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1E1" w:rsidRPr="005C4F24" w:rsidRDefault="001771E1" w:rsidP="001771E1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4pt;height:44.4pt" o:ole="">
            <v:imagedata r:id="rId5" o:title=""/>
          </v:shape>
          <o:OLEObject Type="Embed" ProgID="PBrush" ShapeID="_x0000_i1025" DrawAspect="Content" ObjectID="_1690872423" r:id="rId6"/>
        </w:object>
      </w:r>
    </w:p>
    <w:p w:rsidR="001771E1" w:rsidRPr="00101A85" w:rsidRDefault="001771E1" w:rsidP="001771E1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1771E1" w:rsidRPr="00101A85" w:rsidRDefault="001771E1" w:rsidP="001771E1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1771E1" w:rsidRPr="00101A85" w:rsidRDefault="001771E1" w:rsidP="001771E1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1771E1" w:rsidRPr="00CF78DA" w:rsidRDefault="001771E1" w:rsidP="001771E1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ІІІ  сесія  VІІІ скликання І пленарне засідання</w:t>
      </w:r>
    </w:p>
    <w:p w:rsidR="001771E1" w:rsidRPr="00CF78DA" w:rsidRDefault="001771E1" w:rsidP="001771E1">
      <w:pPr>
        <w:pStyle w:val="2"/>
        <w:tabs>
          <w:tab w:val="left" w:pos="4500"/>
        </w:tabs>
        <w:ind w:firstLine="1134"/>
        <w:jc w:val="center"/>
        <w:rPr>
          <w:rFonts w:ascii="Times New Roman" w:hAnsi="Times New Roman"/>
          <w:i w:val="0"/>
        </w:rPr>
      </w:pPr>
      <w:r w:rsidRPr="00CF78DA">
        <w:rPr>
          <w:rFonts w:ascii="Times New Roman" w:hAnsi="Times New Roman"/>
          <w:bCs w:val="0"/>
          <w:i w:val="0"/>
        </w:rPr>
        <w:t xml:space="preserve">Р І Ш Е Н </w:t>
      </w:r>
      <w:proofErr w:type="spellStart"/>
      <w:r w:rsidRPr="00CF78DA">
        <w:rPr>
          <w:rFonts w:ascii="Times New Roman" w:hAnsi="Times New Roman"/>
          <w:bCs w:val="0"/>
          <w:i w:val="0"/>
        </w:rPr>
        <w:t>Н</w:t>
      </w:r>
      <w:proofErr w:type="spellEnd"/>
      <w:r w:rsidRPr="00CF78DA">
        <w:rPr>
          <w:rFonts w:ascii="Times New Roman" w:hAnsi="Times New Roman"/>
          <w:bCs w:val="0"/>
          <w:i w:val="0"/>
        </w:rPr>
        <w:t xml:space="preserve"> Я  №</w:t>
      </w:r>
      <w:r w:rsidRPr="00CF78DA">
        <w:rPr>
          <w:rFonts w:ascii="Times New Roman" w:hAnsi="Times New Roman"/>
          <w:i w:val="0"/>
        </w:rPr>
        <w:t xml:space="preserve"> </w:t>
      </w:r>
      <w:r>
        <w:rPr>
          <w:rFonts w:ascii="Times New Roman" w:hAnsi="Times New Roman"/>
          <w:i w:val="0"/>
        </w:rPr>
        <w:t>715</w:t>
      </w:r>
    </w:p>
    <w:p w:rsidR="001771E1" w:rsidRDefault="001771E1" w:rsidP="001771E1">
      <w:pPr>
        <w:pStyle w:val="1"/>
        <w:spacing w:before="0"/>
        <w:rPr>
          <w:rFonts w:ascii="Times New Roman" w:hAnsi="Times New Roman"/>
          <w:b w:val="0"/>
          <w:sz w:val="28"/>
          <w:szCs w:val="28"/>
        </w:rPr>
      </w:pPr>
      <w:r w:rsidRPr="00CF78DA">
        <w:rPr>
          <w:rFonts w:ascii="Times New Roman" w:hAnsi="Times New Roman"/>
          <w:b w:val="0"/>
          <w:sz w:val="28"/>
          <w:szCs w:val="28"/>
        </w:rPr>
        <w:t>Від 21 січня 2021 року                                                         смт. Міжгір'я</w:t>
      </w:r>
    </w:p>
    <w:p w:rsidR="001771E1" w:rsidRPr="00E86E0A" w:rsidRDefault="001771E1" w:rsidP="001771E1">
      <w:pPr>
        <w:tabs>
          <w:tab w:val="left" w:pos="3780"/>
          <w:tab w:val="left" w:pos="4680"/>
        </w:tabs>
        <w:spacing w:line="240" w:lineRule="auto"/>
        <w:ind w:right="3969" w:firstLine="360"/>
        <w:jc w:val="both"/>
        <w:rPr>
          <w:rFonts w:ascii="Times New Roman" w:hAnsi="Times New Roman"/>
          <w:b/>
          <w:sz w:val="24"/>
          <w:szCs w:val="24"/>
        </w:rPr>
      </w:pPr>
      <w:r w:rsidRPr="00AA05CA">
        <w:rPr>
          <w:rFonts w:ascii="Times New Roman" w:hAnsi="Times New Roman"/>
          <w:b/>
          <w:sz w:val="28"/>
          <w:szCs w:val="28"/>
        </w:rPr>
        <w:t xml:space="preserve">Про прийняття у комунальну власність </w:t>
      </w:r>
      <w:proofErr w:type="spellStart"/>
      <w:r w:rsidRPr="00AA05CA">
        <w:rPr>
          <w:rFonts w:ascii="Times New Roman" w:hAnsi="Times New Roman"/>
          <w:b/>
          <w:sz w:val="28"/>
          <w:szCs w:val="28"/>
        </w:rPr>
        <w:t>Міжгірської</w:t>
      </w:r>
      <w:proofErr w:type="spellEnd"/>
      <w:r w:rsidRPr="00AA05CA">
        <w:rPr>
          <w:rFonts w:ascii="Times New Roman" w:hAnsi="Times New Roman"/>
          <w:b/>
          <w:sz w:val="28"/>
          <w:szCs w:val="28"/>
        </w:rPr>
        <w:t xml:space="preserve"> селищної територіальної громади </w:t>
      </w:r>
      <w:proofErr w:type="spellStart"/>
      <w:r w:rsidRPr="00AA05CA">
        <w:rPr>
          <w:rFonts w:ascii="Times New Roman" w:hAnsi="Times New Roman"/>
          <w:b/>
          <w:sz w:val="28"/>
          <w:szCs w:val="28"/>
        </w:rPr>
        <w:t>Міжгірської</w:t>
      </w:r>
      <w:proofErr w:type="spellEnd"/>
      <w:r w:rsidRPr="00AA05CA">
        <w:rPr>
          <w:rFonts w:ascii="Times New Roman" w:hAnsi="Times New Roman"/>
          <w:b/>
          <w:sz w:val="28"/>
          <w:szCs w:val="28"/>
        </w:rPr>
        <w:t xml:space="preserve"> централізованої </w:t>
      </w:r>
      <w:r w:rsidRPr="00E86E0A">
        <w:rPr>
          <w:rFonts w:ascii="Times New Roman" w:hAnsi="Times New Roman"/>
          <w:b/>
          <w:sz w:val="28"/>
          <w:szCs w:val="28"/>
        </w:rPr>
        <w:t>бібліотечної системи.</w:t>
      </w:r>
      <w:r w:rsidRPr="00E86E0A">
        <w:rPr>
          <w:rFonts w:ascii="Times New Roman" w:hAnsi="Times New Roman"/>
          <w:b/>
          <w:sz w:val="24"/>
          <w:szCs w:val="24"/>
        </w:rPr>
        <w:t xml:space="preserve"> </w:t>
      </w:r>
    </w:p>
    <w:p w:rsidR="001771E1" w:rsidRPr="00E86E0A" w:rsidRDefault="001771E1" w:rsidP="001771E1">
      <w:pPr>
        <w:tabs>
          <w:tab w:val="left" w:pos="3780"/>
          <w:tab w:val="left" w:pos="4680"/>
        </w:tabs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E86E0A">
        <w:rPr>
          <w:rFonts w:ascii="Times New Roman" w:hAnsi="Times New Roman"/>
          <w:sz w:val="24"/>
          <w:szCs w:val="24"/>
        </w:rPr>
        <w:t xml:space="preserve">З метою забезпечення належного соціально-економічного розвитку та діяльності  </w:t>
      </w:r>
      <w:proofErr w:type="spellStart"/>
      <w:r w:rsidRPr="00E86E0A">
        <w:rPr>
          <w:rFonts w:ascii="Times New Roman" w:hAnsi="Times New Roman"/>
          <w:sz w:val="24"/>
          <w:szCs w:val="24"/>
        </w:rPr>
        <w:t>Міжгірської</w:t>
      </w:r>
      <w:proofErr w:type="spellEnd"/>
      <w:r w:rsidRPr="00E86E0A">
        <w:rPr>
          <w:rFonts w:ascii="Times New Roman" w:hAnsi="Times New Roman"/>
          <w:sz w:val="24"/>
          <w:szCs w:val="24"/>
        </w:rPr>
        <w:t xml:space="preserve"> селищної територіальної громади, враховуючи частину 2 статті 89, частину 39 розділу VI Бюджетного кодексу України,  рішення Хустської районної ради від 24.12.2020 року № 70 та рішення </w:t>
      </w:r>
      <w:proofErr w:type="spellStart"/>
      <w:r w:rsidRPr="00E86E0A">
        <w:rPr>
          <w:rFonts w:ascii="Times New Roman" w:hAnsi="Times New Roman"/>
          <w:sz w:val="24"/>
          <w:szCs w:val="24"/>
        </w:rPr>
        <w:t>Міжгірської</w:t>
      </w:r>
      <w:proofErr w:type="spellEnd"/>
      <w:r w:rsidRPr="00E86E0A">
        <w:rPr>
          <w:rFonts w:ascii="Times New Roman" w:hAnsi="Times New Roman"/>
          <w:sz w:val="24"/>
          <w:szCs w:val="24"/>
        </w:rPr>
        <w:t xml:space="preserve"> селищної ради від 19.12.2020 року № 627,  висновки постійної комісії з питань освіти, культури, молоді, фізкультури і спорту, охорони здоров’я та соціального захисту населення, відповідно до статей 25, 59, 60 Закону України «Про місцеве самоврядування в Україні»,</w:t>
      </w:r>
      <w:r w:rsidRPr="00E86E0A">
        <w:rPr>
          <w:sz w:val="24"/>
          <w:szCs w:val="24"/>
        </w:rPr>
        <w:t xml:space="preserve">  </w:t>
      </w:r>
      <w:proofErr w:type="spellStart"/>
      <w:r w:rsidRPr="00E86E0A">
        <w:rPr>
          <w:rFonts w:ascii="Times New Roman" w:hAnsi="Times New Roman"/>
          <w:sz w:val="24"/>
          <w:szCs w:val="24"/>
        </w:rPr>
        <w:t>Міжгірська</w:t>
      </w:r>
      <w:proofErr w:type="spellEnd"/>
      <w:r w:rsidRPr="00E86E0A">
        <w:rPr>
          <w:rFonts w:ascii="Times New Roman" w:hAnsi="Times New Roman"/>
          <w:sz w:val="24"/>
          <w:szCs w:val="24"/>
        </w:rPr>
        <w:t xml:space="preserve"> селищна рада: </w:t>
      </w:r>
    </w:p>
    <w:p w:rsidR="001771E1" w:rsidRPr="00AA05CA" w:rsidRDefault="001771E1" w:rsidP="001771E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A05CA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1771E1" w:rsidRPr="00E86E0A" w:rsidRDefault="001771E1" w:rsidP="001771E1">
      <w:pPr>
        <w:tabs>
          <w:tab w:val="left" w:pos="3780"/>
          <w:tab w:val="left" w:pos="9900"/>
        </w:tabs>
        <w:spacing w:after="0"/>
        <w:ind w:right="23" w:firstLine="720"/>
        <w:jc w:val="both"/>
        <w:rPr>
          <w:rFonts w:ascii="Times New Roman" w:hAnsi="Times New Roman"/>
          <w:sz w:val="26"/>
          <w:szCs w:val="26"/>
        </w:rPr>
      </w:pPr>
      <w:r w:rsidRPr="00E86E0A">
        <w:rPr>
          <w:rFonts w:ascii="Times New Roman" w:hAnsi="Times New Roman"/>
          <w:sz w:val="26"/>
          <w:szCs w:val="26"/>
        </w:rPr>
        <w:t xml:space="preserve">1. 1. Прийняти у комунальну власність </w:t>
      </w:r>
      <w:proofErr w:type="spellStart"/>
      <w:r w:rsidRPr="00E86E0A">
        <w:rPr>
          <w:rFonts w:ascii="Times New Roman" w:hAnsi="Times New Roman"/>
          <w:sz w:val="26"/>
          <w:szCs w:val="26"/>
        </w:rPr>
        <w:t>Міжгірської</w:t>
      </w:r>
      <w:proofErr w:type="spellEnd"/>
      <w:r w:rsidRPr="00E86E0A">
        <w:rPr>
          <w:rFonts w:ascii="Times New Roman" w:hAnsi="Times New Roman"/>
          <w:sz w:val="26"/>
          <w:szCs w:val="26"/>
        </w:rPr>
        <w:t xml:space="preserve"> селищної територіальної громади в особі </w:t>
      </w:r>
      <w:proofErr w:type="spellStart"/>
      <w:r w:rsidRPr="00E86E0A">
        <w:rPr>
          <w:rFonts w:ascii="Times New Roman" w:hAnsi="Times New Roman"/>
          <w:sz w:val="26"/>
          <w:szCs w:val="26"/>
        </w:rPr>
        <w:t>Міжгірської</w:t>
      </w:r>
      <w:proofErr w:type="spellEnd"/>
      <w:r w:rsidRPr="00E86E0A">
        <w:rPr>
          <w:rFonts w:ascii="Times New Roman" w:hAnsi="Times New Roman"/>
          <w:sz w:val="26"/>
          <w:szCs w:val="26"/>
        </w:rPr>
        <w:t xml:space="preserve"> селищної ради (код ЄДРПОУ 04350910) юридичну особу – </w:t>
      </w:r>
      <w:proofErr w:type="spellStart"/>
      <w:r w:rsidRPr="00E86E0A">
        <w:rPr>
          <w:rFonts w:ascii="Times New Roman" w:hAnsi="Times New Roman"/>
          <w:sz w:val="26"/>
          <w:szCs w:val="26"/>
        </w:rPr>
        <w:t>Міжгірська</w:t>
      </w:r>
      <w:proofErr w:type="spellEnd"/>
      <w:r w:rsidRPr="00E86E0A">
        <w:rPr>
          <w:rFonts w:ascii="Times New Roman" w:hAnsi="Times New Roman"/>
          <w:sz w:val="26"/>
          <w:szCs w:val="26"/>
        </w:rPr>
        <w:t xml:space="preserve"> централізована бібліотечна система (код ЄДРПОУ 36596346), місцезнаходження якої – </w:t>
      </w:r>
      <w:r>
        <w:rPr>
          <w:rFonts w:ascii="Times New Roman" w:hAnsi="Times New Roman"/>
          <w:sz w:val="26"/>
          <w:szCs w:val="26"/>
        </w:rPr>
        <w:t>смт. Міжгір’я, вул. Шевченка, 75</w:t>
      </w:r>
      <w:r w:rsidRPr="00E86E0A">
        <w:rPr>
          <w:rFonts w:ascii="Times New Roman" w:hAnsi="Times New Roman"/>
          <w:sz w:val="26"/>
          <w:szCs w:val="26"/>
        </w:rPr>
        <w:t>,  в зв’язку з чим :</w:t>
      </w:r>
    </w:p>
    <w:p w:rsidR="001771E1" w:rsidRPr="00E86E0A" w:rsidRDefault="001771E1" w:rsidP="001771E1">
      <w:pPr>
        <w:tabs>
          <w:tab w:val="left" w:pos="3780"/>
          <w:tab w:val="left" w:pos="9900"/>
        </w:tabs>
        <w:spacing w:after="120"/>
        <w:ind w:right="23" w:firstLine="720"/>
        <w:jc w:val="both"/>
        <w:rPr>
          <w:rFonts w:ascii="Times New Roman" w:hAnsi="Times New Roman"/>
          <w:sz w:val="26"/>
          <w:szCs w:val="26"/>
        </w:rPr>
      </w:pPr>
      <w:r w:rsidRPr="00E86E0A">
        <w:rPr>
          <w:rFonts w:ascii="Times New Roman" w:hAnsi="Times New Roman"/>
          <w:sz w:val="26"/>
          <w:szCs w:val="26"/>
        </w:rPr>
        <w:t xml:space="preserve">1.1. Прийняти повноваження засновника </w:t>
      </w:r>
      <w:proofErr w:type="spellStart"/>
      <w:r w:rsidRPr="00E86E0A">
        <w:rPr>
          <w:rFonts w:ascii="Times New Roman" w:hAnsi="Times New Roman"/>
          <w:sz w:val="26"/>
          <w:szCs w:val="26"/>
        </w:rPr>
        <w:t>Міжгірської</w:t>
      </w:r>
      <w:proofErr w:type="spellEnd"/>
      <w:r w:rsidRPr="00E86E0A">
        <w:rPr>
          <w:rFonts w:ascii="Times New Roman" w:hAnsi="Times New Roman"/>
          <w:sz w:val="26"/>
          <w:szCs w:val="26"/>
        </w:rPr>
        <w:t xml:space="preserve"> централізованої бібліотечної системи (код ЄДРПОУ 36596346);</w:t>
      </w:r>
    </w:p>
    <w:p w:rsidR="001771E1" w:rsidRPr="00E86E0A" w:rsidRDefault="001771E1" w:rsidP="001771E1">
      <w:pPr>
        <w:tabs>
          <w:tab w:val="left" w:pos="3780"/>
          <w:tab w:val="left" w:pos="9900"/>
        </w:tabs>
        <w:spacing w:after="120"/>
        <w:ind w:right="23" w:firstLine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E86E0A">
        <w:rPr>
          <w:rFonts w:ascii="Times New Roman" w:hAnsi="Times New Roman"/>
          <w:color w:val="000000"/>
          <w:sz w:val="26"/>
          <w:szCs w:val="26"/>
        </w:rPr>
        <w:t xml:space="preserve">2. Визнати Відділ освіти, сім’ї, молоді, спорту та культури </w:t>
      </w:r>
      <w:proofErr w:type="spellStart"/>
      <w:r w:rsidRPr="00E86E0A">
        <w:rPr>
          <w:rFonts w:ascii="Times New Roman" w:hAnsi="Times New Roman"/>
          <w:color w:val="000000"/>
          <w:sz w:val="26"/>
          <w:szCs w:val="26"/>
        </w:rPr>
        <w:t>Міжгірської</w:t>
      </w:r>
      <w:proofErr w:type="spellEnd"/>
      <w:r w:rsidRPr="00E86E0A">
        <w:rPr>
          <w:rFonts w:ascii="Times New Roman" w:hAnsi="Times New Roman"/>
          <w:color w:val="000000"/>
          <w:sz w:val="26"/>
          <w:szCs w:val="26"/>
        </w:rPr>
        <w:t xml:space="preserve"> селищної ради органом управління  </w:t>
      </w:r>
      <w:proofErr w:type="spellStart"/>
      <w:r w:rsidRPr="00E86E0A">
        <w:rPr>
          <w:rFonts w:ascii="Times New Roman" w:hAnsi="Times New Roman"/>
          <w:sz w:val="26"/>
          <w:szCs w:val="26"/>
        </w:rPr>
        <w:t>Міжгірської</w:t>
      </w:r>
      <w:proofErr w:type="spellEnd"/>
      <w:r w:rsidRPr="00E86E0A">
        <w:rPr>
          <w:rFonts w:ascii="Times New Roman" w:hAnsi="Times New Roman"/>
          <w:sz w:val="26"/>
          <w:szCs w:val="26"/>
        </w:rPr>
        <w:t xml:space="preserve"> централізованої бібліотечної системи</w:t>
      </w:r>
      <w:r w:rsidRPr="00E86E0A">
        <w:rPr>
          <w:rFonts w:ascii="Times New Roman" w:hAnsi="Times New Roman"/>
          <w:color w:val="000000"/>
          <w:sz w:val="26"/>
          <w:szCs w:val="26"/>
        </w:rPr>
        <w:t>.</w:t>
      </w:r>
    </w:p>
    <w:p w:rsidR="001771E1" w:rsidRPr="00E86E0A" w:rsidRDefault="001771E1" w:rsidP="001771E1">
      <w:pPr>
        <w:tabs>
          <w:tab w:val="left" w:pos="3780"/>
          <w:tab w:val="left" w:pos="9900"/>
        </w:tabs>
        <w:spacing w:after="120"/>
        <w:ind w:right="23" w:firstLine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E86E0A">
        <w:rPr>
          <w:rFonts w:ascii="Times New Roman" w:hAnsi="Times New Roman"/>
          <w:color w:val="000000"/>
          <w:sz w:val="26"/>
          <w:szCs w:val="26"/>
        </w:rPr>
        <w:t xml:space="preserve">3.   Затвердити Положення </w:t>
      </w:r>
      <w:proofErr w:type="spellStart"/>
      <w:r w:rsidRPr="00E86E0A">
        <w:rPr>
          <w:rFonts w:ascii="Times New Roman" w:hAnsi="Times New Roman"/>
          <w:sz w:val="26"/>
          <w:szCs w:val="26"/>
        </w:rPr>
        <w:t>Міжгірської</w:t>
      </w:r>
      <w:proofErr w:type="spellEnd"/>
      <w:r w:rsidRPr="00E86E0A">
        <w:rPr>
          <w:rFonts w:ascii="Times New Roman" w:hAnsi="Times New Roman"/>
          <w:sz w:val="26"/>
          <w:szCs w:val="26"/>
        </w:rPr>
        <w:t xml:space="preserve"> централізованої бібліотечної системи</w:t>
      </w:r>
      <w:r w:rsidRPr="00E86E0A">
        <w:rPr>
          <w:rFonts w:ascii="Times New Roman" w:hAnsi="Times New Roman"/>
          <w:color w:val="000000"/>
          <w:sz w:val="26"/>
          <w:szCs w:val="26"/>
        </w:rPr>
        <w:t xml:space="preserve"> у новій редакції.</w:t>
      </w:r>
    </w:p>
    <w:p w:rsidR="001771E1" w:rsidRPr="00E86E0A" w:rsidRDefault="001771E1" w:rsidP="001771E1">
      <w:pPr>
        <w:tabs>
          <w:tab w:val="left" w:pos="3780"/>
          <w:tab w:val="left" w:pos="9900"/>
        </w:tabs>
        <w:spacing w:after="120"/>
        <w:ind w:right="23" w:firstLine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E86E0A">
        <w:rPr>
          <w:rFonts w:ascii="Times New Roman" w:hAnsi="Times New Roman"/>
          <w:color w:val="000000"/>
          <w:sz w:val="26"/>
          <w:szCs w:val="26"/>
        </w:rPr>
        <w:t xml:space="preserve">4. Уповноважити </w:t>
      </w:r>
      <w:proofErr w:type="spellStart"/>
      <w:r>
        <w:rPr>
          <w:rFonts w:ascii="Times New Roman" w:hAnsi="Times New Roman"/>
          <w:color w:val="000000"/>
          <w:sz w:val="26"/>
          <w:szCs w:val="26"/>
        </w:rPr>
        <w:t>Бубич</w:t>
      </w:r>
      <w:proofErr w:type="spellEnd"/>
      <w:r>
        <w:rPr>
          <w:rFonts w:ascii="Times New Roman" w:hAnsi="Times New Roman"/>
          <w:color w:val="000000"/>
          <w:sz w:val="26"/>
          <w:szCs w:val="26"/>
        </w:rPr>
        <w:t xml:space="preserve"> Надію Іванівну, директора </w:t>
      </w:r>
      <w:proofErr w:type="spellStart"/>
      <w:r w:rsidRPr="00E86E0A">
        <w:rPr>
          <w:rFonts w:ascii="Times New Roman" w:hAnsi="Times New Roman"/>
          <w:sz w:val="26"/>
          <w:szCs w:val="26"/>
        </w:rPr>
        <w:t>Міжгірської</w:t>
      </w:r>
      <w:proofErr w:type="spellEnd"/>
      <w:r w:rsidRPr="00E86E0A">
        <w:rPr>
          <w:rFonts w:ascii="Times New Roman" w:hAnsi="Times New Roman"/>
          <w:sz w:val="26"/>
          <w:szCs w:val="26"/>
        </w:rPr>
        <w:t xml:space="preserve"> централізованої бібліотечної системи</w:t>
      </w:r>
      <w:r w:rsidRPr="00E86E0A">
        <w:rPr>
          <w:rFonts w:ascii="Times New Roman" w:hAnsi="Times New Roman"/>
          <w:color w:val="000000"/>
          <w:sz w:val="26"/>
          <w:szCs w:val="26"/>
        </w:rPr>
        <w:t xml:space="preserve"> на вчинення дій, необхідних для державної реєстрації змін до відомостей про </w:t>
      </w:r>
      <w:proofErr w:type="spellStart"/>
      <w:r w:rsidRPr="00E86E0A">
        <w:rPr>
          <w:rFonts w:ascii="Times New Roman" w:hAnsi="Times New Roman"/>
          <w:sz w:val="26"/>
          <w:szCs w:val="26"/>
        </w:rPr>
        <w:t>Міжгірську</w:t>
      </w:r>
      <w:proofErr w:type="spellEnd"/>
      <w:r w:rsidRPr="00E86E0A">
        <w:rPr>
          <w:rFonts w:ascii="Times New Roman" w:hAnsi="Times New Roman"/>
          <w:sz w:val="26"/>
          <w:szCs w:val="26"/>
        </w:rPr>
        <w:t xml:space="preserve"> централізовану бібліотечну систему</w:t>
      </w:r>
      <w:r w:rsidRPr="00E86E0A">
        <w:rPr>
          <w:rFonts w:ascii="Times New Roman" w:hAnsi="Times New Roman"/>
          <w:color w:val="000000"/>
          <w:sz w:val="26"/>
          <w:szCs w:val="26"/>
        </w:rPr>
        <w:t>.</w:t>
      </w:r>
    </w:p>
    <w:p w:rsidR="001771E1" w:rsidRDefault="001771E1" w:rsidP="001771E1">
      <w:pPr>
        <w:tabs>
          <w:tab w:val="left" w:pos="3780"/>
          <w:tab w:val="left" w:pos="9900"/>
        </w:tabs>
        <w:spacing w:after="120"/>
        <w:ind w:right="23" w:firstLine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E86E0A">
        <w:rPr>
          <w:rFonts w:ascii="Times New Roman" w:hAnsi="Times New Roman"/>
          <w:color w:val="000000"/>
          <w:sz w:val="26"/>
          <w:szCs w:val="26"/>
        </w:rPr>
        <w:t>5. Контроль за виконанням даного рішення покласти на першого заступника селищної ради Костя І.І.</w:t>
      </w:r>
    </w:p>
    <w:p w:rsidR="001771E1" w:rsidRDefault="001771E1" w:rsidP="001771E1">
      <w:pPr>
        <w:tabs>
          <w:tab w:val="left" w:pos="3780"/>
          <w:tab w:val="left" w:pos="9900"/>
        </w:tabs>
        <w:spacing w:after="120"/>
        <w:ind w:right="23" w:firstLine="720"/>
        <w:jc w:val="both"/>
        <w:rPr>
          <w:rStyle w:val="21"/>
          <w:rFonts w:ascii="Times New Roman" w:hAnsi="Times New Roman"/>
          <w:sz w:val="28"/>
          <w:szCs w:val="28"/>
        </w:rPr>
      </w:pPr>
    </w:p>
    <w:p w:rsidR="003C6E36" w:rsidRPr="00D80006" w:rsidRDefault="001771E1" w:rsidP="00D80006">
      <w:pPr>
        <w:tabs>
          <w:tab w:val="left" w:pos="3780"/>
          <w:tab w:val="left" w:pos="9900"/>
        </w:tabs>
        <w:spacing w:after="120"/>
        <w:ind w:right="23" w:firstLine="720"/>
        <w:jc w:val="both"/>
        <w:rPr>
          <w:sz w:val="20"/>
          <w:szCs w:val="20"/>
        </w:rPr>
      </w:pPr>
      <w:r w:rsidRPr="00101A85">
        <w:rPr>
          <w:rStyle w:val="21"/>
          <w:rFonts w:ascii="Times New Roman" w:hAnsi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3C6E36" w:rsidRPr="00D80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65"/>
        </w:tabs>
        <w:ind w:left="16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60"/>
        </w:tabs>
        <w:ind w:left="1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980"/>
        </w:tabs>
        <w:ind w:left="19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160"/>
        </w:tabs>
        <w:ind w:left="2160" w:hanging="2160"/>
      </w:pPr>
      <w:rPr>
        <w:rFonts w:hint="default"/>
      </w:rPr>
    </w:lvl>
  </w:abstractNum>
  <w:abstractNum w:abstractNumId="1">
    <w:nsid w:val="00000004"/>
    <w:multiLevelType w:val="multilevel"/>
    <w:tmpl w:val="00000004"/>
    <w:name w:val="WW8Num4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8"/>
        </w:tabs>
        <w:ind w:left="3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60"/>
        </w:tabs>
        <w:ind w:left="1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980"/>
        </w:tabs>
        <w:ind w:left="19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160"/>
        </w:tabs>
        <w:ind w:left="2160" w:hanging="2160"/>
      </w:pPr>
      <w:rPr>
        <w:rFonts w:hint="default"/>
      </w:rPr>
    </w:lvl>
  </w:abstractNum>
  <w:abstractNum w:abstractNumId="2">
    <w:nsid w:val="00000005"/>
    <w:multiLevelType w:val="multilevel"/>
    <w:tmpl w:val="00000005"/>
    <w:name w:val="WW8Num5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00000006"/>
    <w:multiLevelType w:val="multilevel"/>
    <w:tmpl w:val="00000006"/>
    <w:name w:val="WW8Num6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8"/>
        </w:tabs>
        <w:ind w:left="3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60"/>
        </w:tabs>
        <w:ind w:left="1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980"/>
        </w:tabs>
        <w:ind w:left="19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160"/>
        </w:tabs>
        <w:ind w:left="2160" w:hanging="2160"/>
      </w:pPr>
      <w:rPr>
        <w:rFonts w:hint="default"/>
      </w:rPr>
    </w:lvl>
  </w:abstractNum>
  <w:abstractNum w:abstractNumId="4">
    <w:nsid w:val="00000007"/>
    <w:multiLevelType w:val="multilevel"/>
    <w:tmpl w:val="00000007"/>
    <w:name w:val="WW8Num7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8"/>
        </w:tabs>
        <w:ind w:left="3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60"/>
        </w:tabs>
        <w:ind w:left="1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980"/>
        </w:tabs>
        <w:ind w:left="19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160"/>
        </w:tabs>
        <w:ind w:left="2160" w:hanging="2160"/>
      </w:pPr>
      <w:rPr>
        <w:rFonts w:hint="default"/>
      </w:rPr>
    </w:lvl>
  </w:abstractNum>
  <w:abstractNum w:abstractNumId="5">
    <w:nsid w:val="00000008"/>
    <w:multiLevelType w:val="multilevel"/>
    <w:tmpl w:val="00000008"/>
    <w:name w:val="WW8Num8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08"/>
        </w:tabs>
        <w:ind w:left="3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60"/>
        </w:tabs>
        <w:ind w:left="1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980"/>
        </w:tabs>
        <w:ind w:left="19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160"/>
        </w:tabs>
        <w:ind w:left="2160" w:hanging="2160"/>
      </w:pPr>
      <w:rPr>
        <w:rFonts w:hint="default"/>
      </w:rPr>
    </w:lvl>
  </w:abstractNum>
  <w:abstractNum w:abstractNumId="6">
    <w:nsid w:val="5B2732D5"/>
    <w:multiLevelType w:val="hybridMultilevel"/>
    <w:tmpl w:val="01520B8C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A51"/>
    <w:rsid w:val="001771E1"/>
    <w:rsid w:val="003C6E36"/>
    <w:rsid w:val="00670A51"/>
    <w:rsid w:val="00D8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FAF652-537A-47B2-B446-F20081769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1E1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1771E1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771E1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71E1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rsid w:val="001771E1"/>
    <w:rPr>
      <w:rFonts w:ascii="Cambria" w:eastAsia="Times New Roman" w:hAnsi="Cambria" w:cs="Times New Roman"/>
      <w:b/>
      <w:bCs/>
      <w:i/>
      <w:iCs/>
      <w:sz w:val="28"/>
      <w:szCs w:val="28"/>
      <w:lang w:val="uk-UA" w:eastAsia="uk-UA"/>
    </w:rPr>
  </w:style>
  <w:style w:type="paragraph" w:styleId="a3">
    <w:name w:val="Body Text Indent"/>
    <w:basedOn w:val="a"/>
    <w:link w:val="a4"/>
    <w:rsid w:val="001771E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1771E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1">
    <w:name w:val="Основной текст (2)"/>
    <w:basedOn w:val="a0"/>
    <w:uiPriority w:val="99"/>
    <w:rsid w:val="001771E1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1715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2021-08-18T13:29:00Z</dcterms:created>
  <dcterms:modified xsi:type="dcterms:W3CDTF">2021-08-19T07:01:00Z</dcterms:modified>
</cp:coreProperties>
</file>