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7B8" w:rsidRPr="002F1827" w:rsidRDefault="00CF68AE" w:rsidP="00A764D2">
      <w:pPr>
        <w:ind w:left="4248"/>
        <w:jc w:val="center"/>
        <w:rPr>
          <w:sz w:val="28"/>
          <w:szCs w:val="28"/>
        </w:rPr>
      </w:pPr>
      <w:r>
        <w:rPr>
          <w:b/>
          <w:bCs/>
          <w:sz w:val="32"/>
          <w:szCs w:val="32"/>
        </w:rPr>
        <w:t xml:space="preserve">                                                                                                           </w:t>
      </w:r>
      <w:r w:rsidR="00A764D2">
        <w:rPr>
          <w:b/>
          <w:bCs/>
          <w:sz w:val="32"/>
          <w:szCs w:val="32"/>
        </w:rPr>
        <w:t xml:space="preserve">                 </w:t>
      </w:r>
      <w:r>
        <w:rPr>
          <w:sz w:val="28"/>
          <w:szCs w:val="28"/>
        </w:rPr>
        <w:t>ПОГОДЖЕНО</w:t>
      </w:r>
    </w:p>
    <w:p w:rsidR="00E267B8" w:rsidRPr="002F1827" w:rsidRDefault="00A764D2" w:rsidP="00A764D2">
      <w:pPr>
        <w:tabs>
          <w:tab w:val="left" w:pos="5490"/>
        </w:tabs>
        <w:ind w:right="43"/>
        <w:jc w:val="right"/>
        <w:rPr>
          <w:sz w:val="28"/>
          <w:szCs w:val="28"/>
        </w:rPr>
      </w:pPr>
      <w:r>
        <w:rPr>
          <w:sz w:val="28"/>
          <w:szCs w:val="28"/>
        </w:rPr>
        <w:t xml:space="preserve">  </w:t>
      </w:r>
      <w:r>
        <w:rPr>
          <w:sz w:val="28"/>
          <w:szCs w:val="28"/>
        </w:rPr>
        <w:tab/>
      </w:r>
      <w:r w:rsidR="0047493F">
        <w:rPr>
          <w:sz w:val="28"/>
          <w:szCs w:val="28"/>
        </w:rPr>
        <w:t>рішення</w:t>
      </w:r>
      <w:r w:rsidR="00CF68AE">
        <w:rPr>
          <w:sz w:val="28"/>
          <w:szCs w:val="28"/>
        </w:rPr>
        <w:t>м</w:t>
      </w:r>
      <w:r w:rsidR="0047493F">
        <w:rPr>
          <w:sz w:val="28"/>
          <w:szCs w:val="28"/>
        </w:rPr>
        <w:t xml:space="preserve"> </w:t>
      </w:r>
      <w:r w:rsidR="00CF68AE">
        <w:rPr>
          <w:sz w:val="28"/>
          <w:szCs w:val="28"/>
        </w:rPr>
        <w:t xml:space="preserve">виконавчого комітету                                                                                                   </w:t>
      </w:r>
      <w:r>
        <w:rPr>
          <w:sz w:val="28"/>
          <w:szCs w:val="28"/>
        </w:rPr>
        <w:t xml:space="preserve">     </w:t>
      </w:r>
      <w:r w:rsidR="002461E4">
        <w:rPr>
          <w:sz w:val="28"/>
          <w:szCs w:val="28"/>
        </w:rPr>
        <w:t xml:space="preserve">від </w:t>
      </w:r>
      <w:r w:rsidR="0047493F">
        <w:rPr>
          <w:sz w:val="28"/>
          <w:szCs w:val="28"/>
        </w:rPr>
        <w:t>___</w:t>
      </w:r>
      <w:r w:rsidR="00CF68AE">
        <w:rPr>
          <w:sz w:val="28"/>
          <w:szCs w:val="28"/>
        </w:rPr>
        <w:t xml:space="preserve"> березня</w:t>
      </w:r>
      <w:r w:rsidR="002461E4">
        <w:rPr>
          <w:sz w:val="28"/>
          <w:szCs w:val="28"/>
        </w:rPr>
        <w:t xml:space="preserve"> </w:t>
      </w:r>
      <w:r w:rsidR="00E267B8" w:rsidRPr="002F1827">
        <w:rPr>
          <w:sz w:val="28"/>
          <w:szCs w:val="28"/>
        </w:rPr>
        <w:t>№</w:t>
      </w:r>
      <w:r w:rsidR="002461E4">
        <w:rPr>
          <w:sz w:val="28"/>
          <w:szCs w:val="28"/>
        </w:rPr>
        <w:t xml:space="preserve"> </w:t>
      </w:r>
      <w:r w:rsidR="0047493F">
        <w:rPr>
          <w:sz w:val="28"/>
          <w:szCs w:val="28"/>
        </w:rPr>
        <w:t>________</w:t>
      </w:r>
      <w:r w:rsidR="00CF68AE">
        <w:rPr>
          <w:sz w:val="28"/>
          <w:szCs w:val="28"/>
        </w:rPr>
        <w:t xml:space="preserve">             </w:t>
      </w:r>
    </w:p>
    <w:p w:rsidR="00E267B8" w:rsidRPr="002F1827" w:rsidRDefault="00E267B8" w:rsidP="0047493F">
      <w:pPr>
        <w:ind w:right="49"/>
        <w:jc w:val="right"/>
        <w:rPr>
          <w:sz w:val="28"/>
          <w:szCs w:val="28"/>
        </w:rPr>
      </w:pPr>
    </w:p>
    <w:p w:rsidR="00E267B8" w:rsidRPr="002F1827" w:rsidRDefault="00E267B8" w:rsidP="00E267B8">
      <w:pPr>
        <w:ind w:right="49"/>
        <w:jc w:val="center"/>
        <w:rPr>
          <w:sz w:val="28"/>
          <w:szCs w:val="28"/>
        </w:rPr>
      </w:pPr>
    </w:p>
    <w:p w:rsidR="00E267B8" w:rsidRPr="002F1827" w:rsidRDefault="00E267B8" w:rsidP="00E267B8">
      <w:pPr>
        <w:ind w:right="49"/>
        <w:jc w:val="center"/>
        <w:rPr>
          <w:sz w:val="28"/>
          <w:szCs w:val="28"/>
        </w:rPr>
      </w:pPr>
    </w:p>
    <w:p w:rsidR="00E267B8" w:rsidRPr="002F1827" w:rsidRDefault="00E267B8" w:rsidP="00E267B8">
      <w:pPr>
        <w:ind w:right="49"/>
        <w:jc w:val="center"/>
        <w:rPr>
          <w:sz w:val="28"/>
          <w:szCs w:val="28"/>
        </w:rPr>
      </w:pPr>
    </w:p>
    <w:p w:rsidR="00E267B8" w:rsidRPr="002F1827" w:rsidRDefault="00E267B8" w:rsidP="00E267B8">
      <w:pPr>
        <w:ind w:right="49"/>
        <w:jc w:val="center"/>
        <w:rPr>
          <w:sz w:val="28"/>
          <w:szCs w:val="28"/>
        </w:rPr>
      </w:pPr>
    </w:p>
    <w:p w:rsidR="00E267B8" w:rsidRPr="002F1827" w:rsidRDefault="00E267B8" w:rsidP="00E267B8">
      <w:pPr>
        <w:ind w:right="49"/>
        <w:jc w:val="center"/>
        <w:rPr>
          <w:sz w:val="28"/>
          <w:szCs w:val="28"/>
        </w:rPr>
      </w:pPr>
    </w:p>
    <w:p w:rsidR="00E267B8" w:rsidRPr="002F1827" w:rsidRDefault="00E267B8" w:rsidP="00E267B8">
      <w:pPr>
        <w:ind w:right="49"/>
        <w:jc w:val="center"/>
        <w:rPr>
          <w:sz w:val="28"/>
          <w:szCs w:val="28"/>
        </w:rPr>
      </w:pPr>
    </w:p>
    <w:p w:rsidR="00E267B8" w:rsidRPr="002F1827" w:rsidRDefault="00E267B8" w:rsidP="00E267B8">
      <w:pPr>
        <w:ind w:right="49"/>
        <w:jc w:val="center"/>
        <w:rPr>
          <w:sz w:val="28"/>
          <w:szCs w:val="28"/>
        </w:rPr>
      </w:pPr>
    </w:p>
    <w:p w:rsidR="00A764D2" w:rsidRDefault="009E45C2" w:rsidP="00E267B8">
      <w:pPr>
        <w:ind w:right="49"/>
        <w:jc w:val="center"/>
        <w:rPr>
          <w:sz w:val="48"/>
          <w:szCs w:val="48"/>
        </w:rPr>
      </w:pPr>
      <w:r w:rsidRPr="0047493F">
        <w:rPr>
          <w:sz w:val="48"/>
          <w:szCs w:val="48"/>
        </w:rPr>
        <w:t>П</w:t>
      </w:r>
      <w:r w:rsidR="00E267B8" w:rsidRPr="0047493F">
        <w:rPr>
          <w:sz w:val="48"/>
          <w:szCs w:val="48"/>
        </w:rPr>
        <w:t>рограма</w:t>
      </w:r>
      <w:r w:rsidR="0047493F" w:rsidRPr="0047493F">
        <w:rPr>
          <w:sz w:val="48"/>
          <w:szCs w:val="48"/>
        </w:rPr>
        <w:t xml:space="preserve"> </w:t>
      </w:r>
    </w:p>
    <w:p w:rsidR="00DB27ED" w:rsidRPr="0047493F" w:rsidRDefault="00F42BB4" w:rsidP="00E267B8">
      <w:pPr>
        <w:ind w:right="49"/>
        <w:jc w:val="center"/>
        <w:rPr>
          <w:sz w:val="48"/>
          <w:szCs w:val="48"/>
        </w:rPr>
      </w:pPr>
      <w:r w:rsidRPr="0047493F">
        <w:rPr>
          <w:sz w:val="48"/>
          <w:szCs w:val="48"/>
        </w:rPr>
        <w:t>запобігання</w:t>
      </w:r>
      <w:r w:rsidR="00D44034">
        <w:rPr>
          <w:sz w:val="48"/>
          <w:szCs w:val="48"/>
        </w:rPr>
        <w:t xml:space="preserve"> та</w:t>
      </w:r>
      <w:r w:rsidR="00260065">
        <w:rPr>
          <w:sz w:val="48"/>
          <w:szCs w:val="48"/>
          <w:lang w:val="ru-RU"/>
        </w:rPr>
        <w:t xml:space="preserve"> </w:t>
      </w:r>
      <w:r w:rsidRPr="0047493F">
        <w:rPr>
          <w:sz w:val="48"/>
          <w:szCs w:val="48"/>
        </w:rPr>
        <w:t xml:space="preserve">протидії домашньому </w:t>
      </w:r>
    </w:p>
    <w:p w:rsidR="00E267B8" w:rsidRPr="0047493F" w:rsidRDefault="00F42BB4" w:rsidP="00E267B8">
      <w:pPr>
        <w:ind w:right="49"/>
        <w:jc w:val="center"/>
        <w:rPr>
          <w:sz w:val="48"/>
          <w:szCs w:val="48"/>
        </w:rPr>
      </w:pPr>
      <w:r w:rsidRPr="0047493F">
        <w:rPr>
          <w:sz w:val="48"/>
          <w:szCs w:val="48"/>
        </w:rPr>
        <w:t>насильству та торгівлі людьми</w:t>
      </w:r>
    </w:p>
    <w:p w:rsidR="00E267B8" w:rsidRPr="0047493F" w:rsidRDefault="00D44034" w:rsidP="00E267B8">
      <w:pPr>
        <w:jc w:val="center"/>
        <w:rPr>
          <w:sz w:val="48"/>
          <w:szCs w:val="48"/>
        </w:rPr>
      </w:pPr>
      <w:r>
        <w:rPr>
          <w:sz w:val="48"/>
          <w:szCs w:val="48"/>
        </w:rPr>
        <w:t>на</w:t>
      </w:r>
      <w:r w:rsidR="006307B0">
        <w:rPr>
          <w:sz w:val="48"/>
          <w:szCs w:val="48"/>
        </w:rPr>
        <w:t xml:space="preserve"> </w:t>
      </w:r>
      <w:r w:rsidR="00795C8D">
        <w:rPr>
          <w:sz w:val="48"/>
          <w:szCs w:val="48"/>
        </w:rPr>
        <w:t xml:space="preserve">території Новоборівської територіальної громади на </w:t>
      </w:r>
      <w:r w:rsidR="006307B0">
        <w:rPr>
          <w:sz w:val="48"/>
          <w:szCs w:val="48"/>
        </w:rPr>
        <w:t>2021</w:t>
      </w:r>
      <w:r w:rsidR="00795C8D">
        <w:rPr>
          <w:sz w:val="48"/>
          <w:szCs w:val="48"/>
        </w:rPr>
        <w:t>-2025 роки</w:t>
      </w:r>
    </w:p>
    <w:p w:rsidR="00E267B8" w:rsidRPr="0047493F" w:rsidRDefault="00E267B8" w:rsidP="00E267B8">
      <w:pPr>
        <w:ind w:right="49"/>
        <w:jc w:val="center"/>
        <w:rPr>
          <w:b/>
          <w:bCs/>
          <w:sz w:val="48"/>
          <w:szCs w:val="48"/>
        </w:rPr>
      </w:pPr>
    </w:p>
    <w:p w:rsidR="00E267B8" w:rsidRPr="002F1827" w:rsidRDefault="00E267B8" w:rsidP="00E267B8">
      <w:pPr>
        <w:ind w:right="49"/>
        <w:jc w:val="center"/>
        <w:rPr>
          <w:b/>
          <w:bCs/>
          <w:sz w:val="28"/>
          <w:szCs w:val="28"/>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lang w:val="ru-RU"/>
        </w:rPr>
      </w:pPr>
    </w:p>
    <w:p w:rsidR="005B661A" w:rsidRPr="00A764D2" w:rsidRDefault="00A764D2" w:rsidP="00E267B8">
      <w:pPr>
        <w:ind w:right="49"/>
        <w:jc w:val="center"/>
        <w:rPr>
          <w:bCs/>
          <w:sz w:val="28"/>
          <w:szCs w:val="28"/>
          <w:lang w:val="ru-RU"/>
        </w:rPr>
      </w:pPr>
      <w:proofErr w:type="spellStart"/>
      <w:r w:rsidRPr="00A764D2">
        <w:rPr>
          <w:bCs/>
          <w:sz w:val="28"/>
          <w:szCs w:val="28"/>
          <w:lang w:val="ru-RU"/>
        </w:rPr>
        <w:t>смт</w:t>
      </w:r>
      <w:proofErr w:type="spellEnd"/>
      <w:r w:rsidRPr="00A764D2">
        <w:rPr>
          <w:bCs/>
          <w:sz w:val="28"/>
          <w:szCs w:val="28"/>
          <w:lang w:val="ru-RU"/>
        </w:rPr>
        <w:t xml:space="preserve">. </w:t>
      </w:r>
      <w:proofErr w:type="gramStart"/>
      <w:r w:rsidRPr="00A764D2">
        <w:rPr>
          <w:bCs/>
          <w:sz w:val="28"/>
          <w:szCs w:val="28"/>
          <w:lang w:val="ru-RU"/>
        </w:rPr>
        <w:t>Нова</w:t>
      </w:r>
      <w:proofErr w:type="gramEnd"/>
      <w:r w:rsidRPr="00A764D2">
        <w:rPr>
          <w:bCs/>
          <w:sz w:val="28"/>
          <w:szCs w:val="28"/>
          <w:lang w:val="ru-RU"/>
        </w:rPr>
        <w:t xml:space="preserve"> Борова</w:t>
      </w:r>
    </w:p>
    <w:p w:rsidR="00E267B8" w:rsidRPr="00EF1557" w:rsidRDefault="00E267B8" w:rsidP="00883E88">
      <w:pPr>
        <w:ind w:right="49"/>
        <w:jc w:val="center"/>
        <w:rPr>
          <w:b/>
          <w:bCs/>
          <w:sz w:val="28"/>
          <w:szCs w:val="28"/>
        </w:rPr>
      </w:pPr>
      <w:r w:rsidRPr="00EF1557">
        <w:rPr>
          <w:b/>
          <w:bCs/>
          <w:sz w:val="28"/>
          <w:szCs w:val="28"/>
        </w:rPr>
        <w:lastRenderedPageBreak/>
        <w:t>І.</w:t>
      </w:r>
      <w:r w:rsidR="009E45C2" w:rsidRPr="00EF1557">
        <w:rPr>
          <w:b/>
          <w:bCs/>
          <w:sz w:val="28"/>
          <w:szCs w:val="28"/>
        </w:rPr>
        <w:t xml:space="preserve">Загальна характеристика </w:t>
      </w:r>
    </w:p>
    <w:p w:rsidR="00795C8D" w:rsidRDefault="009E45C2" w:rsidP="00A32A5A">
      <w:pPr>
        <w:ind w:right="49"/>
        <w:jc w:val="center"/>
        <w:rPr>
          <w:b/>
          <w:sz w:val="28"/>
          <w:szCs w:val="28"/>
        </w:rPr>
      </w:pPr>
      <w:r w:rsidRPr="00EF1557">
        <w:rPr>
          <w:b/>
          <w:bCs/>
          <w:sz w:val="28"/>
          <w:szCs w:val="28"/>
        </w:rPr>
        <w:t>П</w:t>
      </w:r>
      <w:r w:rsidR="00E267B8" w:rsidRPr="00EF1557">
        <w:rPr>
          <w:b/>
          <w:bCs/>
          <w:sz w:val="28"/>
          <w:szCs w:val="28"/>
        </w:rPr>
        <w:t xml:space="preserve">рограми </w:t>
      </w:r>
      <w:proofErr w:type="spellStart"/>
      <w:r w:rsidR="00F42BB4" w:rsidRPr="00EF1557">
        <w:rPr>
          <w:b/>
          <w:sz w:val="28"/>
          <w:szCs w:val="28"/>
          <w:lang w:val="ru-RU"/>
        </w:rPr>
        <w:t>запоб</w:t>
      </w:r>
      <w:r w:rsidR="00D44034">
        <w:rPr>
          <w:b/>
          <w:sz w:val="28"/>
          <w:szCs w:val="28"/>
        </w:rPr>
        <w:t>ігання</w:t>
      </w:r>
      <w:proofErr w:type="spellEnd"/>
      <w:r w:rsidR="00D44034">
        <w:rPr>
          <w:b/>
          <w:sz w:val="28"/>
          <w:szCs w:val="28"/>
        </w:rPr>
        <w:t xml:space="preserve"> та</w:t>
      </w:r>
      <w:r w:rsidR="00BB2AA3" w:rsidRPr="00EF1557">
        <w:rPr>
          <w:b/>
          <w:sz w:val="28"/>
          <w:szCs w:val="28"/>
        </w:rPr>
        <w:t xml:space="preserve"> </w:t>
      </w:r>
      <w:r w:rsidR="00F42BB4" w:rsidRPr="00EF1557">
        <w:rPr>
          <w:b/>
          <w:sz w:val="28"/>
          <w:szCs w:val="28"/>
        </w:rPr>
        <w:t xml:space="preserve">протидії домашньому насильству та торгівлі </w:t>
      </w:r>
      <w:r w:rsidR="00795C8D">
        <w:rPr>
          <w:b/>
          <w:sz w:val="28"/>
          <w:szCs w:val="28"/>
        </w:rPr>
        <w:t>людьми на території Новоборівської селищної ради на 2021-2025 роки</w:t>
      </w:r>
    </w:p>
    <w:p w:rsidR="00A32A5A" w:rsidRPr="00EF1557" w:rsidRDefault="00A764D2" w:rsidP="00A32A5A">
      <w:pPr>
        <w:ind w:right="49"/>
        <w:jc w:val="center"/>
        <w:rPr>
          <w:b/>
          <w:bCs/>
          <w:sz w:val="28"/>
          <w:szCs w:val="28"/>
        </w:rPr>
      </w:pPr>
      <w:r>
        <w:rPr>
          <w:b/>
          <w:sz w:val="28"/>
          <w:szCs w:val="28"/>
        </w:rPr>
        <w:t xml:space="preserve"> </w:t>
      </w:r>
      <w:r w:rsidR="00E267B8" w:rsidRPr="00EF1557">
        <w:rPr>
          <w:b/>
          <w:bCs/>
          <w:sz w:val="28"/>
          <w:szCs w:val="28"/>
        </w:rPr>
        <w:t>(далі - Програма)</w:t>
      </w:r>
    </w:p>
    <w:p w:rsidR="00E267B8" w:rsidRPr="00A32A5A" w:rsidRDefault="00E267B8" w:rsidP="00E267B8">
      <w:pPr>
        <w:ind w:left="1416" w:right="49"/>
        <w:jc w:val="center"/>
        <w:rPr>
          <w:sz w:val="28"/>
          <w:szCs w:val="28"/>
        </w:rPr>
      </w:pPr>
    </w:p>
    <w:tbl>
      <w:tblPr>
        <w:tblW w:w="9712" w:type="dxa"/>
        <w:tblInd w:w="-106" w:type="dxa"/>
        <w:tblLayout w:type="fixed"/>
        <w:tblLook w:val="0000" w:firstRow="0" w:lastRow="0" w:firstColumn="0" w:lastColumn="0" w:noHBand="0" w:noVBand="0"/>
      </w:tblPr>
      <w:tblGrid>
        <w:gridCol w:w="685"/>
        <w:gridCol w:w="3073"/>
        <w:gridCol w:w="5954"/>
      </w:tblGrid>
      <w:tr w:rsidR="00E267B8" w:rsidRPr="00887716" w:rsidTr="00663DEB">
        <w:tc>
          <w:tcPr>
            <w:tcW w:w="685" w:type="dxa"/>
            <w:tcBorders>
              <w:top w:val="single" w:sz="4" w:space="0" w:color="000000"/>
              <w:left w:val="single" w:sz="4" w:space="0" w:color="000000"/>
              <w:bottom w:val="single" w:sz="4" w:space="0" w:color="000000"/>
            </w:tcBorders>
          </w:tcPr>
          <w:p w:rsidR="00E267B8" w:rsidRPr="00887716" w:rsidRDefault="00E267B8" w:rsidP="00F42BB4">
            <w:pPr>
              <w:snapToGrid w:val="0"/>
              <w:ind w:right="49"/>
              <w:jc w:val="center"/>
              <w:rPr>
                <w:sz w:val="28"/>
                <w:szCs w:val="28"/>
              </w:rPr>
            </w:pPr>
            <w:r w:rsidRPr="00887716">
              <w:rPr>
                <w:sz w:val="28"/>
                <w:szCs w:val="28"/>
              </w:rPr>
              <w:t>1.</w:t>
            </w:r>
          </w:p>
        </w:tc>
        <w:tc>
          <w:tcPr>
            <w:tcW w:w="3073" w:type="dxa"/>
            <w:tcBorders>
              <w:top w:val="single" w:sz="4" w:space="0" w:color="000000"/>
              <w:left w:val="single" w:sz="4" w:space="0" w:color="000000"/>
              <w:bottom w:val="single" w:sz="4" w:space="0" w:color="000000"/>
            </w:tcBorders>
          </w:tcPr>
          <w:p w:rsidR="00E267B8" w:rsidRPr="00887716" w:rsidRDefault="00E267B8" w:rsidP="00F42BB4">
            <w:pPr>
              <w:snapToGrid w:val="0"/>
              <w:ind w:right="49"/>
              <w:rPr>
                <w:sz w:val="28"/>
                <w:szCs w:val="28"/>
              </w:rPr>
            </w:pPr>
            <w:r w:rsidRPr="00887716">
              <w:rPr>
                <w:sz w:val="28"/>
                <w:szCs w:val="28"/>
              </w:rPr>
              <w:t>Ініціатор розроблення Програми</w:t>
            </w:r>
          </w:p>
        </w:tc>
        <w:tc>
          <w:tcPr>
            <w:tcW w:w="5954" w:type="dxa"/>
            <w:tcBorders>
              <w:top w:val="single" w:sz="4" w:space="0" w:color="000000"/>
              <w:left w:val="single" w:sz="4" w:space="0" w:color="000000"/>
              <w:bottom w:val="single" w:sz="4" w:space="0" w:color="000000"/>
              <w:right w:val="single" w:sz="4" w:space="0" w:color="000000"/>
            </w:tcBorders>
          </w:tcPr>
          <w:p w:rsidR="00E267B8" w:rsidRPr="00887716" w:rsidRDefault="002F2A49" w:rsidP="0047493F">
            <w:pPr>
              <w:snapToGrid w:val="0"/>
              <w:ind w:right="49"/>
              <w:jc w:val="both"/>
              <w:rPr>
                <w:sz w:val="28"/>
                <w:szCs w:val="28"/>
              </w:rPr>
            </w:pPr>
            <w:r>
              <w:rPr>
                <w:sz w:val="28"/>
                <w:szCs w:val="28"/>
              </w:rPr>
              <w:t>Новоборівська селищна рада</w:t>
            </w:r>
          </w:p>
        </w:tc>
      </w:tr>
      <w:tr w:rsidR="00DE7C9B" w:rsidRPr="00887716" w:rsidTr="00663DEB">
        <w:tc>
          <w:tcPr>
            <w:tcW w:w="685" w:type="dxa"/>
            <w:tcBorders>
              <w:top w:val="single" w:sz="4" w:space="0" w:color="000000"/>
              <w:left w:val="single" w:sz="4" w:space="0" w:color="000000"/>
              <w:bottom w:val="single" w:sz="4" w:space="0" w:color="000000"/>
            </w:tcBorders>
          </w:tcPr>
          <w:p w:rsidR="00DE7C9B" w:rsidRPr="00887716" w:rsidRDefault="00DE7C9B" w:rsidP="00DE7C9B">
            <w:pPr>
              <w:snapToGrid w:val="0"/>
              <w:ind w:right="49"/>
              <w:jc w:val="center"/>
              <w:rPr>
                <w:sz w:val="28"/>
                <w:szCs w:val="28"/>
              </w:rPr>
            </w:pPr>
            <w:r>
              <w:rPr>
                <w:sz w:val="28"/>
                <w:szCs w:val="28"/>
              </w:rPr>
              <w:t>2.</w:t>
            </w:r>
          </w:p>
        </w:tc>
        <w:tc>
          <w:tcPr>
            <w:tcW w:w="3073" w:type="dxa"/>
            <w:tcBorders>
              <w:top w:val="single" w:sz="4" w:space="0" w:color="000000"/>
              <w:left w:val="single" w:sz="4" w:space="0" w:color="000000"/>
              <w:bottom w:val="single" w:sz="4" w:space="0" w:color="000000"/>
            </w:tcBorders>
          </w:tcPr>
          <w:p w:rsidR="00DE7C9B" w:rsidRPr="00887716" w:rsidRDefault="00DE7C9B" w:rsidP="00DE7C9B">
            <w:pPr>
              <w:snapToGrid w:val="0"/>
              <w:ind w:right="49"/>
              <w:rPr>
                <w:sz w:val="28"/>
                <w:szCs w:val="28"/>
              </w:rPr>
            </w:pPr>
            <w:r w:rsidRPr="00704C05">
              <w:rPr>
                <w:sz w:val="28"/>
                <w:szCs w:val="28"/>
              </w:rPr>
              <w:t>Дата, номер і назва розпорядчого документа органу виконавчої влади про розроблення програми</w:t>
            </w:r>
          </w:p>
        </w:tc>
        <w:tc>
          <w:tcPr>
            <w:tcW w:w="5954" w:type="dxa"/>
            <w:tcBorders>
              <w:top w:val="single" w:sz="4" w:space="0" w:color="000000"/>
              <w:left w:val="single" w:sz="4" w:space="0" w:color="000000"/>
              <w:bottom w:val="single" w:sz="4" w:space="0" w:color="000000"/>
              <w:right w:val="single" w:sz="4" w:space="0" w:color="000000"/>
            </w:tcBorders>
          </w:tcPr>
          <w:p w:rsidR="00DE7C9B" w:rsidRPr="00F37DA5" w:rsidRDefault="00DE7C9B" w:rsidP="00DE7C9B">
            <w:pPr>
              <w:snapToGrid w:val="0"/>
              <w:ind w:right="49"/>
              <w:rPr>
                <w:sz w:val="28"/>
                <w:szCs w:val="28"/>
                <w:shd w:val="clear" w:color="auto" w:fill="FFFFFF"/>
              </w:rPr>
            </w:pPr>
            <w:r w:rsidRPr="00F37DA5">
              <w:rPr>
                <w:rStyle w:val="rvts44"/>
                <w:sz w:val="28"/>
                <w:szCs w:val="28"/>
                <w:shd w:val="clear" w:color="auto" w:fill="FFFFFF"/>
              </w:rPr>
              <w:t>7 грудня 2017 року</w:t>
            </w:r>
            <w:r w:rsidR="0047493F">
              <w:rPr>
                <w:rStyle w:val="rvts44"/>
                <w:sz w:val="28"/>
                <w:szCs w:val="28"/>
                <w:shd w:val="clear" w:color="auto" w:fill="FFFFFF"/>
              </w:rPr>
              <w:t xml:space="preserve"> </w:t>
            </w:r>
            <w:r w:rsidRPr="00F37DA5">
              <w:rPr>
                <w:rStyle w:val="rvts44"/>
                <w:sz w:val="28"/>
                <w:szCs w:val="28"/>
                <w:shd w:val="clear" w:color="auto" w:fill="FFFFFF"/>
              </w:rPr>
              <w:t>№ 2229-VIII Закон України «Про запобігання та протидію домашньому насильству», 22 серпня 2018 р. № 654 постанова Кабінету Міністрів України «</w:t>
            </w:r>
            <w:r w:rsidRPr="00F37DA5">
              <w:rPr>
                <w:bCs/>
                <w:sz w:val="28"/>
                <w:szCs w:val="28"/>
                <w:shd w:val="clear" w:color="auto" w:fill="FFFFFF"/>
              </w:rPr>
              <w:t xml:space="preserve">Про затвердження Типового положення про мобільну бригаду соціально-психологічної допомоги особам, які постраждали від домашнього насильства та/або насильства за ознакою статі», </w:t>
            </w:r>
            <w:r w:rsidRPr="00F37DA5">
              <w:rPr>
                <w:rStyle w:val="rvts44"/>
                <w:sz w:val="28"/>
                <w:szCs w:val="28"/>
                <w:shd w:val="clear" w:color="auto" w:fill="FFFFFF"/>
              </w:rPr>
              <w:t>22 серпня 2018 р. № 655 постанова Кабінету Міністрів України «</w:t>
            </w:r>
            <w:r w:rsidRPr="00F37DA5">
              <w:rPr>
                <w:bCs/>
                <w:sz w:val="28"/>
                <w:szCs w:val="28"/>
                <w:shd w:val="clear" w:color="auto" w:fill="FFFFFF"/>
              </w:rPr>
              <w:t xml:space="preserve">Про затвердження Типового положення про притулок для осіб, які постраждали від домашнього насильства та/або насильства за ознакою статі», </w:t>
            </w:r>
            <w:r w:rsidRPr="00F37DA5">
              <w:rPr>
                <w:rStyle w:val="rvts44"/>
                <w:sz w:val="28"/>
                <w:szCs w:val="28"/>
                <w:shd w:val="clear" w:color="auto" w:fill="FFFFFF"/>
              </w:rPr>
              <w:t>22 серпня 2018 р. № 658 постанова Кабінету Міністрів України «</w:t>
            </w:r>
            <w:r w:rsidRPr="00F37DA5">
              <w:rPr>
                <w:bCs/>
                <w:sz w:val="28"/>
                <w:szCs w:val="28"/>
                <w:shd w:val="clear" w:color="auto" w:fill="FFFFFF"/>
              </w:rPr>
              <w:t>Про затвердження Порядку взаємодії суб’єктів, що здійснюють заходи у сфері запобігання та протидії домашньому насильству і насильству за ознакою статі</w:t>
            </w:r>
            <w:r w:rsidRPr="00F37DA5">
              <w:rPr>
                <w:rStyle w:val="rvts44"/>
                <w:sz w:val="28"/>
                <w:szCs w:val="28"/>
                <w:shd w:val="clear" w:color="auto" w:fill="FFFFFF"/>
              </w:rPr>
              <w:t xml:space="preserve">», </w:t>
            </w:r>
            <w:r w:rsidRPr="00F37DA5">
              <w:rPr>
                <w:bCs/>
                <w:sz w:val="28"/>
                <w:szCs w:val="28"/>
                <w:shd w:val="clear" w:color="auto" w:fill="FFFFFF"/>
              </w:rPr>
              <w:t>01.10.2018  № 1434</w:t>
            </w:r>
            <w:r w:rsidRPr="00F37DA5">
              <w:rPr>
                <w:rStyle w:val="rvts44"/>
                <w:sz w:val="28"/>
                <w:szCs w:val="28"/>
                <w:shd w:val="clear" w:color="auto" w:fill="FFFFFF"/>
              </w:rPr>
              <w:t xml:space="preserve"> наказ Міністерства соціальної політики «</w:t>
            </w:r>
            <w:r w:rsidRPr="00F37DA5">
              <w:rPr>
                <w:bCs/>
                <w:sz w:val="28"/>
                <w:szCs w:val="28"/>
                <w:shd w:val="clear" w:color="auto" w:fill="FFFFFF"/>
              </w:rPr>
              <w:t>Про затвердження Типової програми для кривдників</w:t>
            </w:r>
            <w:r w:rsidRPr="00F37DA5">
              <w:rPr>
                <w:rStyle w:val="rvts44"/>
                <w:sz w:val="28"/>
                <w:szCs w:val="28"/>
                <w:shd w:val="clear" w:color="auto" w:fill="FFFFFF"/>
              </w:rPr>
              <w:t xml:space="preserve">», 21 вересня 2020 </w:t>
            </w:r>
            <w:proofErr w:type="spellStart"/>
            <w:r w:rsidRPr="00F37DA5">
              <w:rPr>
                <w:rStyle w:val="rvts44"/>
                <w:sz w:val="28"/>
                <w:szCs w:val="28"/>
                <w:shd w:val="clear" w:color="auto" w:fill="FFFFFF"/>
              </w:rPr>
              <w:t>року№</w:t>
            </w:r>
            <w:proofErr w:type="spellEnd"/>
            <w:r w:rsidRPr="00F37DA5">
              <w:rPr>
                <w:rStyle w:val="rvts44"/>
                <w:sz w:val="28"/>
                <w:szCs w:val="28"/>
                <w:shd w:val="clear" w:color="auto" w:fill="FFFFFF"/>
              </w:rPr>
              <w:t xml:space="preserve"> 398/2020 Указ Президента України «</w:t>
            </w:r>
            <w:r w:rsidRPr="00F37DA5">
              <w:rPr>
                <w:sz w:val="28"/>
                <w:szCs w:val="28"/>
                <w:shd w:val="clear" w:color="auto" w:fill="FFFFFF"/>
              </w:rPr>
              <w:t xml:space="preserve">Про невідкладні заходи із запобігання та протидії домашньому насильству, </w:t>
            </w:r>
            <w:proofErr w:type="spellStart"/>
            <w:r w:rsidRPr="00F37DA5">
              <w:rPr>
                <w:sz w:val="28"/>
                <w:szCs w:val="28"/>
                <w:shd w:val="clear" w:color="auto" w:fill="FFFFFF"/>
              </w:rPr>
              <w:t>насильству</w:t>
            </w:r>
            <w:proofErr w:type="spellEnd"/>
            <w:r w:rsidRPr="00F37DA5">
              <w:rPr>
                <w:sz w:val="28"/>
                <w:szCs w:val="28"/>
                <w:shd w:val="clear" w:color="auto" w:fill="FFFFFF"/>
              </w:rPr>
              <w:t xml:space="preserve"> за ознакою статі, захисту прав осіб, які постраждали від такого насильства»; </w:t>
            </w:r>
          </w:p>
          <w:p w:rsidR="00DE7C9B" w:rsidRPr="00663DEB" w:rsidRDefault="00DE7C9B" w:rsidP="00DE7C9B">
            <w:pPr>
              <w:snapToGrid w:val="0"/>
              <w:ind w:right="49"/>
              <w:rPr>
                <w:sz w:val="28"/>
                <w:szCs w:val="28"/>
              </w:rPr>
            </w:pPr>
            <w:r w:rsidRPr="00F37DA5">
              <w:rPr>
                <w:rStyle w:val="rvts44"/>
                <w:sz w:val="28"/>
                <w:szCs w:val="28"/>
                <w:shd w:val="clear" w:color="auto" w:fill="FFFFFF"/>
              </w:rPr>
              <w:t xml:space="preserve">20 вересня 2011 </w:t>
            </w:r>
            <w:proofErr w:type="spellStart"/>
            <w:r w:rsidRPr="00F37DA5">
              <w:rPr>
                <w:rStyle w:val="rvts44"/>
                <w:sz w:val="28"/>
                <w:szCs w:val="28"/>
                <w:shd w:val="clear" w:color="auto" w:fill="FFFFFF"/>
              </w:rPr>
              <w:t>року№</w:t>
            </w:r>
            <w:proofErr w:type="spellEnd"/>
            <w:r w:rsidRPr="00F37DA5">
              <w:rPr>
                <w:rStyle w:val="rvts44"/>
                <w:sz w:val="28"/>
                <w:szCs w:val="28"/>
                <w:shd w:val="clear" w:color="auto" w:fill="FFFFFF"/>
              </w:rPr>
              <w:t xml:space="preserve"> 3739-VI</w:t>
            </w:r>
            <w:r w:rsidRPr="00F37DA5">
              <w:rPr>
                <w:sz w:val="28"/>
                <w:szCs w:val="28"/>
                <w:shd w:val="clear" w:color="auto" w:fill="FFFFFF"/>
              </w:rPr>
              <w:t xml:space="preserve">Закон України «Про протидію торгівлі людьми», </w:t>
            </w:r>
            <w:r w:rsidRPr="00F37DA5">
              <w:rPr>
                <w:bCs/>
                <w:sz w:val="28"/>
                <w:szCs w:val="28"/>
                <w:shd w:val="clear" w:color="auto" w:fill="FFFFFF"/>
              </w:rPr>
              <w:t xml:space="preserve">від 22 серпня 2012 р. № 783 </w:t>
            </w:r>
            <w:r w:rsidRPr="00F37DA5">
              <w:rPr>
                <w:rStyle w:val="rvts44"/>
                <w:sz w:val="28"/>
                <w:szCs w:val="28"/>
                <w:shd w:val="clear" w:color="auto" w:fill="FFFFFF"/>
              </w:rPr>
              <w:t>постанова Кабінету Міністрів України</w:t>
            </w:r>
            <w:r w:rsidRPr="00F37DA5">
              <w:rPr>
                <w:bCs/>
                <w:sz w:val="28"/>
                <w:szCs w:val="28"/>
                <w:shd w:val="clear" w:color="auto" w:fill="FFFFFF"/>
              </w:rPr>
              <w:t xml:space="preserve"> «Про затвердження Порядку взаємодії суб’єктів, які здійснюють заходи у сфері протидії торгівлі людьми»</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t>3</w:t>
            </w:r>
            <w:r w:rsidRPr="00704C05">
              <w:rPr>
                <w:sz w:val="28"/>
                <w:szCs w:val="28"/>
              </w:rPr>
              <w:t>.</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Pr>
                <w:sz w:val="28"/>
                <w:szCs w:val="28"/>
              </w:rPr>
              <w:t>Розробник П</w:t>
            </w:r>
            <w:r w:rsidRPr="00704C05">
              <w:rPr>
                <w:sz w:val="28"/>
                <w:szCs w:val="28"/>
              </w:rPr>
              <w:t>рограми</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47493F" w:rsidP="00DE7C9B">
            <w:pPr>
              <w:rPr>
                <w:sz w:val="28"/>
                <w:szCs w:val="28"/>
              </w:rPr>
            </w:pPr>
            <w:r>
              <w:rPr>
                <w:sz w:val="28"/>
                <w:szCs w:val="28"/>
              </w:rPr>
              <w:t xml:space="preserve">Відділ освіти, охорони здоров’я  та </w:t>
            </w:r>
            <w:proofErr w:type="spellStart"/>
            <w:r>
              <w:rPr>
                <w:sz w:val="28"/>
                <w:szCs w:val="28"/>
              </w:rPr>
              <w:t>соціально-</w:t>
            </w:r>
            <w:proofErr w:type="spellEnd"/>
            <w:r>
              <w:rPr>
                <w:sz w:val="28"/>
                <w:szCs w:val="28"/>
              </w:rPr>
              <w:t xml:space="preserve"> культурної сфери Новоборівської селищної ради</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t>4</w:t>
            </w:r>
            <w:r w:rsidRPr="00704C05">
              <w:rPr>
                <w:sz w:val="28"/>
                <w:szCs w:val="28"/>
              </w:rPr>
              <w:t>.</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proofErr w:type="spellStart"/>
            <w:r>
              <w:rPr>
                <w:sz w:val="28"/>
                <w:szCs w:val="28"/>
              </w:rPr>
              <w:t>Співрозробники</w:t>
            </w:r>
            <w:proofErr w:type="spellEnd"/>
            <w:r>
              <w:rPr>
                <w:sz w:val="28"/>
                <w:szCs w:val="28"/>
              </w:rPr>
              <w:t xml:space="preserve"> П</w:t>
            </w:r>
            <w:r w:rsidRPr="00704C05">
              <w:rPr>
                <w:sz w:val="28"/>
                <w:szCs w:val="28"/>
              </w:rPr>
              <w:t>рограми</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DE7C9B" w:rsidP="00DE7C9B">
            <w:pPr>
              <w:jc w:val="center"/>
              <w:rPr>
                <w:sz w:val="28"/>
                <w:szCs w:val="28"/>
              </w:rPr>
            </w:pPr>
            <w:r>
              <w:rPr>
                <w:sz w:val="28"/>
                <w:szCs w:val="28"/>
              </w:rPr>
              <w:t>---</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lastRenderedPageBreak/>
              <w:t>5</w:t>
            </w:r>
            <w:r w:rsidRPr="00704C05">
              <w:rPr>
                <w:sz w:val="28"/>
                <w:szCs w:val="28"/>
              </w:rPr>
              <w:t>.</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sidRPr="00704C05">
              <w:rPr>
                <w:sz w:val="28"/>
                <w:szCs w:val="28"/>
              </w:rPr>
              <w:t>Відповідальний виконавець програми</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47493F" w:rsidP="00DE7C9B">
            <w:pPr>
              <w:rPr>
                <w:sz w:val="28"/>
                <w:szCs w:val="28"/>
              </w:rPr>
            </w:pPr>
            <w:r>
              <w:rPr>
                <w:sz w:val="28"/>
                <w:szCs w:val="28"/>
              </w:rPr>
              <w:t xml:space="preserve">Відділ освіти, охорони здоров’я  та </w:t>
            </w:r>
            <w:proofErr w:type="spellStart"/>
            <w:r>
              <w:rPr>
                <w:sz w:val="28"/>
                <w:szCs w:val="28"/>
              </w:rPr>
              <w:t>соціально-</w:t>
            </w:r>
            <w:proofErr w:type="spellEnd"/>
            <w:r>
              <w:rPr>
                <w:sz w:val="28"/>
                <w:szCs w:val="28"/>
              </w:rPr>
              <w:t xml:space="preserve"> культурної сфери Новоборівської селищної ради</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t>6.</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Pr>
                <w:sz w:val="28"/>
                <w:szCs w:val="28"/>
              </w:rPr>
              <w:t>Учасники П</w:t>
            </w:r>
            <w:r w:rsidRPr="00704C05">
              <w:rPr>
                <w:sz w:val="28"/>
                <w:szCs w:val="28"/>
              </w:rPr>
              <w:t>рограми</w:t>
            </w:r>
          </w:p>
        </w:tc>
        <w:tc>
          <w:tcPr>
            <w:tcW w:w="5954" w:type="dxa"/>
            <w:tcBorders>
              <w:top w:val="single" w:sz="4" w:space="0" w:color="000000"/>
              <w:left w:val="single" w:sz="4" w:space="0" w:color="000000"/>
              <w:bottom w:val="single" w:sz="4" w:space="0" w:color="000000"/>
              <w:right w:val="single" w:sz="4" w:space="0" w:color="000000"/>
            </w:tcBorders>
            <w:vAlign w:val="center"/>
          </w:tcPr>
          <w:p w:rsidR="00A764D2" w:rsidRDefault="00DE7C9B" w:rsidP="00437D2F">
            <w:pPr>
              <w:rPr>
                <w:sz w:val="28"/>
                <w:szCs w:val="28"/>
              </w:rPr>
            </w:pPr>
            <w:r>
              <w:rPr>
                <w:sz w:val="28"/>
                <w:szCs w:val="28"/>
              </w:rPr>
              <w:t>Департамент</w:t>
            </w:r>
            <w:r w:rsidR="00437D2F">
              <w:rPr>
                <w:sz w:val="28"/>
                <w:szCs w:val="28"/>
              </w:rPr>
              <w:t>и</w:t>
            </w:r>
            <w:r w:rsidR="002F2A49">
              <w:rPr>
                <w:sz w:val="28"/>
                <w:szCs w:val="28"/>
              </w:rPr>
              <w:t xml:space="preserve"> </w:t>
            </w:r>
            <w:r w:rsidR="00437D2F">
              <w:rPr>
                <w:sz w:val="28"/>
                <w:szCs w:val="28"/>
              </w:rPr>
              <w:t xml:space="preserve">облдержадміністрації: </w:t>
            </w:r>
            <w:r>
              <w:rPr>
                <w:sz w:val="28"/>
                <w:szCs w:val="28"/>
              </w:rPr>
              <w:t>праці, соціальної та сімейн</w:t>
            </w:r>
            <w:r w:rsidR="00437D2F">
              <w:rPr>
                <w:sz w:val="28"/>
                <w:szCs w:val="28"/>
              </w:rPr>
              <w:t>ої політики</w:t>
            </w:r>
            <w:r>
              <w:rPr>
                <w:sz w:val="28"/>
                <w:szCs w:val="28"/>
              </w:rPr>
              <w:t>; культури, молоді та спорту</w:t>
            </w:r>
            <w:r w:rsidR="00437D2F">
              <w:rPr>
                <w:sz w:val="28"/>
                <w:szCs w:val="28"/>
              </w:rPr>
              <w:t>; охорони здоров’я</w:t>
            </w:r>
            <w:r>
              <w:rPr>
                <w:sz w:val="28"/>
                <w:szCs w:val="28"/>
              </w:rPr>
              <w:t xml:space="preserve">; </w:t>
            </w:r>
          </w:p>
          <w:p w:rsidR="00A764D2" w:rsidRDefault="00A764D2" w:rsidP="00437D2F">
            <w:pPr>
              <w:rPr>
                <w:sz w:val="28"/>
                <w:szCs w:val="28"/>
              </w:rPr>
            </w:pPr>
            <w:r>
              <w:rPr>
                <w:sz w:val="28"/>
                <w:szCs w:val="28"/>
              </w:rPr>
              <w:t>У</w:t>
            </w:r>
            <w:r w:rsidR="00DE7C9B" w:rsidRPr="00887716">
              <w:rPr>
                <w:sz w:val="28"/>
                <w:szCs w:val="28"/>
              </w:rPr>
              <w:t xml:space="preserve">правління облдержадміністрації: </w:t>
            </w:r>
            <w:r w:rsidR="00437D2F">
              <w:rPr>
                <w:sz w:val="28"/>
                <w:szCs w:val="28"/>
              </w:rPr>
              <w:t>освіти і науки</w:t>
            </w:r>
            <w:r w:rsidR="00525C4E">
              <w:rPr>
                <w:sz w:val="28"/>
                <w:szCs w:val="28"/>
              </w:rPr>
              <w:t>;</w:t>
            </w:r>
            <w:r w:rsidR="00DE7C9B">
              <w:rPr>
                <w:sz w:val="28"/>
                <w:szCs w:val="28"/>
              </w:rPr>
              <w:t xml:space="preserve"> інформаційної діяльності та комунікацій з громадськістю; </w:t>
            </w:r>
          </w:p>
          <w:p w:rsidR="00A764D2" w:rsidRDefault="00DE7C9B" w:rsidP="00437D2F">
            <w:pPr>
              <w:rPr>
                <w:sz w:val="28"/>
                <w:szCs w:val="28"/>
              </w:rPr>
            </w:pPr>
            <w:r>
              <w:rPr>
                <w:sz w:val="28"/>
                <w:szCs w:val="28"/>
              </w:rPr>
              <w:t>С</w:t>
            </w:r>
            <w:r w:rsidRPr="00887716">
              <w:rPr>
                <w:sz w:val="28"/>
                <w:szCs w:val="28"/>
              </w:rPr>
              <w:t xml:space="preserve">лужба у справах дітей облдержадміністрації, </w:t>
            </w:r>
            <w:r>
              <w:rPr>
                <w:sz w:val="28"/>
                <w:szCs w:val="28"/>
              </w:rPr>
              <w:t xml:space="preserve">Житомирський </w:t>
            </w:r>
            <w:r w:rsidRPr="00887716">
              <w:rPr>
                <w:sz w:val="28"/>
                <w:szCs w:val="28"/>
              </w:rPr>
              <w:t>обласний центр соціальних служб</w:t>
            </w:r>
            <w:r>
              <w:rPr>
                <w:sz w:val="28"/>
                <w:szCs w:val="28"/>
              </w:rPr>
              <w:t xml:space="preserve"> (за згодою);</w:t>
            </w:r>
          </w:p>
          <w:p w:rsidR="00DE7C9B" w:rsidRPr="00704C05" w:rsidRDefault="00DE7C9B" w:rsidP="00437D2F">
            <w:pPr>
              <w:rPr>
                <w:sz w:val="28"/>
                <w:szCs w:val="28"/>
              </w:rPr>
            </w:pPr>
            <w:r>
              <w:rPr>
                <w:sz w:val="28"/>
                <w:szCs w:val="28"/>
              </w:rPr>
              <w:t>територіальні громади області (за згодою); громадські організації (за згодою)</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t>7</w:t>
            </w:r>
            <w:r w:rsidRPr="00704C05">
              <w:rPr>
                <w:sz w:val="28"/>
                <w:szCs w:val="28"/>
              </w:rPr>
              <w:t>.</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Pr>
                <w:sz w:val="28"/>
                <w:szCs w:val="28"/>
              </w:rPr>
              <w:t>Терміни реалізації П</w:t>
            </w:r>
            <w:r w:rsidRPr="00704C05">
              <w:rPr>
                <w:sz w:val="28"/>
                <w:szCs w:val="28"/>
              </w:rPr>
              <w:t>рограми</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DE7C9B" w:rsidP="00795C8D">
            <w:pPr>
              <w:rPr>
                <w:sz w:val="28"/>
                <w:szCs w:val="28"/>
              </w:rPr>
            </w:pPr>
            <w:r>
              <w:rPr>
                <w:sz w:val="28"/>
                <w:szCs w:val="28"/>
              </w:rPr>
              <w:t>2021</w:t>
            </w:r>
            <w:r w:rsidR="00795C8D">
              <w:rPr>
                <w:sz w:val="28"/>
                <w:szCs w:val="28"/>
              </w:rPr>
              <w:t>-2025 роки</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t>7</w:t>
            </w:r>
            <w:r w:rsidRPr="00704C05">
              <w:rPr>
                <w:sz w:val="28"/>
                <w:szCs w:val="28"/>
              </w:rPr>
              <w:t>.1</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Pr>
                <w:sz w:val="28"/>
                <w:szCs w:val="28"/>
              </w:rPr>
              <w:t>Етапи виконання П</w:t>
            </w:r>
            <w:r w:rsidRPr="00704C05">
              <w:rPr>
                <w:sz w:val="28"/>
                <w:szCs w:val="28"/>
              </w:rPr>
              <w:t>рограми</w:t>
            </w:r>
          </w:p>
          <w:p w:rsidR="00DE7C9B" w:rsidRPr="00704C05" w:rsidRDefault="00DE7C9B" w:rsidP="00DE7C9B">
            <w:pPr>
              <w:jc w:val="both"/>
              <w:rPr>
                <w:sz w:val="28"/>
                <w:szCs w:val="28"/>
              </w:rPr>
            </w:pPr>
            <w:r w:rsidRPr="00704C05">
              <w:rPr>
                <w:sz w:val="28"/>
                <w:szCs w:val="28"/>
              </w:rPr>
              <w:t>(для довгострокових програм)</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DE7C9B" w:rsidP="00DE7C9B">
            <w:pPr>
              <w:rPr>
                <w:sz w:val="28"/>
                <w:szCs w:val="28"/>
              </w:rPr>
            </w:pPr>
            <w:r>
              <w:rPr>
                <w:sz w:val="28"/>
                <w:szCs w:val="28"/>
              </w:rPr>
              <w:t>І етап</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t>8</w:t>
            </w:r>
            <w:r w:rsidRPr="00704C05">
              <w:rPr>
                <w:sz w:val="28"/>
                <w:szCs w:val="28"/>
              </w:rPr>
              <w:t>.</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795C8D">
            <w:pPr>
              <w:jc w:val="both"/>
              <w:rPr>
                <w:sz w:val="28"/>
                <w:szCs w:val="28"/>
              </w:rPr>
            </w:pPr>
            <w:r w:rsidRPr="00704C05">
              <w:rPr>
                <w:sz w:val="28"/>
                <w:szCs w:val="28"/>
              </w:rPr>
              <w:t xml:space="preserve">Перелік місцевих бюджетів, які приймають участь у виконанні програми </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A764D2" w:rsidP="00A764D2">
            <w:pPr>
              <w:rPr>
                <w:sz w:val="28"/>
                <w:szCs w:val="28"/>
              </w:rPr>
            </w:pPr>
            <w:r>
              <w:rPr>
                <w:sz w:val="28"/>
                <w:szCs w:val="28"/>
              </w:rPr>
              <w:t>Місцевий</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t>9</w:t>
            </w:r>
            <w:r w:rsidRPr="00704C05">
              <w:rPr>
                <w:sz w:val="28"/>
                <w:szCs w:val="28"/>
              </w:rPr>
              <w:t>.</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sidRPr="00704C05">
              <w:rPr>
                <w:sz w:val="28"/>
                <w:szCs w:val="28"/>
              </w:rPr>
              <w:t>Загальний обсяг фінансових ресурсів, необхідних для реалізації</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DE7C9B" w:rsidP="00DE7C9B">
            <w:pPr>
              <w:rPr>
                <w:sz w:val="28"/>
                <w:szCs w:val="28"/>
              </w:rPr>
            </w:pPr>
            <w:r>
              <w:rPr>
                <w:sz w:val="28"/>
                <w:szCs w:val="28"/>
              </w:rPr>
              <w:t>У межах фінансових можливостей</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t>10</w:t>
            </w:r>
            <w:r w:rsidRPr="00704C05">
              <w:rPr>
                <w:sz w:val="28"/>
                <w:szCs w:val="28"/>
              </w:rPr>
              <w:t>.</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sidRPr="00704C05">
              <w:rPr>
                <w:sz w:val="28"/>
                <w:szCs w:val="28"/>
              </w:rPr>
              <w:t>Основні джерела фінансування програми</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A764D2" w:rsidP="00A764D2">
            <w:pPr>
              <w:rPr>
                <w:sz w:val="28"/>
                <w:szCs w:val="28"/>
              </w:rPr>
            </w:pPr>
            <w:r>
              <w:rPr>
                <w:sz w:val="28"/>
                <w:szCs w:val="28"/>
              </w:rPr>
              <w:t xml:space="preserve">Місцевий </w:t>
            </w:r>
            <w:r w:rsidR="00DE7C9B">
              <w:rPr>
                <w:sz w:val="28"/>
                <w:szCs w:val="28"/>
              </w:rPr>
              <w:t>бюджет</w:t>
            </w:r>
            <w:r>
              <w:rPr>
                <w:sz w:val="28"/>
                <w:szCs w:val="28"/>
              </w:rPr>
              <w:t>,</w:t>
            </w:r>
            <w:r w:rsidR="00DE7C9B">
              <w:rPr>
                <w:sz w:val="28"/>
                <w:szCs w:val="28"/>
              </w:rPr>
              <w:t xml:space="preserve"> інші кошти не заборонені законодавством</w:t>
            </w:r>
          </w:p>
        </w:tc>
      </w:tr>
    </w:tbl>
    <w:p w:rsidR="00883E88" w:rsidRPr="00883E88" w:rsidRDefault="00883E88" w:rsidP="00883E88">
      <w:pPr>
        <w:rPr>
          <w:bCs/>
          <w:sz w:val="28"/>
          <w:szCs w:val="28"/>
        </w:rPr>
      </w:pPr>
    </w:p>
    <w:p w:rsidR="00E267B8" w:rsidRDefault="00E267B8" w:rsidP="00BB2AA3">
      <w:pPr>
        <w:jc w:val="center"/>
        <w:rPr>
          <w:b/>
          <w:bCs/>
          <w:sz w:val="28"/>
          <w:szCs w:val="28"/>
          <w:lang w:val="ru-RU"/>
        </w:rPr>
      </w:pPr>
      <w:r>
        <w:rPr>
          <w:b/>
          <w:bCs/>
          <w:sz w:val="28"/>
          <w:szCs w:val="28"/>
        </w:rPr>
        <w:t>ІІ. Визначення проблеми, на розв’язання якої спрямована Програма</w:t>
      </w:r>
    </w:p>
    <w:p w:rsidR="00E267B8" w:rsidRPr="00AA75A4" w:rsidRDefault="00E267B8" w:rsidP="00E267B8">
      <w:pPr>
        <w:jc w:val="center"/>
        <w:rPr>
          <w:b/>
          <w:bCs/>
          <w:sz w:val="28"/>
          <w:szCs w:val="28"/>
          <w:lang w:val="ru-RU"/>
        </w:rPr>
      </w:pPr>
    </w:p>
    <w:p w:rsidR="00E267B8" w:rsidRDefault="00E267B8" w:rsidP="004C7911">
      <w:pPr>
        <w:pStyle w:val="aff2"/>
        <w:spacing w:before="0" w:line="276" w:lineRule="auto"/>
        <w:rPr>
          <w:rFonts w:ascii="Times New Roman" w:hAnsi="Times New Roman"/>
          <w:sz w:val="28"/>
          <w:szCs w:val="28"/>
        </w:rPr>
      </w:pPr>
      <w:r>
        <w:rPr>
          <w:sz w:val="28"/>
          <w:szCs w:val="28"/>
        </w:rPr>
        <w:tab/>
      </w:r>
      <w:r w:rsidRPr="009D5B58">
        <w:rPr>
          <w:rFonts w:ascii="Times New Roman" w:hAnsi="Times New Roman"/>
          <w:sz w:val="28"/>
          <w:szCs w:val="28"/>
        </w:rPr>
        <w:t xml:space="preserve">Обравши проєвропейський шлях розвитку, визначивши одним з основних пріоритетів України євроінтеграцію, органи державної влади,  органи місцевого самоврядування повинні переглянути політику у сфері </w:t>
      </w:r>
      <w:r>
        <w:rPr>
          <w:rFonts w:ascii="Times New Roman" w:hAnsi="Times New Roman"/>
          <w:sz w:val="28"/>
          <w:szCs w:val="28"/>
        </w:rPr>
        <w:t>захисту прав людини, зокрема, права на свободу, особисту гідність та недоторканість. Основоположні права людини порушуються коли по відношенню до неї вчиняють домашнє насильство та</w:t>
      </w:r>
      <w:r w:rsidR="00221015">
        <w:rPr>
          <w:rFonts w:ascii="Times New Roman" w:hAnsi="Times New Roman"/>
          <w:sz w:val="28"/>
          <w:szCs w:val="28"/>
        </w:rPr>
        <w:t>/</w:t>
      </w:r>
      <w:r>
        <w:rPr>
          <w:rFonts w:ascii="Times New Roman" w:hAnsi="Times New Roman"/>
          <w:sz w:val="28"/>
          <w:szCs w:val="28"/>
        </w:rPr>
        <w:t xml:space="preserve">або насильство за ознакою статі, коли по відношенню до людини здійснюють </w:t>
      </w:r>
      <w:r w:rsidR="00EC5BCB">
        <w:rPr>
          <w:rFonts w:ascii="Times New Roman" w:hAnsi="Times New Roman"/>
          <w:color w:val="000000"/>
          <w:sz w:val="28"/>
          <w:szCs w:val="28"/>
          <w:shd w:val="clear" w:color="auto" w:fill="FFFFFF"/>
        </w:rPr>
        <w:t>незаконну угоду</w:t>
      </w:r>
      <w:r w:rsidR="00F42BB4">
        <w:rPr>
          <w:rFonts w:ascii="Times New Roman" w:hAnsi="Times New Roman"/>
          <w:color w:val="000000"/>
          <w:sz w:val="28"/>
          <w:szCs w:val="28"/>
          <w:shd w:val="clear" w:color="auto" w:fill="FFFFFF"/>
        </w:rPr>
        <w:t>,</w:t>
      </w:r>
      <w:r w:rsidRPr="007D2B42">
        <w:rPr>
          <w:rFonts w:ascii="Times New Roman" w:hAnsi="Times New Roman"/>
          <w:color w:val="000000"/>
          <w:sz w:val="28"/>
          <w:szCs w:val="28"/>
          <w:shd w:val="clear" w:color="auto" w:fill="FFFFFF"/>
        </w:rPr>
        <w:t xml:space="preserve"> вербу</w:t>
      </w:r>
      <w:r w:rsidR="00F42BB4">
        <w:rPr>
          <w:rFonts w:ascii="Times New Roman" w:hAnsi="Times New Roman"/>
          <w:color w:val="000000"/>
          <w:sz w:val="28"/>
          <w:szCs w:val="28"/>
          <w:shd w:val="clear" w:color="auto" w:fill="FFFFFF"/>
        </w:rPr>
        <w:t>ють</w:t>
      </w:r>
      <w:r w:rsidRPr="007D2B42">
        <w:rPr>
          <w:rFonts w:ascii="Times New Roman" w:hAnsi="Times New Roman"/>
          <w:color w:val="000000"/>
          <w:sz w:val="28"/>
          <w:szCs w:val="28"/>
          <w:shd w:val="clear" w:color="auto" w:fill="FFFFFF"/>
        </w:rPr>
        <w:t>, переміщ</w:t>
      </w:r>
      <w:r w:rsidR="00F42BB4">
        <w:rPr>
          <w:rFonts w:ascii="Times New Roman" w:hAnsi="Times New Roman"/>
          <w:color w:val="000000"/>
          <w:sz w:val="28"/>
          <w:szCs w:val="28"/>
          <w:shd w:val="clear" w:color="auto" w:fill="FFFFFF"/>
        </w:rPr>
        <w:t>ують</w:t>
      </w:r>
      <w:r w:rsidRPr="007D2B42">
        <w:rPr>
          <w:rFonts w:ascii="Times New Roman" w:hAnsi="Times New Roman"/>
          <w:color w:val="000000"/>
          <w:sz w:val="28"/>
          <w:szCs w:val="28"/>
          <w:shd w:val="clear" w:color="auto" w:fill="FFFFFF"/>
        </w:rPr>
        <w:t>, перехову</w:t>
      </w:r>
      <w:r w:rsidR="00F42BB4">
        <w:rPr>
          <w:rFonts w:ascii="Times New Roman" w:hAnsi="Times New Roman"/>
          <w:color w:val="000000"/>
          <w:sz w:val="28"/>
          <w:szCs w:val="28"/>
          <w:shd w:val="clear" w:color="auto" w:fill="FFFFFF"/>
        </w:rPr>
        <w:t>ють, передають</w:t>
      </w:r>
      <w:r w:rsidRPr="007D2B42">
        <w:rPr>
          <w:rFonts w:ascii="Times New Roman" w:hAnsi="Times New Roman"/>
          <w:color w:val="000000"/>
          <w:sz w:val="28"/>
          <w:szCs w:val="28"/>
          <w:shd w:val="clear" w:color="auto" w:fill="FFFFFF"/>
        </w:rPr>
        <w:t xml:space="preserve"> або одерж</w:t>
      </w:r>
      <w:r w:rsidR="00F42BB4">
        <w:rPr>
          <w:rFonts w:ascii="Times New Roman" w:hAnsi="Times New Roman"/>
          <w:color w:val="000000"/>
          <w:sz w:val="28"/>
          <w:szCs w:val="28"/>
          <w:shd w:val="clear" w:color="auto" w:fill="FFFFFF"/>
        </w:rPr>
        <w:t>ують людину</w:t>
      </w:r>
      <w:r w:rsidRPr="007D2B42">
        <w:rPr>
          <w:rFonts w:ascii="Times New Roman" w:hAnsi="Times New Roman"/>
          <w:color w:val="000000"/>
          <w:sz w:val="28"/>
          <w:szCs w:val="28"/>
          <w:shd w:val="clear" w:color="auto" w:fill="FFFFFF"/>
        </w:rPr>
        <w:t xml:space="preserve">, </w:t>
      </w:r>
      <w:r w:rsidR="00F42BB4">
        <w:rPr>
          <w:rFonts w:ascii="Times New Roman" w:hAnsi="Times New Roman"/>
          <w:color w:val="000000"/>
          <w:sz w:val="28"/>
          <w:szCs w:val="28"/>
          <w:shd w:val="clear" w:color="auto" w:fill="FFFFFF"/>
        </w:rPr>
        <w:t>з</w:t>
      </w:r>
      <w:r w:rsidR="0047493F">
        <w:rPr>
          <w:rFonts w:ascii="Times New Roman" w:hAnsi="Times New Roman"/>
          <w:color w:val="000000"/>
          <w:sz w:val="28"/>
          <w:szCs w:val="28"/>
          <w:shd w:val="clear" w:color="auto" w:fill="FFFFFF"/>
        </w:rPr>
        <w:t xml:space="preserve"> </w:t>
      </w:r>
      <w:r w:rsidR="00EC5BCB" w:rsidRPr="007D2B42">
        <w:rPr>
          <w:rFonts w:ascii="Times New Roman" w:hAnsi="Times New Roman"/>
          <w:color w:val="000000"/>
          <w:sz w:val="28"/>
          <w:szCs w:val="28"/>
          <w:shd w:val="clear" w:color="auto" w:fill="FFFFFF"/>
        </w:rPr>
        <w:t>метою</w:t>
      </w:r>
      <w:r w:rsidR="0047493F">
        <w:rPr>
          <w:rFonts w:ascii="Times New Roman" w:hAnsi="Times New Roman"/>
          <w:color w:val="000000"/>
          <w:sz w:val="28"/>
          <w:szCs w:val="28"/>
          <w:shd w:val="clear" w:color="auto" w:fill="FFFFFF"/>
        </w:rPr>
        <w:t xml:space="preserve"> </w:t>
      </w:r>
      <w:r w:rsidR="00EC5BCB">
        <w:rPr>
          <w:rFonts w:ascii="Times New Roman" w:hAnsi="Times New Roman"/>
          <w:color w:val="000000"/>
          <w:sz w:val="28"/>
          <w:szCs w:val="28"/>
          <w:shd w:val="clear" w:color="auto" w:fill="FFFFFF"/>
        </w:rPr>
        <w:t xml:space="preserve">її подальшої </w:t>
      </w:r>
      <w:r w:rsidRPr="007D2B42">
        <w:rPr>
          <w:rFonts w:ascii="Times New Roman" w:hAnsi="Times New Roman"/>
          <w:color w:val="000000"/>
          <w:sz w:val="28"/>
          <w:szCs w:val="28"/>
          <w:shd w:val="clear" w:color="auto" w:fill="FFFFFF"/>
        </w:rPr>
        <w:t xml:space="preserve">експлуатації, у тому числі сексуальної, з використанням обману, шахрайства, шантажу, уразливого стану людини або із застосуванням чи погрозою застосування насильства, з </w:t>
      </w:r>
      <w:r w:rsidRPr="007D2B42">
        <w:rPr>
          <w:rFonts w:ascii="Times New Roman" w:hAnsi="Times New Roman"/>
          <w:color w:val="000000"/>
          <w:sz w:val="28"/>
          <w:szCs w:val="28"/>
          <w:shd w:val="clear" w:color="auto" w:fill="FFFFFF"/>
        </w:rPr>
        <w:lastRenderedPageBreak/>
        <w:t>використанням службового становища або матеріальної чи іншої залежності від іншої особи. Всі ці дії по відношенню до людини визнаються злочином.</w:t>
      </w:r>
    </w:p>
    <w:p w:rsidR="00221015" w:rsidRPr="00256595" w:rsidRDefault="00221015" w:rsidP="004C7911">
      <w:pPr>
        <w:pStyle w:val="af6"/>
        <w:shd w:val="clear" w:color="auto" w:fill="FFFFFF" w:themeFill="background1"/>
        <w:spacing w:before="0" w:after="0" w:line="276" w:lineRule="auto"/>
        <w:ind w:firstLine="708"/>
        <w:jc w:val="both"/>
        <w:rPr>
          <w:b/>
          <w:color w:val="000000"/>
          <w:sz w:val="28"/>
          <w:szCs w:val="28"/>
        </w:rPr>
      </w:pPr>
      <w:r w:rsidRPr="00DB27ED">
        <w:rPr>
          <w:color w:val="000000"/>
          <w:sz w:val="28"/>
          <w:szCs w:val="28"/>
        </w:rPr>
        <w:t>Світовою громадськістю</w:t>
      </w:r>
      <w:r w:rsidR="00BF57DD" w:rsidRPr="00DB27ED">
        <w:rPr>
          <w:color w:val="000000"/>
          <w:sz w:val="28"/>
          <w:szCs w:val="28"/>
        </w:rPr>
        <w:t xml:space="preserve"> домашнє</w:t>
      </w:r>
      <w:r w:rsidRPr="00DB27ED">
        <w:rPr>
          <w:color w:val="000000"/>
          <w:sz w:val="28"/>
          <w:szCs w:val="28"/>
        </w:rPr>
        <w:t xml:space="preserve"> насильство</w:t>
      </w:r>
      <w:r w:rsidRPr="00221015">
        <w:rPr>
          <w:color w:val="000000"/>
          <w:sz w:val="28"/>
          <w:szCs w:val="28"/>
        </w:rPr>
        <w:t xml:space="preserve"> визнано однією з найбільш розповсюджених у світі форм порушення прав людини. Насильство породжує низку соціальних проблем. Прояви домашнього насильства призводять до руйнування базової ланки суспільства – сім’ї, породжують дитячу безпритульність та бездоглядність, </w:t>
      </w:r>
      <w:r w:rsidR="00EC5BCB">
        <w:rPr>
          <w:color w:val="000000"/>
          <w:sz w:val="28"/>
          <w:szCs w:val="28"/>
        </w:rPr>
        <w:t xml:space="preserve">що </w:t>
      </w:r>
      <w:r w:rsidRPr="00221015">
        <w:rPr>
          <w:color w:val="000000"/>
          <w:sz w:val="28"/>
          <w:szCs w:val="28"/>
        </w:rPr>
        <w:t xml:space="preserve">є однією з причин поширення соціального сирітства. </w:t>
      </w:r>
    </w:p>
    <w:p w:rsidR="00E267B8" w:rsidRDefault="00E267B8" w:rsidP="004C7911">
      <w:pPr>
        <w:pStyle w:val="aff2"/>
        <w:spacing w:before="0" w:line="276" w:lineRule="auto"/>
        <w:rPr>
          <w:rStyle w:val="apple-converted-space"/>
          <w:rFonts w:ascii="Times New Roman" w:hAnsi="Times New Roman"/>
          <w:color w:val="000000"/>
          <w:sz w:val="28"/>
          <w:szCs w:val="28"/>
          <w:shd w:val="clear" w:color="auto" w:fill="FFFFFF"/>
        </w:rPr>
      </w:pPr>
      <w:r w:rsidRPr="00221015">
        <w:rPr>
          <w:rFonts w:ascii="Times New Roman" w:hAnsi="Times New Roman"/>
          <w:color w:val="000000"/>
          <w:sz w:val="28"/>
          <w:szCs w:val="28"/>
          <w:shd w:val="clear" w:color="auto" w:fill="FFFFFF"/>
        </w:rPr>
        <w:t xml:space="preserve">Стереотипні уявлення про стосунки батьків-дітей, де покарання розглядається як природна складова виховання, призводять до того, що про факти </w:t>
      </w:r>
      <w:r w:rsidR="00744DAA">
        <w:rPr>
          <w:rFonts w:ascii="Times New Roman" w:hAnsi="Times New Roman"/>
          <w:color w:val="000000"/>
          <w:sz w:val="28"/>
          <w:szCs w:val="28"/>
          <w:shd w:val="clear" w:color="auto" w:fill="FFFFFF"/>
        </w:rPr>
        <w:t xml:space="preserve">домашнього </w:t>
      </w:r>
      <w:r w:rsidRPr="00221015">
        <w:rPr>
          <w:rFonts w:ascii="Times New Roman" w:hAnsi="Times New Roman"/>
          <w:color w:val="000000"/>
          <w:sz w:val="28"/>
          <w:szCs w:val="28"/>
          <w:shd w:val="clear" w:color="auto" w:fill="FFFFFF"/>
        </w:rPr>
        <w:t>насильства дуже рідко повідомляють правоохоронні чи інші органи.</w:t>
      </w:r>
      <w:r w:rsidRPr="00221015">
        <w:rPr>
          <w:rStyle w:val="apple-converted-space"/>
          <w:rFonts w:ascii="Times New Roman" w:hAnsi="Times New Roman"/>
          <w:color w:val="000000"/>
          <w:sz w:val="28"/>
          <w:szCs w:val="28"/>
          <w:shd w:val="clear" w:color="auto" w:fill="FFFFFF"/>
        </w:rPr>
        <w:t> </w:t>
      </w:r>
      <w:r w:rsidR="00973C69">
        <w:rPr>
          <w:rStyle w:val="apple-converted-space"/>
          <w:rFonts w:ascii="Times New Roman" w:hAnsi="Times New Roman"/>
          <w:color w:val="000000"/>
          <w:sz w:val="28"/>
          <w:szCs w:val="28"/>
          <w:shd w:val="clear" w:color="auto" w:fill="FFFFFF"/>
        </w:rPr>
        <w:t>Але попри все, кількість звернень щодо вчинення домашнього насильства щороку збільшується.</w:t>
      </w:r>
    </w:p>
    <w:p w:rsidR="00E267B8" w:rsidRDefault="00E267B8" w:rsidP="004C7911">
      <w:pPr>
        <w:pStyle w:val="aff2"/>
        <w:spacing w:before="0" w:line="276" w:lineRule="auto"/>
        <w:rPr>
          <w:rFonts w:ascii="Times New Roman" w:hAnsi="Times New Roman"/>
          <w:color w:val="000000"/>
          <w:sz w:val="28"/>
          <w:szCs w:val="28"/>
        </w:rPr>
      </w:pPr>
      <w:r w:rsidRPr="00C82A52">
        <w:rPr>
          <w:rFonts w:ascii="Times New Roman" w:hAnsi="Times New Roman"/>
          <w:sz w:val="28"/>
          <w:szCs w:val="28"/>
        </w:rPr>
        <w:t xml:space="preserve">Домашнє насильство </w:t>
      </w:r>
      <w:r w:rsidR="00BF57DD">
        <w:rPr>
          <w:rFonts w:ascii="Times New Roman" w:hAnsi="Times New Roman"/>
          <w:sz w:val="28"/>
          <w:szCs w:val="28"/>
        </w:rPr>
        <w:t>завдає шкоди здоров’ю</w:t>
      </w:r>
      <w:r w:rsidRPr="00C82A52">
        <w:rPr>
          <w:rFonts w:ascii="Times New Roman" w:hAnsi="Times New Roman"/>
          <w:sz w:val="28"/>
          <w:szCs w:val="28"/>
        </w:rPr>
        <w:t xml:space="preserve"> пос</w:t>
      </w:r>
      <w:r w:rsidR="00BF57DD">
        <w:rPr>
          <w:rFonts w:ascii="Times New Roman" w:hAnsi="Times New Roman"/>
          <w:sz w:val="28"/>
          <w:szCs w:val="28"/>
        </w:rPr>
        <w:t>траждалих, зокрема репродуктивному</w:t>
      </w:r>
      <w:r w:rsidRPr="00C82A52">
        <w:rPr>
          <w:rFonts w:ascii="Times New Roman" w:hAnsi="Times New Roman"/>
          <w:sz w:val="28"/>
          <w:szCs w:val="28"/>
        </w:rPr>
        <w:t>, що призводить до зниження рівня народжуваності та збільшення кількості народжених дітей з вадами здоров’я, може призвести до каліцтва чи, навіть, до летальних наслідків через тяжкі тілесні ушкодження, несумісні з життям, або внаслідок суїцидів постраждалих осіб. Постраждалі особи не можуть належним чином виконувати свої професійні обов’язки, внаслідок чого зростає кількість травмувань на робочих місцях та кількість «лікарняних», фінансування яких</w:t>
      </w:r>
      <w:r w:rsidR="004C7911">
        <w:rPr>
          <w:rFonts w:ascii="Times New Roman" w:hAnsi="Times New Roman"/>
          <w:sz w:val="28"/>
          <w:szCs w:val="28"/>
        </w:rPr>
        <w:t xml:space="preserve"> покривається з бюджету</w:t>
      </w:r>
      <w:r w:rsidRPr="00C82A52">
        <w:rPr>
          <w:rFonts w:ascii="Times New Roman" w:hAnsi="Times New Roman"/>
          <w:sz w:val="28"/>
          <w:szCs w:val="28"/>
        </w:rPr>
        <w:t xml:space="preserve"> тощо. Постраждалі не можуть належним чином виконувати свої батьківські обов’язки, внаслідок чого зростає рівень бездоглядності дітей та відповідно підвищується рівень соціального сирітства, при якому держава бере на себе виховання та утримання дітей при живих батьках. Зростає кількість розлучень у сім’ях, де вчиняється домашнє насильство, та кількість правопорушень, оскільки насильство призводить не лише до дитячої бездоглядності, але й до безпритульності постраждал</w:t>
      </w:r>
      <w:r w:rsidR="00732594">
        <w:rPr>
          <w:rFonts w:ascii="Times New Roman" w:hAnsi="Times New Roman"/>
          <w:sz w:val="28"/>
          <w:szCs w:val="28"/>
        </w:rPr>
        <w:t xml:space="preserve">их, а в окремих випадках – </w:t>
      </w:r>
      <w:r w:rsidRPr="00C82A52">
        <w:rPr>
          <w:rFonts w:ascii="Times New Roman" w:hAnsi="Times New Roman"/>
          <w:sz w:val="28"/>
          <w:szCs w:val="28"/>
        </w:rPr>
        <w:t xml:space="preserve">до вбивства жертвами своїх кривдників. </w:t>
      </w:r>
      <w:r w:rsidR="00BF57DD" w:rsidRPr="00BF57DD">
        <w:rPr>
          <w:rFonts w:ascii="Times New Roman" w:hAnsi="Times New Roman"/>
          <w:color w:val="000000"/>
          <w:sz w:val="28"/>
          <w:szCs w:val="28"/>
        </w:rPr>
        <w:t xml:space="preserve">Тому домашнє насильство  варто розглядати не як приватну проблему, а як проблему суспільну та комплексну, що має вирішуватись державними органами </w:t>
      </w:r>
      <w:proofErr w:type="spellStart"/>
      <w:r w:rsidR="00E33F5B">
        <w:rPr>
          <w:rFonts w:ascii="Times New Roman" w:hAnsi="Times New Roman"/>
          <w:color w:val="000000"/>
          <w:sz w:val="28"/>
          <w:szCs w:val="28"/>
          <w:lang w:val="ru-RU"/>
        </w:rPr>
        <w:t>сп</w:t>
      </w:r>
      <w:r w:rsidR="00E33F5B">
        <w:rPr>
          <w:rFonts w:ascii="Times New Roman" w:hAnsi="Times New Roman"/>
          <w:color w:val="000000"/>
          <w:sz w:val="28"/>
          <w:szCs w:val="28"/>
        </w:rPr>
        <w:t>ільно</w:t>
      </w:r>
      <w:proofErr w:type="spellEnd"/>
      <w:r w:rsidR="00BF57DD" w:rsidRPr="00BF57DD">
        <w:rPr>
          <w:rFonts w:ascii="Times New Roman" w:hAnsi="Times New Roman"/>
          <w:color w:val="000000"/>
          <w:sz w:val="28"/>
          <w:szCs w:val="28"/>
        </w:rPr>
        <w:t xml:space="preserve"> з громадськістю.</w:t>
      </w:r>
    </w:p>
    <w:p w:rsidR="00CB2BE3" w:rsidRDefault="00A42D4B" w:rsidP="004C7911">
      <w:pPr>
        <w:pStyle w:val="aff2"/>
        <w:spacing w:before="0" w:line="276" w:lineRule="auto"/>
        <w:rPr>
          <w:rFonts w:ascii="Times New Roman" w:hAnsi="Times New Roman"/>
          <w:sz w:val="28"/>
          <w:szCs w:val="28"/>
        </w:rPr>
      </w:pPr>
      <w:r>
        <w:rPr>
          <w:rFonts w:ascii="Times New Roman" w:hAnsi="Times New Roman"/>
          <w:color w:val="000000"/>
          <w:sz w:val="28"/>
          <w:szCs w:val="28"/>
        </w:rPr>
        <w:t xml:space="preserve">Дослідження </w:t>
      </w:r>
      <w:r w:rsidRPr="00A42D4B">
        <w:rPr>
          <w:rFonts w:ascii="Times New Roman" w:hAnsi="Times New Roman"/>
          <w:color w:val="000000"/>
          <w:sz w:val="28"/>
          <w:szCs w:val="28"/>
        </w:rPr>
        <w:t>«Благополуччя і безпека жінок», 2019</w:t>
      </w:r>
      <w:r w:rsidRPr="00A42D4B">
        <w:rPr>
          <w:rFonts w:ascii="Times New Roman" w:hAnsi="Times New Roman"/>
          <w:sz w:val="28"/>
          <w:szCs w:val="28"/>
          <w:shd w:val="clear" w:color="auto" w:fill="FFFFFF"/>
        </w:rPr>
        <w:t> (частина широкого</w:t>
      </w:r>
      <w:r w:rsidR="00680A3A">
        <w:rPr>
          <w:rFonts w:ascii="Times New Roman" w:hAnsi="Times New Roman"/>
          <w:sz w:val="28"/>
          <w:szCs w:val="28"/>
          <w:shd w:val="clear" w:color="auto" w:fill="FFFFFF"/>
        </w:rPr>
        <w:t xml:space="preserve"> </w:t>
      </w:r>
      <w:r w:rsidRPr="00A42D4B">
        <w:rPr>
          <w:rStyle w:val="aff6"/>
          <w:rFonts w:ascii="Times New Roman" w:hAnsi="Times New Roman"/>
          <w:bCs/>
          <w:i w:val="0"/>
          <w:iCs w:val="0"/>
          <w:sz w:val="28"/>
          <w:szCs w:val="28"/>
          <w:shd w:val="clear" w:color="auto" w:fill="FFFFFF"/>
        </w:rPr>
        <w:t>дослідження</w:t>
      </w:r>
      <w:r w:rsidRPr="00A42D4B">
        <w:rPr>
          <w:rFonts w:ascii="Times New Roman" w:hAnsi="Times New Roman"/>
          <w:sz w:val="28"/>
          <w:szCs w:val="28"/>
          <w:shd w:val="clear" w:color="auto" w:fill="FFFFFF"/>
        </w:rPr>
        <w:t xml:space="preserve"> ОБСЄ щодо питань насильства </w:t>
      </w:r>
      <w:proofErr w:type="spellStart"/>
      <w:r w:rsidRPr="00A42D4B">
        <w:rPr>
          <w:rFonts w:ascii="Times New Roman" w:hAnsi="Times New Roman"/>
          <w:sz w:val="28"/>
          <w:szCs w:val="28"/>
          <w:shd w:val="clear" w:color="auto" w:fill="FFFFFF"/>
        </w:rPr>
        <w:t>над </w:t>
      </w:r>
      <w:r w:rsidRPr="00A42D4B">
        <w:rPr>
          <w:rStyle w:val="aff6"/>
          <w:rFonts w:ascii="Times New Roman" w:hAnsi="Times New Roman"/>
          <w:bCs/>
          <w:i w:val="0"/>
          <w:iCs w:val="0"/>
          <w:sz w:val="28"/>
          <w:szCs w:val="28"/>
          <w:shd w:val="clear" w:color="auto" w:fill="FFFFFF"/>
        </w:rPr>
        <w:t>жінка</w:t>
      </w:r>
      <w:proofErr w:type="spellEnd"/>
      <w:r w:rsidRPr="00A42D4B">
        <w:rPr>
          <w:rStyle w:val="aff6"/>
          <w:rFonts w:ascii="Times New Roman" w:hAnsi="Times New Roman"/>
          <w:bCs/>
          <w:i w:val="0"/>
          <w:iCs w:val="0"/>
          <w:sz w:val="28"/>
          <w:szCs w:val="28"/>
          <w:shd w:val="clear" w:color="auto" w:fill="FFFFFF"/>
        </w:rPr>
        <w:t>ми</w:t>
      </w:r>
      <w:r w:rsidRPr="00A42D4B">
        <w:rPr>
          <w:rFonts w:ascii="Times New Roman" w:hAnsi="Times New Roman"/>
          <w:sz w:val="28"/>
          <w:szCs w:val="28"/>
          <w:shd w:val="clear" w:color="auto" w:fill="FFFFFF"/>
        </w:rPr>
        <w:t> у Південно-Східній та Східній Європі</w:t>
      </w:r>
      <w:r w:rsidRPr="00A42D4B">
        <w:rPr>
          <w:rFonts w:ascii="Times New Roman" w:hAnsi="Times New Roman"/>
          <w:sz w:val="28"/>
          <w:szCs w:val="28"/>
        </w:rPr>
        <w:t>)</w:t>
      </w:r>
      <w:r w:rsidR="00680A3A">
        <w:rPr>
          <w:rFonts w:ascii="Times New Roman" w:hAnsi="Times New Roman"/>
          <w:sz w:val="28"/>
          <w:szCs w:val="28"/>
        </w:rPr>
        <w:t xml:space="preserve"> свідчить про те, що 47</w:t>
      </w:r>
      <w:r>
        <w:rPr>
          <w:rFonts w:ascii="Times New Roman" w:hAnsi="Times New Roman"/>
          <w:sz w:val="28"/>
          <w:szCs w:val="28"/>
        </w:rPr>
        <w:t xml:space="preserve">% жінок вважають себе мало поінформованими або такими, що взагалі не знають як діяти у ситуації домашнього насильства, 24% жінок звинувачують у скоєнні насильства постраждалих – вважаючи, наприклад, що насильство над жінками часто спровоковане жертвами, 19% жінок вважають, що статевий акт із жінкою без її </w:t>
      </w:r>
      <w:r>
        <w:rPr>
          <w:rFonts w:ascii="Times New Roman" w:hAnsi="Times New Roman"/>
          <w:sz w:val="28"/>
          <w:szCs w:val="28"/>
        </w:rPr>
        <w:lastRenderedPageBreak/>
        <w:t>згоди виправданий, якщо це відбувається у подружжі або між партнерами, які спільно проживають.</w:t>
      </w:r>
    </w:p>
    <w:p w:rsidR="00A42D4B" w:rsidRDefault="00A42D4B" w:rsidP="004C7911">
      <w:pPr>
        <w:pStyle w:val="aff2"/>
        <w:spacing w:before="0" w:line="276" w:lineRule="auto"/>
        <w:rPr>
          <w:rFonts w:ascii="Times New Roman" w:hAnsi="Times New Roman"/>
          <w:color w:val="000000"/>
          <w:sz w:val="28"/>
          <w:szCs w:val="28"/>
        </w:rPr>
      </w:pPr>
      <w:r>
        <w:rPr>
          <w:rFonts w:ascii="Times New Roman" w:hAnsi="Times New Roman"/>
          <w:sz w:val="28"/>
          <w:szCs w:val="28"/>
        </w:rPr>
        <w:t xml:space="preserve">Вищезазначені дані свідчать про те, що робота з інформування населення щодо такого явища як домашнє насильство є не лише виправданою, але й потребує </w:t>
      </w:r>
      <w:r w:rsidR="00657B53">
        <w:rPr>
          <w:rFonts w:ascii="Times New Roman" w:hAnsi="Times New Roman"/>
          <w:sz w:val="28"/>
          <w:szCs w:val="28"/>
        </w:rPr>
        <w:t xml:space="preserve">збільшення кількості інформаційних кампаній та інших заходів, які спрямовані на </w:t>
      </w:r>
      <w:r w:rsidR="00657B53" w:rsidRPr="00657B53">
        <w:rPr>
          <w:rFonts w:ascii="Times New Roman" w:hAnsi="Times New Roman"/>
          <w:sz w:val="28"/>
          <w:szCs w:val="28"/>
        </w:rPr>
        <w:t>формува</w:t>
      </w:r>
      <w:r w:rsidR="00657B53">
        <w:rPr>
          <w:rFonts w:ascii="Times New Roman" w:hAnsi="Times New Roman"/>
          <w:sz w:val="28"/>
          <w:szCs w:val="28"/>
        </w:rPr>
        <w:t xml:space="preserve">ння </w:t>
      </w:r>
      <w:r w:rsidR="00657B53" w:rsidRPr="00657B53">
        <w:rPr>
          <w:rFonts w:ascii="Times New Roman" w:hAnsi="Times New Roman"/>
          <w:sz w:val="28"/>
          <w:szCs w:val="28"/>
        </w:rPr>
        <w:t>в українському суспільстві нульов</w:t>
      </w:r>
      <w:r w:rsidR="00657B53">
        <w:rPr>
          <w:rFonts w:ascii="Times New Roman" w:hAnsi="Times New Roman"/>
          <w:sz w:val="28"/>
          <w:szCs w:val="28"/>
        </w:rPr>
        <w:t>ої толерантності до насильства та</w:t>
      </w:r>
      <w:r w:rsidR="00657B53" w:rsidRPr="00657B53">
        <w:rPr>
          <w:rFonts w:ascii="Times New Roman" w:hAnsi="Times New Roman"/>
          <w:sz w:val="28"/>
          <w:szCs w:val="28"/>
        </w:rPr>
        <w:t xml:space="preserve"> посил</w:t>
      </w:r>
      <w:r w:rsidR="00657B53">
        <w:rPr>
          <w:rFonts w:ascii="Times New Roman" w:hAnsi="Times New Roman"/>
          <w:sz w:val="28"/>
          <w:szCs w:val="28"/>
        </w:rPr>
        <w:t xml:space="preserve">ення </w:t>
      </w:r>
      <w:r w:rsidR="00657B53" w:rsidRPr="00657B53">
        <w:rPr>
          <w:rFonts w:ascii="Times New Roman" w:hAnsi="Times New Roman"/>
          <w:sz w:val="28"/>
          <w:szCs w:val="28"/>
        </w:rPr>
        <w:t>готовн</w:t>
      </w:r>
      <w:r w:rsidR="00657B53">
        <w:rPr>
          <w:rFonts w:ascii="Times New Roman" w:hAnsi="Times New Roman"/>
          <w:sz w:val="28"/>
          <w:szCs w:val="28"/>
        </w:rPr>
        <w:t>ості</w:t>
      </w:r>
      <w:r w:rsidR="00657B53" w:rsidRPr="00657B53">
        <w:rPr>
          <w:rFonts w:ascii="Times New Roman" w:hAnsi="Times New Roman"/>
          <w:sz w:val="28"/>
          <w:szCs w:val="28"/>
        </w:rPr>
        <w:t xml:space="preserve"> протидіяти </w:t>
      </w:r>
      <w:r w:rsidR="00657B53">
        <w:rPr>
          <w:rFonts w:ascii="Times New Roman" w:hAnsi="Times New Roman"/>
          <w:sz w:val="28"/>
          <w:szCs w:val="28"/>
        </w:rPr>
        <w:t xml:space="preserve">всім проявам домашнього насильства та/ або насильства за ознакою статі. </w:t>
      </w:r>
    </w:p>
    <w:p w:rsidR="009A5B15" w:rsidRDefault="00F44326" w:rsidP="00F44326">
      <w:pPr>
        <w:pStyle w:val="aff2"/>
        <w:spacing w:before="0" w:line="276" w:lineRule="auto"/>
        <w:rPr>
          <w:rFonts w:ascii="Times New Roman" w:hAnsi="Times New Roman"/>
          <w:color w:val="000000"/>
          <w:sz w:val="28"/>
          <w:szCs w:val="28"/>
        </w:rPr>
      </w:pPr>
      <w:r>
        <w:rPr>
          <w:rFonts w:ascii="Times New Roman" w:hAnsi="Times New Roman"/>
          <w:color w:val="000000"/>
          <w:sz w:val="28"/>
          <w:szCs w:val="28"/>
        </w:rPr>
        <w:t xml:space="preserve">Задля покращення ситуації в </w:t>
      </w:r>
      <w:r w:rsidR="00680A3A">
        <w:rPr>
          <w:rFonts w:ascii="Times New Roman" w:hAnsi="Times New Roman"/>
          <w:color w:val="000000"/>
          <w:sz w:val="28"/>
          <w:szCs w:val="28"/>
        </w:rPr>
        <w:t>громаді</w:t>
      </w:r>
      <w:r>
        <w:rPr>
          <w:rFonts w:ascii="Times New Roman" w:hAnsi="Times New Roman"/>
          <w:color w:val="000000"/>
          <w:sz w:val="28"/>
          <w:szCs w:val="28"/>
        </w:rPr>
        <w:t xml:space="preserve"> </w:t>
      </w:r>
      <w:r w:rsidR="004F6591">
        <w:rPr>
          <w:rFonts w:ascii="Times New Roman" w:hAnsi="Times New Roman"/>
          <w:color w:val="000000"/>
          <w:sz w:val="28"/>
          <w:szCs w:val="28"/>
        </w:rPr>
        <w:t>у сфері протидії</w:t>
      </w:r>
      <w:r>
        <w:rPr>
          <w:rFonts w:ascii="Times New Roman" w:hAnsi="Times New Roman"/>
          <w:color w:val="000000"/>
          <w:sz w:val="28"/>
          <w:szCs w:val="28"/>
        </w:rPr>
        <w:t xml:space="preserve"> домашн</w:t>
      </w:r>
      <w:r w:rsidR="004F6591">
        <w:rPr>
          <w:rFonts w:ascii="Times New Roman" w:hAnsi="Times New Roman"/>
          <w:color w:val="000000"/>
          <w:sz w:val="28"/>
          <w:szCs w:val="28"/>
        </w:rPr>
        <w:t xml:space="preserve">ьому </w:t>
      </w:r>
      <w:r>
        <w:rPr>
          <w:rFonts w:ascii="Times New Roman" w:hAnsi="Times New Roman"/>
          <w:color w:val="000000"/>
          <w:sz w:val="28"/>
          <w:szCs w:val="28"/>
        </w:rPr>
        <w:t>насильств</w:t>
      </w:r>
      <w:r w:rsidR="004F6591">
        <w:rPr>
          <w:rFonts w:ascii="Times New Roman" w:hAnsi="Times New Roman"/>
          <w:color w:val="000000"/>
          <w:sz w:val="28"/>
          <w:szCs w:val="28"/>
        </w:rPr>
        <w:t>у</w:t>
      </w:r>
      <w:r>
        <w:rPr>
          <w:rFonts w:ascii="Times New Roman" w:hAnsi="Times New Roman"/>
          <w:color w:val="000000"/>
          <w:sz w:val="28"/>
          <w:szCs w:val="28"/>
        </w:rPr>
        <w:t xml:space="preserve"> </w:t>
      </w:r>
      <w:r w:rsidR="00A764D2">
        <w:rPr>
          <w:rFonts w:ascii="Times New Roman" w:hAnsi="Times New Roman"/>
          <w:color w:val="000000"/>
          <w:sz w:val="28"/>
          <w:szCs w:val="28"/>
        </w:rPr>
        <w:t xml:space="preserve"> </w:t>
      </w:r>
      <w:r w:rsidR="009A5B15">
        <w:rPr>
          <w:rFonts w:ascii="Times New Roman" w:hAnsi="Times New Roman"/>
          <w:color w:val="000000"/>
          <w:sz w:val="28"/>
          <w:szCs w:val="28"/>
        </w:rPr>
        <w:t>забезпеч</w:t>
      </w:r>
      <w:r w:rsidR="00A764D2">
        <w:rPr>
          <w:rFonts w:ascii="Times New Roman" w:hAnsi="Times New Roman"/>
          <w:color w:val="000000"/>
          <w:sz w:val="28"/>
          <w:szCs w:val="28"/>
        </w:rPr>
        <w:t xml:space="preserve">ено </w:t>
      </w:r>
      <w:r w:rsidR="009A5B15">
        <w:rPr>
          <w:rFonts w:ascii="Times New Roman" w:hAnsi="Times New Roman"/>
          <w:color w:val="000000"/>
          <w:sz w:val="28"/>
          <w:szCs w:val="28"/>
        </w:rPr>
        <w:t>утворення та функціонування спеціалізованих служб підтримки осіб, які постраждали від домашнього насильства (</w:t>
      </w:r>
      <w:r w:rsidR="00A764D2">
        <w:rPr>
          <w:rFonts w:ascii="Times New Roman" w:hAnsi="Times New Roman"/>
          <w:color w:val="000000"/>
          <w:sz w:val="28"/>
          <w:szCs w:val="28"/>
        </w:rPr>
        <w:t xml:space="preserve">соціальний ХАБ </w:t>
      </w:r>
      <w:r w:rsidR="00732594">
        <w:rPr>
          <w:rFonts w:ascii="Times New Roman" w:hAnsi="Times New Roman"/>
          <w:color w:val="000000"/>
          <w:sz w:val="28"/>
          <w:szCs w:val="28"/>
        </w:rPr>
        <w:t>, мобільн</w:t>
      </w:r>
      <w:r w:rsidR="00A764D2">
        <w:rPr>
          <w:rFonts w:ascii="Times New Roman" w:hAnsi="Times New Roman"/>
          <w:color w:val="000000"/>
          <w:sz w:val="28"/>
          <w:szCs w:val="28"/>
        </w:rPr>
        <w:t>у</w:t>
      </w:r>
      <w:r w:rsidR="00732594">
        <w:rPr>
          <w:rFonts w:ascii="Times New Roman" w:hAnsi="Times New Roman"/>
          <w:color w:val="000000"/>
          <w:sz w:val="28"/>
          <w:szCs w:val="28"/>
        </w:rPr>
        <w:t xml:space="preserve"> бригад</w:t>
      </w:r>
      <w:r w:rsidR="00A764D2">
        <w:rPr>
          <w:rFonts w:ascii="Times New Roman" w:hAnsi="Times New Roman"/>
          <w:color w:val="000000"/>
          <w:sz w:val="28"/>
          <w:szCs w:val="28"/>
        </w:rPr>
        <w:t>у</w:t>
      </w:r>
      <w:r w:rsidR="00732594">
        <w:rPr>
          <w:rFonts w:ascii="Times New Roman" w:hAnsi="Times New Roman"/>
          <w:color w:val="000000"/>
          <w:sz w:val="28"/>
          <w:szCs w:val="28"/>
        </w:rPr>
        <w:t xml:space="preserve"> </w:t>
      </w:r>
      <w:r w:rsidR="009A5B15">
        <w:rPr>
          <w:rFonts w:ascii="Times New Roman" w:hAnsi="Times New Roman"/>
          <w:color w:val="000000"/>
          <w:sz w:val="28"/>
          <w:szCs w:val="28"/>
        </w:rPr>
        <w:t>соціально-психологічної допомоги</w:t>
      </w:r>
      <w:r w:rsidR="00A764D2">
        <w:rPr>
          <w:rFonts w:ascii="Times New Roman" w:hAnsi="Times New Roman"/>
          <w:color w:val="000000"/>
          <w:sz w:val="28"/>
          <w:szCs w:val="28"/>
        </w:rPr>
        <w:t>). Створення</w:t>
      </w:r>
      <w:r w:rsidR="009A5B15">
        <w:rPr>
          <w:rFonts w:ascii="Times New Roman" w:hAnsi="Times New Roman"/>
          <w:color w:val="000000"/>
          <w:sz w:val="28"/>
          <w:szCs w:val="28"/>
        </w:rPr>
        <w:t xml:space="preserve"> денних центрів соціально-психологічної допомоги, </w:t>
      </w:r>
      <w:r w:rsidR="009A5B15" w:rsidRPr="009A5B15">
        <w:rPr>
          <w:rFonts w:ascii="Times New Roman" w:hAnsi="Times New Roman"/>
          <w:bCs/>
          <w:sz w:val="28"/>
          <w:szCs w:val="28"/>
        </w:rPr>
        <w:t>спеціалізованих служб первинного соціально-психологічного консультування</w:t>
      </w:r>
      <w:r w:rsidR="00A764D2">
        <w:rPr>
          <w:rFonts w:ascii="Times New Roman" w:hAnsi="Times New Roman"/>
          <w:color w:val="000000"/>
          <w:sz w:val="28"/>
          <w:szCs w:val="28"/>
        </w:rPr>
        <w:t xml:space="preserve"> </w:t>
      </w:r>
      <w:r w:rsidR="00835DED">
        <w:rPr>
          <w:rFonts w:ascii="Times New Roman" w:hAnsi="Times New Roman"/>
          <w:color w:val="000000"/>
          <w:sz w:val="28"/>
          <w:szCs w:val="28"/>
        </w:rPr>
        <w:t>потребує значних коштів</w:t>
      </w:r>
      <w:r w:rsidR="009A5B15">
        <w:rPr>
          <w:rFonts w:ascii="Times New Roman" w:hAnsi="Times New Roman"/>
          <w:color w:val="000000"/>
          <w:sz w:val="28"/>
          <w:szCs w:val="28"/>
        </w:rPr>
        <w:t>.</w:t>
      </w:r>
    </w:p>
    <w:p w:rsidR="00F44326" w:rsidRPr="00835DED" w:rsidRDefault="009A5B15" w:rsidP="00835DED">
      <w:pPr>
        <w:pStyle w:val="aff2"/>
        <w:spacing w:before="0" w:line="276" w:lineRule="auto"/>
        <w:rPr>
          <w:rFonts w:ascii="Times New Roman" w:hAnsi="Times New Roman"/>
          <w:color w:val="000000"/>
          <w:sz w:val="28"/>
          <w:szCs w:val="28"/>
        </w:rPr>
      </w:pPr>
      <w:r>
        <w:rPr>
          <w:rFonts w:ascii="Times New Roman" w:hAnsi="Times New Roman"/>
          <w:color w:val="000000"/>
          <w:sz w:val="28"/>
          <w:szCs w:val="28"/>
        </w:rPr>
        <w:t>Враховуючи те, що законодавство з питань запобігання та протидії домашньому насильству значно змінилося, з</w:t>
      </w:r>
      <w:r w:rsidRPr="009A5B15">
        <w:rPr>
          <w:rFonts w:ascii="Times New Roman" w:hAnsi="Times New Roman"/>
          <w:color w:val="000000"/>
          <w:sz w:val="28"/>
          <w:szCs w:val="28"/>
        </w:rPr>
        <w:t>’явилися нов</w:t>
      </w:r>
      <w:r>
        <w:rPr>
          <w:rFonts w:ascii="Times New Roman" w:hAnsi="Times New Roman"/>
          <w:color w:val="000000"/>
          <w:sz w:val="28"/>
          <w:szCs w:val="28"/>
        </w:rPr>
        <w:t>і спеціалізовані служби підтримки постраждалих осіб</w:t>
      </w:r>
      <w:r w:rsidR="00835DED">
        <w:rPr>
          <w:rFonts w:ascii="Times New Roman" w:hAnsi="Times New Roman"/>
          <w:color w:val="000000"/>
          <w:sz w:val="28"/>
          <w:szCs w:val="28"/>
        </w:rPr>
        <w:t xml:space="preserve">, </w:t>
      </w:r>
      <w:r>
        <w:rPr>
          <w:rFonts w:ascii="Times New Roman" w:hAnsi="Times New Roman"/>
          <w:color w:val="000000"/>
          <w:sz w:val="28"/>
          <w:szCs w:val="28"/>
        </w:rPr>
        <w:t xml:space="preserve"> виникає потреба у навчанні фахівців, які</w:t>
      </w:r>
      <w:r w:rsidR="00835DED">
        <w:rPr>
          <w:rFonts w:ascii="Times New Roman" w:hAnsi="Times New Roman"/>
          <w:color w:val="000000"/>
          <w:sz w:val="28"/>
          <w:szCs w:val="28"/>
        </w:rPr>
        <w:t xml:space="preserve"> забезпечуватимуть надання якісних послуг у вищезазначених спеціалізованих службах для осіб, які постраждали</w:t>
      </w:r>
      <w:r w:rsidR="009F6EE6">
        <w:rPr>
          <w:rFonts w:ascii="Times New Roman" w:hAnsi="Times New Roman"/>
          <w:color w:val="000000"/>
          <w:sz w:val="28"/>
          <w:szCs w:val="28"/>
        </w:rPr>
        <w:t xml:space="preserve"> від домашнього насильства та/</w:t>
      </w:r>
      <w:r w:rsidR="00835DED">
        <w:rPr>
          <w:rFonts w:ascii="Times New Roman" w:hAnsi="Times New Roman"/>
          <w:color w:val="000000"/>
          <w:sz w:val="28"/>
          <w:szCs w:val="28"/>
        </w:rPr>
        <w:t>або насильства за ознакою статі.</w:t>
      </w:r>
    </w:p>
    <w:p w:rsidR="00F44326" w:rsidRDefault="00CB2BE3" w:rsidP="00F44326">
      <w:pPr>
        <w:shd w:val="clear" w:color="auto" w:fill="FFFFFF"/>
        <w:spacing w:line="276" w:lineRule="auto"/>
        <w:ind w:right="99" w:firstLine="540"/>
        <w:jc w:val="both"/>
        <w:rPr>
          <w:color w:val="000000"/>
          <w:sz w:val="28"/>
          <w:szCs w:val="28"/>
        </w:rPr>
      </w:pPr>
      <w:r>
        <w:rPr>
          <w:color w:val="000000"/>
          <w:sz w:val="28"/>
          <w:szCs w:val="28"/>
        </w:rPr>
        <w:t>Необхідно</w:t>
      </w:r>
      <w:r w:rsidR="00F44326">
        <w:rPr>
          <w:color w:val="000000"/>
          <w:sz w:val="28"/>
          <w:szCs w:val="28"/>
        </w:rPr>
        <w:t xml:space="preserve"> виділення коштів на </w:t>
      </w:r>
      <w:r w:rsidR="00835DED">
        <w:rPr>
          <w:color w:val="000000"/>
          <w:sz w:val="28"/>
          <w:szCs w:val="28"/>
        </w:rPr>
        <w:t>навчання фахових</w:t>
      </w:r>
      <w:r w:rsidR="00F44326">
        <w:rPr>
          <w:color w:val="000000"/>
          <w:sz w:val="28"/>
          <w:szCs w:val="28"/>
        </w:rPr>
        <w:t xml:space="preserve"> психолог</w:t>
      </w:r>
      <w:r w:rsidR="00835DED">
        <w:rPr>
          <w:color w:val="000000"/>
          <w:sz w:val="28"/>
          <w:szCs w:val="28"/>
        </w:rPr>
        <w:t>ів</w:t>
      </w:r>
      <w:r w:rsidR="008F6DFB">
        <w:rPr>
          <w:color w:val="000000"/>
          <w:sz w:val="28"/>
          <w:szCs w:val="28"/>
        </w:rPr>
        <w:t xml:space="preserve"> </w:t>
      </w:r>
      <w:r w:rsidR="009B0BB4">
        <w:rPr>
          <w:color w:val="000000"/>
          <w:sz w:val="28"/>
          <w:szCs w:val="28"/>
        </w:rPr>
        <w:t xml:space="preserve">для реалізації програм для кривдників, </w:t>
      </w:r>
      <w:r w:rsidR="00835DED">
        <w:rPr>
          <w:color w:val="000000"/>
          <w:sz w:val="28"/>
          <w:szCs w:val="28"/>
        </w:rPr>
        <w:t xml:space="preserve">яке відповідно до Типової програми для кривдників, затвердженої </w:t>
      </w:r>
      <w:r w:rsidR="00835DED" w:rsidRPr="00835DED">
        <w:rPr>
          <w:rStyle w:val="rvts9"/>
          <w:bCs/>
          <w:color w:val="000000"/>
          <w:sz w:val="28"/>
          <w:szCs w:val="28"/>
          <w:shd w:val="clear" w:color="auto" w:fill="FFFFFF"/>
        </w:rPr>
        <w:t>наказом Міністерства</w:t>
      </w:r>
      <w:r w:rsidR="008F6DFB">
        <w:rPr>
          <w:rStyle w:val="rvts9"/>
          <w:bCs/>
          <w:color w:val="000000"/>
          <w:sz w:val="28"/>
          <w:szCs w:val="28"/>
          <w:shd w:val="clear" w:color="auto" w:fill="FFFFFF"/>
        </w:rPr>
        <w:t> </w:t>
      </w:r>
      <w:r w:rsidR="00835DED" w:rsidRPr="00835DED">
        <w:rPr>
          <w:rStyle w:val="rvts9"/>
          <w:bCs/>
          <w:color w:val="000000"/>
          <w:sz w:val="28"/>
          <w:szCs w:val="28"/>
          <w:shd w:val="clear" w:color="auto" w:fill="FFFFFF"/>
        </w:rPr>
        <w:t>соціальної політики</w:t>
      </w:r>
      <w:r w:rsidR="00680A3A">
        <w:rPr>
          <w:rStyle w:val="rvts9"/>
          <w:bCs/>
          <w:color w:val="000000"/>
          <w:sz w:val="28"/>
          <w:szCs w:val="28"/>
          <w:shd w:val="clear" w:color="auto" w:fill="FFFFFF"/>
        </w:rPr>
        <w:t xml:space="preserve"> </w:t>
      </w:r>
      <w:r w:rsidR="00835DED" w:rsidRPr="00835DED">
        <w:rPr>
          <w:rStyle w:val="rvts9"/>
          <w:bCs/>
          <w:color w:val="000000"/>
          <w:sz w:val="28"/>
          <w:szCs w:val="28"/>
          <w:shd w:val="clear" w:color="auto" w:fill="FFFFFF"/>
        </w:rPr>
        <w:t>України</w:t>
      </w:r>
      <w:r w:rsidR="00680A3A">
        <w:rPr>
          <w:rStyle w:val="rvts9"/>
          <w:bCs/>
          <w:color w:val="000000"/>
          <w:sz w:val="28"/>
          <w:szCs w:val="28"/>
          <w:shd w:val="clear" w:color="auto" w:fill="FFFFFF"/>
        </w:rPr>
        <w:t xml:space="preserve"> </w:t>
      </w:r>
      <w:r w:rsidR="00835DED" w:rsidRPr="00835DED">
        <w:rPr>
          <w:rStyle w:val="rvts9"/>
          <w:bCs/>
          <w:color w:val="000000"/>
          <w:sz w:val="28"/>
          <w:szCs w:val="28"/>
          <w:shd w:val="clear" w:color="auto" w:fill="FFFFFF"/>
        </w:rPr>
        <w:t>від 01 жовтня 2018 року № 1434</w:t>
      </w:r>
      <w:r w:rsidR="00680A3A">
        <w:rPr>
          <w:rStyle w:val="rvts9"/>
          <w:bCs/>
          <w:color w:val="000000"/>
          <w:sz w:val="28"/>
          <w:szCs w:val="28"/>
          <w:shd w:val="clear" w:color="auto" w:fill="FFFFFF"/>
        </w:rPr>
        <w:t xml:space="preserve"> </w:t>
      </w:r>
      <w:r w:rsidR="00835DED">
        <w:rPr>
          <w:color w:val="000000"/>
          <w:sz w:val="28"/>
          <w:szCs w:val="28"/>
        </w:rPr>
        <w:t>покладається на обласні державні адміністрації</w:t>
      </w:r>
      <w:r w:rsidR="00772438">
        <w:rPr>
          <w:color w:val="000000"/>
          <w:sz w:val="28"/>
          <w:szCs w:val="28"/>
        </w:rPr>
        <w:t xml:space="preserve"> та органи місцевого самоврядування</w:t>
      </w:r>
      <w:r w:rsidR="00835DED">
        <w:rPr>
          <w:color w:val="000000"/>
          <w:sz w:val="28"/>
          <w:szCs w:val="28"/>
        </w:rPr>
        <w:t>.</w:t>
      </w:r>
    </w:p>
    <w:p w:rsidR="00F44326" w:rsidRPr="00BF57DD" w:rsidRDefault="00F44326" w:rsidP="009B0BB4">
      <w:pPr>
        <w:shd w:val="clear" w:color="auto" w:fill="FFFFFF"/>
        <w:spacing w:line="276" w:lineRule="auto"/>
        <w:ind w:right="99" w:firstLine="540"/>
        <w:jc w:val="both"/>
        <w:rPr>
          <w:sz w:val="28"/>
          <w:szCs w:val="28"/>
        </w:rPr>
      </w:pPr>
      <w:r>
        <w:rPr>
          <w:color w:val="000000"/>
          <w:sz w:val="28"/>
          <w:szCs w:val="28"/>
        </w:rPr>
        <w:t xml:space="preserve">Ефективність проведення інформаційно-просвітницьких заходів з питань протидії торгівлі людьми потребує забезпечення адресності, індивідуалізації. </w:t>
      </w:r>
    </w:p>
    <w:p w:rsidR="00BF57DD" w:rsidRDefault="00E267B8" w:rsidP="004C7911">
      <w:pPr>
        <w:pStyle w:val="aff2"/>
        <w:spacing w:before="0" w:line="276" w:lineRule="auto"/>
        <w:rPr>
          <w:rFonts w:ascii="Times New Roman" w:hAnsi="Times New Roman"/>
          <w:sz w:val="28"/>
          <w:szCs w:val="28"/>
        </w:rPr>
      </w:pPr>
      <w:r w:rsidRPr="00DB27ED">
        <w:rPr>
          <w:rFonts w:ascii="Times New Roman" w:hAnsi="Times New Roman"/>
          <w:sz w:val="28"/>
          <w:szCs w:val="28"/>
        </w:rPr>
        <w:t>Торгівля людьми є</w:t>
      </w:r>
      <w:r w:rsidRPr="00892712">
        <w:rPr>
          <w:rFonts w:ascii="Times New Roman" w:hAnsi="Times New Roman"/>
          <w:sz w:val="28"/>
          <w:szCs w:val="28"/>
        </w:rPr>
        <w:t xml:space="preserve"> актуальною проблемою </w:t>
      </w:r>
      <w:r>
        <w:rPr>
          <w:rFonts w:ascii="Times New Roman" w:hAnsi="Times New Roman"/>
          <w:sz w:val="28"/>
          <w:szCs w:val="28"/>
        </w:rPr>
        <w:t xml:space="preserve">всього світу і Україна не є виключенням. </w:t>
      </w:r>
    </w:p>
    <w:p w:rsidR="00BF57DD" w:rsidRPr="00BF57DD" w:rsidRDefault="00BF57DD" w:rsidP="004C7911">
      <w:pPr>
        <w:spacing w:line="276" w:lineRule="auto"/>
        <w:ind w:firstLine="708"/>
        <w:jc w:val="both"/>
        <w:rPr>
          <w:sz w:val="28"/>
          <w:szCs w:val="28"/>
        </w:rPr>
      </w:pPr>
      <w:r w:rsidRPr="00BF57DD">
        <w:rPr>
          <w:sz w:val="28"/>
          <w:szCs w:val="28"/>
        </w:rPr>
        <w:t xml:space="preserve">За статистикою Міжнародної організації з міграції (МОМ) у 2018 році від торгівлі людьми </w:t>
      </w:r>
      <w:r w:rsidR="00A519E9">
        <w:rPr>
          <w:sz w:val="28"/>
          <w:szCs w:val="28"/>
        </w:rPr>
        <w:t xml:space="preserve">в Україні </w:t>
      </w:r>
      <w:r w:rsidRPr="00BF57DD">
        <w:rPr>
          <w:sz w:val="28"/>
          <w:szCs w:val="28"/>
        </w:rPr>
        <w:t>постраждало 1265 осіб і ця цифра є найбільшою у порівнянні з іншими роками (починаючи з 2002 року). За цією ж статистикою зазначено, що основною країною призначення починаючи з 2010 року по грудень 2018 року є Росія (63%), на другому місці – Польща (15%), а третє – займає Україна (10%).</w:t>
      </w:r>
    </w:p>
    <w:p w:rsidR="00BF57DD" w:rsidRPr="00A519E9" w:rsidRDefault="002E2B78" w:rsidP="004C7911">
      <w:pPr>
        <w:pStyle w:val="aff2"/>
        <w:spacing w:before="0" w:line="276" w:lineRule="auto"/>
        <w:rPr>
          <w:rFonts w:ascii="Times New Roman" w:hAnsi="Times New Roman"/>
          <w:sz w:val="28"/>
          <w:szCs w:val="28"/>
        </w:rPr>
      </w:pPr>
      <w:r>
        <w:rPr>
          <w:rFonts w:ascii="Times New Roman" w:hAnsi="Times New Roman"/>
          <w:sz w:val="28"/>
          <w:szCs w:val="28"/>
        </w:rPr>
        <w:t>У</w:t>
      </w:r>
      <w:r w:rsidR="002F2A49">
        <w:rPr>
          <w:rFonts w:ascii="Times New Roman" w:hAnsi="Times New Roman"/>
          <w:sz w:val="28"/>
          <w:szCs w:val="28"/>
        </w:rPr>
        <w:t xml:space="preserve"> </w:t>
      </w:r>
      <w:r>
        <w:rPr>
          <w:rFonts w:ascii="Times New Roman" w:hAnsi="Times New Roman"/>
          <w:sz w:val="28"/>
          <w:szCs w:val="28"/>
        </w:rPr>
        <w:t xml:space="preserve"> Новоборівській громаді</w:t>
      </w:r>
      <w:r w:rsidR="00A519E9">
        <w:rPr>
          <w:rFonts w:ascii="Times New Roman" w:hAnsi="Times New Roman"/>
          <w:sz w:val="28"/>
          <w:szCs w:val="28"/>
        </w:rPr>
        <w:t>, починаючи з 2012 року</w:t>
      </w:r>
      <w:r w:rsidR="00315C57">
        <w:rPr>
          <w:rFonts w:ascii="Times New Roman" w:hAnsi="Times New Roman"/>
          <w:sz w:val="28"/>
          <w:szCs w:val="28"/>
        </w:rPr>
        <w:t xml:space="preserve"> по </w:t>
      </w:r>
      <w:r w:rsidR="00657B53">
        <w:rPr>
          <w:rFonts w:ascii="Times New Roman" w:hAnsi="Times New Roman"/>
          <w:sz w:val="28"/>
          <w:szCs w:val="28"/>
        </w:rPr>
        <w:t>2020</w:t>
      </w:r>
      <w:r w:rsidR="00A519E9">
        <w:rPr>
          <w:rFonts w:ascii="Times New Roman" w:hAnsi="Times New Roman"/>
          <w:sz w:val="28"/>
          <w:szCs w:val="28"/>
        </w:rPr>
        <w:t xml:space="preserve"> р</w:t>
      </w:r>
      <w:r w:rsidR="00315C57">
        <w:rPr>
          <w:rFonts w:ascii="Times New Roman" w:hAnsi="Times New Roman"/>
          <w:sz w:val="28"/>
          <w:szCs w:val="28"/>
        </w:rPr>
        <w:t>ік</w:t>
      </w:r>
      <w:r w:rsidR="00A519E9">
        <w:rPr>
          <w:rFonts w:ascii="Times New Roman" w:hAnsi="Times New Roman"/>
          <w:sz w:val="28"/>
          <w:szCs w:val="28"/>
        </w:rPr>
        <w:t>, статус особи, яка постраждала від торгівлі</w:t>
      </w:r>
      <w:r w:rsidR="00657B53">
        <w:rPr>
          <w:rFonts w:ascii="Times New Roman" w:hAnsi="Times New Roman"/>
          <w:sz w:val="28"/>
          <w:szCs w:val="28"/>
        </w:rPr>
        <w:t xml:space="preserve"> людьми</w:t>
      </w:r>
      <w:r w:rsidR="00315C57">
        <w:rPr>
          <w:rFonts w:ascii="Times New Roman" w:hAnsi="Times New Roman"/>
          <w:sz w:val="28"/>
          <w:szCs w:val="28"/>
        </w:rPr>
        <w:t xml:space="preserve"> було</w:t>
      </w:r>
      <w:r w:rsidR="00657B53">
        <w:rPr>
          <w:rFonts w:ascii="Times New Roman" w:hAnsi="Times New Roman"/>
          <w:sz w:val="28"/>
          <w:szCs w:val="28"/>
        </w:rPr>
        <w:t xml:space="preserve"> </w:t>
      </w:r>
      <w:r>
        <w:rPr>
          <w:rFonts w:ascii="Times New Roman" w:hAnsi="Times New Roman"/>
          <w:sz w:val="28"/>
          <w:szCs w:val="28"/>
        </w:rPr>
        <w:t xml:space="preserve">встановлено для </w:t>
      </w:r>
      <w:r w:rsidR="00657B53">
        <w:rPr>
          <w:rFonts w:ascii="Times New Roman" w:hAnsi="Times New Roman"/>
          <w:sz w:val="28"/>
          <w:szCs w:val="28"/>
        </w:rPr>
        <w:t>4</w:t>
      </w:r>
      <w:r w:rsidR="00865EE9">
        <w:rPr>
          <w:rFonts w:ascii="Times New Roman" w:hAnsi="Times New Roman"/>
          <w:sz w:val="28"/>
          <w:szCs w:val="28"/>
        </w:rPr>
        <w:t xml:space="preserve"> осіб: (у 2012 році не було встановлено жодного</w:t>
      </w:r>
      <w:r w:rsidR="00772438">
        <w:rPr>
          <w:rFonts w:ascii="Times New Roman" w:hAnsi="Times New Roman"/>
          <w:sz w:val="28"/>
          <w:szCs w:val="28"/>
        </w:rPr>
        <w:t xml:space="preserve"> </w:t>
      </w:r>
      <w:r w:rsidR="00657B53">
        <w:rPr>
          <w:rFonts w:ascii="Times New Roman" w:hAnsi="Times New Roman"/>
          <w:sz w:val="28"/>
          <w:szCs w:val="28"/>
        </w:rPr>
        <w:t xml:space="preserve">статусу, </w:t>
      </w:r>
      <w:r w:rsidR="00865EE9">
        <w:rPr>
          <w:rFonts w:ascii="Times New Roman" w:hAnsi="Times New Roman"/>
          <w:sz w:val="28"/>
          <w:szCs w:val="28"/>
        </w:rPr>
        <w:t>у</w:t>
      </w:r>
      <w:r>
        <w:rPr>
          <w:rFonts w:ascii="Times New Roman" w:hAnsi="Times New Roman"/>
          <w:sz w:val="28"/>
          <w:szCs w:val="28"/>
        </w:rPr>
        <w:t xml:space="preserve"> 2013 році – 0 статусів</w:t>
      </w:r>
      <w:r w:rsidR="00865EE9">
        <w:rPr>
          <w:rFonts w:ascii="Times New Roman" w:hAnsi="Times New Roman"/>
          <w:sz w:val="28"/>
          <w:szCs w:val="28"/>
        </w:rPr>
        <w:t>,</w:t>
      </w:r>
      <w:r w:rsidR="00657B53">
        <w:rPr>
          <w:rFonts w:ascii="Times New Roman" w:hAnsi="Times New Roman"/>
          <w:sz w:val="28"/>
          <w:szCs w:val="28"/>
        </w:rPr>
        <w:t xml:space="preserve"> у</w:t>
      </w:r>
      <w:r w:rsidR="00865EE9">
        <w:rPr>
          <w:rFonts w:ascii="Times New Roman" w:hAnsi="Times New Roman"/>
          <w:sz w:val="28"/>
          <w:szCs w:val="28"/>
        </w:rPr>
        <w:t xml:space="preserve"> 2014 році – 0 ст</w:t>
      </w:r>
      <w:r w:rsidR="00657B53">
        <w:rPr>
          <w:rFonts w:ascii="Times New Roman" w:hAnsi="Times New Roman"/>
          <w:sz w:val="28"/>
          <w:szCs w:val="28"/>
        </w:rPr>
        <w:t>атусів, у</w:t>
      </w:r>
      <w:r>
        <w:rPr>
          <w:rFonts w:ascii="Times New Roman" w:hAnsi="Times New Roman"/>
          <w:sz w:val="28"/>
          <w:szCs w:val="28"/>
        </w:rPr>
        <w:t xml:space="preserve"> </w:t>
      </w:r>
      <w:r w:rsidR="00657B53">
        <w:rPr>
          <w:rFonts w:ascii="Times New Roman" w:hAnsi="Times New Roman"/>
          <w:sz w:val="28"/>
          <w:szCs w:val="28"/>
        </w:rPr>
        <w:t xml:space="preserve"> 2015 році – </w:t>
      </w:r>
      <w:r w:rsidR="00865EE9">
        <w:rPr>
          <w:rFonts w:ascii="Times New Roman" w:hAnsi="Times New Roman"/>
          <w:sz w:val="28"/>
          <w:szCs w:val="28"/>
        </w:rPr>
        <w:t xml:space="preserve"> </w:t>
      </w:r>
      <w:r>
        <w:rPr>
          <w:rFonts w:ascii="Times New Roman" w:hAnsi="Times New Roman"/>
          <w:sz w:val="28"/>
          <w:szCs w:val="28"/>
        </w:rPr>
        <w:t xml:space="preserve">0 </w:t>
      </w:r>
      <w:r w:rsidR="00865EE9">
        <w:rPr>
          <w:rFonts w:ascii="Times New Roman" w:hAnsi="Times New Roman"/>
          <w:sz w:val="28"/>
          <w:szCs w:val="28"/>
        </w:rPr>
        <w:t>статусів, у</w:t>
      </w:r>
      <w:r>
        <w:rPr>
          <w:rFonts w:ascii="Times New Roman" w:hAnsi="Times New Roman"/>
          <w:sz w:val="28"/>
          <w:szCs w:val="28"/>
        </w:rPr>
        <w:t xml:space="preserve"> 2016 році – 0</w:t>
      </w:r>
      <w:r w:rsidR="00865EE9">
        <w:rPr>
          <w:rFonts w:ascii="Times New Roman" w:hAnsi="Times New Roman"/>
          <w:sz w:val="28"/>
          <w:szCs w:val="28"/>
        </w:rPr>
        <w:t xml:space="preserve"> статуси,</w:t>
      </w:r>
      <w:r w:rsidR="00657B53">
        <w:rPr>
          <w:rFonts w:ascii="Times New Roman" w:hAnsi="Times New Roman"/>
          <w:sz w:val="28"/>
          <w:szCs w:val="28"/>
        </w:rPr>
        <w:t xml:space="preserve"> у</w:t>
      </w:r>
      <w:r>
        <w:rPr>
          <w:rFonts w:ascii="Times New Roman" w:hAnsi="Times New Roman"/>
          <w:sz w:val="28"/>
          <w:szCs w:val="28"/>
        </w:rPr>
        <w:t xml:space="preserve"> 2017 році – </w:t>
      </w:r>
      <w:r>
        <w:rPr>
          <w:rFonts w:ascii="Times New Roman" w:hAnsi="Times New Roman"/>
          <w:sz w:val="28"/>
          <w:szCs w:val="28"/>
        </w:rPr>
        <w:lastRenderedPageBreak/>
        <w:t>0</w:t>
      </w:r>
      <w:r w:rsidR="00865EE9">
        <w:rPr>
          <w:rFonts w:ascii="Times New Roman" w:hAnsi="Times New Roman"/>
          <w:sz w:val="28"/>
          <w:szCs w:val="28"/>
        </w:rPr>
        <w:t xml:space="preserve"> статусів, </w:t>
      </w:r>
      <w:r w:rsidR="00657B53">
        <w:rPr>
          <w:rFonts w:ascii="Times New Roman" w:hAnsi="Times New Roman"/>
          <w:sz w:val="28"/>
          <w:szCs w:val="28"/>
        </w:rPr>
        <w:t xml:space="preserve">у </w:t>
      </w:r>
      <w:r>
        <w:rPr>
          <w:rFonts w:ascii="Times New Roman" w:hAnsi="Times New Roman"/>
          <w:sz w:val="28"/>
          <w:szCs w:val="28"/>
        </w:rPr>
        <w:t xml:space="preserve">2018 році – 4 </w:t>
      </w:r>
      <w:r w:rsidR="00865EE9">
        <w:rPr>
          <w:rFonts w:ascii="Times New Roman" w:hAnsi="Times New Roman"/>
          <w:sz w:val="28"/>
          <w:szCs w:val="28"/>
        </w:rPr>
        <w:t>статусів</w:t>
      </w:r>
      <w:r>
        <w:rPr>
          <w:rFonts w:ascii="Times New Roman" w:hAnsi="Times New Roman"/>
          <w:sz w:val="28"/>
          <w:szCs w:val="28"/>
        </w:rPr>
        <w:t xml:space="preserve">, у 2019 році – 0 </w:t>
      </w:r>
      <w:r w:rsidR="00657B53">
        <w:rPr>
          <w:rFonts w:ascii="Times New Roman" w:hAnsi="Times New Roman"/>
          <w:sz w:val="28"/>
          <w:szCs w:val="28"/>
        </w:rPr>
        <w:t>статусів</w:t>
      </w:r>
      <w:r>
        <w:rPr>
          <w:rFonts w:ascii="Times New Roman" w:hAnsi="Times New Roman"/>
          <w:sz w:val="28"/>
          <w:szCs w:val="28"/>
        </w:rPr>
        <w:t>,</w:t>
      </w:r>
      <w:r w:rsidR="00A519E9">
        <w:rPr>
          <w:rFonts w:ascii="Times New Roman" w:hAnsi="Times New Roman"/>
          <w:sz w:val="28"/>
          <w:szCs w:val="28"/>
        </w:rPr>
        <w:t xml:space="preserve"> у 20</w:t>
      </w:r>
      <w:r w:rsidR="00657B53">
        <w:rPr>
          <w:rFonts w:ascii="Times New Roman" w:hAnsi="Times New Roman"/>
          <w:sz w:val="28"/>
          <w:szCs w:val="28"/>
        </w:rPr>
        <w:t xml:space="preserve">20 </w:t>
      </w:r>
      <w:r>
        <w:rPr>
          <w:rFonts w:ascii="Times New Roman" w:hAnsi="Times New Roman"/>
          <w:sz w:val="28"/>
          <w:szCs w:val="28"/>
        </w:rPr>
        <w:t>році – 0 статусів.</w:t>
      </w:r>
    </w:p>
    <w:p w:rsidR="008536BC" w:rsidRPr="00170A32" w:rsidRDefault="008536BC" w:rsidP="00F44326">
      <w:pPr>
        <w:autoSpaceDE w:val="0"/>
        <w:autoSpaceDN w:val="0"/>
        <w:adjustRightInd w:val="0"/>
        <w:spacing w:line="276" w:lineRule="auto"/>
        <w:ind w:firstLine="709"/>
        <w:jc w:val="both"/>
        <w:rPr>
          <w:sz w:val="28"/>
          <w:szCs w:val="28"/>
        </w:rPr>
      </w:pPr>
      <w:r w:rsidRPr="00FE4A74">
        <w:rPr>
          <w:sz w:val="28"/>
          <w:szCs w:val="28"/>
        </w:rPr>
        <w:t>Соціально-економічна криза</w:t>
      </w:r>
      <w:r>
        <w:rPr>
          <w:sz w:val="28"/>
          <w:szCs w:val="28"/>
        </w:rPr>
        <w:t xml:space="preserve"> в Україні</w:t>
      </w:r>
      <w:r w:rsidRPr="00FE4A74">
        <w:rPr>
          <w:sz w:val="28"/>
          <w:szCs w:val="28"/>
        </w:rPr>
        <w:t xml:space="preserve">, яка призвела до різкого падіння рівня життя та безробіття, </w:t>
      </w:r>
      <w:r>
        <w:rPr>
          <w:sz w:val="28"/>
          <w:szCs w:val="28"/>
        </w:rPr>
        <w:t xml:space="preserve">збройний конфлікт на сході країни, </w:t>
      </w:r>
      <w:r w:rsidRPr="00FE4A74">
        <w:rPr>
          <w:sz w:val="28"/>
          <w:szCs w:val="28"/>
        </w:rPr>
        <w:t>необізнаність</w:t>
      </w:r>
      <w:r w:rsidR="002E2B78">
        <w:rPr>
          <w:sz w:val="28"/>
          <w:szCs w:val="28"/>
        </w:rPr>
        <w:t xml:space="preserve"> переважної більшості громадян </w:t>
      </w:r>
      <w:r w:rsidRPr="00FE4A74">
        <w:rPr>
          <w:sz w:val="28"/>
          <w:szCs w:val="28"/>
        </w:rPr>
        <w:t>правових питань</w:t>
      </w:r>
      <w:r>
        <w:rPr>
          <w:sz w:val="28"/>
          <w:szCs w:val="28"/>
        </w:rPr>
        <w:t xml:space="preserve"> та явища торгівлі людьми</w:t>
      </w:r>
      <w:r w:rsidRPr="00FE4A74">
        <w:rPr>
          <w:sz w:val="28"/>
          <w:szCs w:val="28"/>
        </w:rPr>
        <w:t>, існування стереотипів про краще життя за кордоном, з одного боку, т</w:t>
      </w:r>
      <w:r w:rsidR="002E2B78">
        <w:rPr>
          <w:sz w:val="28"/>
          <w:szCs w:val="28"/>
        </w:rPr>
        <w:t xml:space="preserve">а </w:t>
      </w:r>
      <w:r w:rsidRPr="00FE4A74">
        <w:rPr>
          <w:sz w:val="28"/>
          <w:szCs w:val="28"/>
        </w:rPr>
        <w:t>попит на дешеву</w:t>
      </w:r>
      <w:r w:rsidR="002E2B78">
        <w:rPr>
          <w:sz w:val="28"/>
          <w:szCs w:val="28"/>
        </w:rPr>
        <w:t xml:space="preserve"> </w:t>
      </w:r>
      <w:r w:rsidRPr="00FE4A74">
        <w:rPr>
          <w:sz w:val="28"/>
          <w:szCs w:val="28"/>
        </w:rPr>
        <w:t>робочу силу, підвищення мобільності населення</w:t>
      </w:r>
      <w:r>
        <w:rPr>
          <w:sz w:val="28"/>
          <w:szCs w:val="28"/>
        </w:rPr>
        <w:t>, в тому числі внутрішньо переміщених осіб</w:t>
      </w:r>
      <w:r w:rsidRPr="00FE4A74">
        <w:rPr>
          <w:sz w:val="28"/>
          <w:szCs w:val="28"/>
        </w:rPr>
        <w:t>, спрощення можливості трудової міграції</w:t>
      </w:r>
      <w:r w:rsidR="002E2B78">
        <w:rPr>
          <w:sz w:val="28"/>
          <w:szCs w:val="28"/>
        </w:rPr>
        <w:t xml:space="preserve"> </w:t>
      </w:r>
      <w:r>
        <w:rPr>
          <w:sz w:val="28"/>
          <w:szCs w:val="28"/>
        </w:rPr>
        <w:t>завдяки системі «без віз»</w:t>
      </w:r>
      <w:r w:rsidRPr="00FE4A74">
        <w:rPr>
          <w:sz w:val="28"/>
          <w:szCs w:val="28"/>
        </w:rPr>
        <w:t xml:space="preserve">, </w:t>
      </w:r>
      <w:r w:rsidRPr="003A4D38">
        <w:rPr>
          <w:sz w:val="28"/>
          <w:szCs w:val="28"/>
        </w:rPr>
        <w:t xml:space="preserve">створили сприятливі умови для </w:t>
      </w:r>
      <w:r>
        <w:rPr>
          <w:sz w:val="28"/>
          <w:szCs w:val="28"/>
        </w:rPr>
        <w:t xml:space="preserve">збільшення кількості громадян України, які стали жертвами торгівлі людьми як за кордоном так і в Україні. </w:t>
      </w:r>
    </w:p>
    <w:p w:rsidR="00A519E9" w:rsidRPr="00BF57DD" w:rsidRDefault="00732594" w:rsidP="00F44326">
      <w:pPr>
        <w:spacing w:line="276" w:lineRule="auto"/>
        <w:ind w:firstLine="709"/>
        <w:jc w:val="both"/>
        <w:rPr>
          <w:sz w:val="28"/>
          <w:szCs w:val="28"/>
        </w:rPr>
      </w:pPr>
      <w:r>
        <w:rPr>
          <w:sz w:val="28"/>
          <w:szCs w:val="28"/>
        </w:rPr>
        <w:t>Т</w:t>
      </w:r>
      <w:r w:rsidR="008536BC" w:rsidRPr="003A4D38">
        <w:rPr>
          <w:sz w:val="28"/>
          <w:szCs w:val="28"/>
        </w:rPr>
        <w:t xml:space="preserve">оргівля людьми є багатогранною проблемою, негативні наслідки якої відчувають на собі не </w:t>
      </w:r>
      <w:r w:rsidR="00F44326">
        <w:rPr>
          <w:sz w:val="28"/>
          <w:szCs w:val="28"/>
        </w:rPr>
        <w:t>лише</w:t>
      </w:r>
      <w:r w:rsidR="008536BC" w:rsidRPr="003A4D38">
        <w:rPr>
          <w:sz w:val="28"/>
          <w:szCs w:val="28"/>
        </w:rPr>
        <w:t xml:space="preserve"> ті, хто потрапив </w:t>
      </w:r>
      <w:r w:rsidR="008536BC">
        <w:rPr>
          <w:sz w:val="28"/>
          <w:szCs w:val="28"/>
        </w:rPr>
        <w:t>у таку ситуацію, але і їхні сім'ї.</w:t>
      </w:r>
      <w:r w:rsidR="008536BC" w:rsidRPr="003A4D38">
        <w:rPr>
          <w:sz w:val="28"/>
          <w:szCs w:val="28"/>
        </w:rPr>
        <w:t xml:space="preserve">  Нерідко такі сім'ї взагалі розпадаються. Покинуті на самоті зі своїми проблемами особи, нерідко намагаються «втекти» від проблем через вживання алкоголю, інші негативні соціальні явища. Тоді проблема однієї особи </w:t>
      </w:r>
      <w:r w:rsidR="008536BC">
        <w:rPr>
          <w:sz w:val="28"/>
          <w:szCs w:val="28"/>
        </w:rPr>
        <w:t>стає проблемою місцевої громади та держави</w:t>
      </w:r>
      <w:r w:rsidR="00707DB5">
        <w:rPr>
          <w:sz w:val="28"/>
          <w:szCs w:val="28"/>
        </w:rPr>
        <w:t xml:space="preserve"> в цілому</w:t>
      </w:r>
      <w:r w:rsidR="008536BC">
        <w:rPr>
          <w:sz w:val="28"/>
          <w:szCs w:val="28"/>
        </w:rPr>
        <w:t>.</w:t>
      </w:r>
    </w:p>
    <w:p w:rsidR="00DE1000" w:rsidRDefault="00F44326" w:rsidP="004C7911">
      <w:pPr>
        <w:pStyle w:val="aff2"/>
        <w:spacing w:before="0" w:line="276" w:lineRule="auto"/>
        <w:rPr>
          <w:rFonts w:ascii="Times New Roman" w:hAnsi="Times New Roman"/>
          <w:sz w:val="28"/>
          <w:szCs w:val="28"/>
        </w:rPr>
      </w:pPr>
      <w:r>
        <w:rPr>
          <w:rFonts w:ascii="Times New Roman" w:hAnsi="Times New Roman"/>
          <w:sz w:val="28"/>
          <w:szCs w:val="28"/>
        </w:rPr>
        <w:t>З</w:t>
      </w:r>
      <w:r w:rsidRPr="00892712">
        <w:rPr>
          <w:rFonts w:ascii="Times New Roman" w:hAnsi="Times New Roman"/>
          <w:sz w:val="28"/>
          <w:szCs w:val="28"/>
        </w:rPr>
        <w:t>гідно з досвідом суб’єктів у сфері протидії торгівлі людьми</w:t>
      </w:r>
      <w:r>
        <w:rPr>
          <w:rFonts w:ascii="Times New Roman" w:hAnsi="Times New Roman"/>
          <w:sz w:val="28"/>
          <w:szCs w:val="28"/>
        </w:rPr>
        <w:t>, о</w:t>
      </w:r>
      <w:r w:rsidR="00E267B8" w:rsidRPr="00892712">
        <w:rPr>
          <w:rFonts w:ascii="Times New Roman" w:hAnsi="Times New Roman"/>
          <w:sz w:val="28"/>
          <w:szCs w:val="28"/>
        </w:rPr>
        <w:t>бізнаність найбільш вразливих груп зокрема та населення загалом щодо проблеми торгівлі людьми та правил безпеки є низькою, у тому числі і через недостатню доступність цієї інформації для громадськості та недостатній обсяг цілеспрямованих зусиль щодо підвищення обізнаності серед найбільш вразливих груп населення. При цьому кількість постраждалих чоловіків та жінок, які звертаються за допомогою до державних структур (</w:t>
      </w:r>
      <w:r w:rsidR="00707DB5">
        <w:rPr>
          <w:rFonts w:ascii="Times New Roman" w:hAnsi="Times New Roman"/>
          <w:sz w:val="28"/>
          <w:szCs w:val="28"/>
        </w:rPr>
        <w:t>у тому числі</w:t>
      </w:r>
      <w:r w:rsidR="00E267B8" w:rsidRPr="00892712">
        <w:rPr>
          <w:rFonts w:ascii="Times New Roman" w:hAnsi="Times New Roman"/>
          <w:sz w:val="28"/>
          <w:szCs w:val="28"/>
        </w:rPr>
        <w:t xml:space="preserve"> до громадських організацій) навряд чи відповідає реальній кільк</w:t>
      </w:r>
      <w:r w:rsidR="009E613B">
        <w:rPr>
          <w:rFonts w:ascii="Times New Roman" w:hAnsi="Times New Roman"/>
          <w:sz w:val="28"/>
          <w:szCs w:val="28"/>
        </w:rPr>
        <w:t>ості постраждалих</w:t>
      </w:r>
      <w:r w:rsidR="00E267B8" w:rsidRPr="00892712">
        <w:rPr>
          <w:rFonts w:ascii="Times New Roman" w:hAnsi="Times New Roman"/>
          <w:sz w:val="28"/>
          <w:szCs w:val="28"/>
        </w:rPr>
        <w:t>.</w:t>
      </w:r>
      <w:r w:rsidR="009E613B">
        <w:rPr>
          <w:rFonts w:ascii="Times New Roman" w:hAnsi="Times New Roman"/>
          <w:sz w:val="28"/>
          <w:szCs w:val="28"/>
        </w:rPr>
        <w:t xml:space="preserve"> </w:t>
      </w:r>
      <w:r w:rsidR="00E267B8" w:rsidRPr="00892712">
        <w:rPr>
          <w:rFonts w:ascii="Times New Roman" w:hAnsi="Times New Roman"/>
          <w:sz w:val="28"/>
          <w:szCs w:val="28"/>
        </w:rPr>
        <w:t xml:space="preserve"> Досвід роботи Національного механізму взаємодії суб’єктів, що здійснюють заходи у сфері протидії торгівлі людьми, у </w:t>
      </w:r>
      <w:r w:rsidR="00E267B8">
        <w:rPr>
          <w:rFonts w:ascii="Times New Roman" w:hAnsi="Times New Roman"/>
          <w:sz w:val="28"/>
          <w:szCs w:val="28"/>
        </w:rPr>
        <w:t>Житомирській</w:t>
      </w:r>
      <w:r w:rsidR="00E267B8" w:rsidRPr="00892712">
        <w:rPr>
          <w:rFonts w:ascii="Times New Roman" w:hAnsi="Times New Roman"/>
          <w:sz w:val="28"/>
          <w:szCs w:val="28"/>
        </w:rPr>
        <w:t xml:space="preserve"> області, свідчит</w:t>
      </w:r>
      <w:r>
        <w:rPr>
          <w:rFonts w:ascii="Times New Roman" w:hAnsi="Times New Roman"/>
          <w:sz w:val="28"/>
          <w:szCs w:val="28"/>
        </w:rPr>
        <w:t>ь про те, що постраждалі особи</w:t>
      </w:r>
      <w:r w:rsidR="00E267B8" w:rsidRPr="00892712">
        <w:rPr>
          <w:rFonts w:ascii="Times New Roman" w:hAnsi="Times New Roman"/>
          <w:sz w:val="28"/>
          <w:szCs w:val="28"/>
        </w:rPr>
        <w:t xml:space="preserve"> не довіряють органам влади через існування різних побоювань, у тому числі щодо порушення конфіденційності. У результаті</w:t>
      </w:r>
      <w:r w:rsidR="00865EE9">
        <w:rPr>
          <w:rFonts w:ascii="Times New Roman" w:hAnsi="Times New Roman"/>
          <w:sz w:val="28"/>
          <w:szCs w:val="28"/>
        </w:rPr>
        <w:t>, значна кількість не звертає</w:t>
      </w:r>
      <w:r w:rsidR="00E267B8" w:rsidRPr="00892712">
        <w:rPr>
          <w:rFonts w:ascii="Times New Roman" w:hAnsi="Times New Roman"/>
          <w:sz w:val="28"/>
          <w:szCs w:val="28"/>
        </w:rPr>
        <w:t xml:space="preserve">ться </w:t>
      </w:r>
      <w:r w:rsidR="00865EE9">
        <w:rPr>
          <w:rFonts w:ascii="Times New Roman" w:hAnsi="Times New Roman"/>
          <w:sz w:val="28"/>
          <w:szCs w:val="28"/>
        </w:rPr>
        <w:t>за допомогою взагалі або звертає</w:t>
      </w:r>
      <w:r w:rsidR="00E267B8" w:rsidRPr="00892712">
        <w:rPr>
          <w:rFonts w:ascii="Times New Roman" w:hAnsi="Times New Roman"/>
          <w:sz w:val="28"/>
          <w:szCs w:val="28"/>
        </w:rPr>
        <w:t>ться не за місцем проживання. Не існує</w:t>
      </w:r>
      <w:r w:rsidR="00745AD3">
        <w:rPr>
          <w:rFonts w:ascii="Times New Roman" w:hAnsi="Times New Roman"/>
          <w:sz w:val="28"/>
          <w:szCs w:val="28"/>
        </w:rPr>
        <w:t xml:space="preserve"> в області й дієвої системи і</w:t>
      </w:r>
      <w:r w:rsidR="00E267B8" w:rsidRPr="00892712">
        <w:rPr>
          <w:rFonts w:ascii="Times New Roman" w:hAnsi="Times New Roman"/>
          <w:sz w:val="28"/>
          <w:szCs w:val="28"/>
        </w:rPr>
        <w:t xml:space="preserve">дентифікації постраждалих осіб, що особливо шкодить ефективному виявленню випадків торгівлі дітьми. Більше того, постраждалі, навіть після встановлення їм відповідного статусу, мають проблеми із доступом до всієї необхідної їм допомоги, у тому числі через те, що національним законодавством вони не визначені як пільгові категорії громадян, а додаткового фінансування для забезпечення їм доступу до різних видів допомоги не передбачено. Це призводить до того, що </w:t>
      </w:r>
      <w:r w:rsidR="00745AD3">
        <w:rPr>
          <w:rFonts w:ascii="Times New Roman" w:hAnsi="Times New Roman"/>
          <w:sz w:val="28"/>
          <w:szCs w:val="28"/>
        </w:rPr>
        <w:t>постраждалі осо</w:t>
      </w:r>
      <w:r w:rsidR="00E267B8" w:rsidRPr="00892712">
        <w:rPr>
          <w:rFonts w:ascii="Times New Roman" w:hAnsi="Times New Roman"/>
          <w:sz w:val="28"/>
          <w:szCs w:val="28"/>
        </w:rPr>
        <w:t>б</w:t>
      </w:r>
      <w:r w:rsidR="00745AD3">
        <w:rPr>
          <w:rFonts w:ascii="Times New Roman" w:hAnsi="Times New Roman"/>
          <w:sz w:val="28"/>
          <w:szCs w:val="28"/>
        </w:rPr>
        <w:t>и</w:t>
      </w:r>
      <w:r w:rsidR="00E267B8" w:rsidRPr="00892712">
        <w:rPr>
          <w:rFonts w:ascii="Times New Roman" w:hAnsi="Times New Roman"/>
          <w:sz w:val="28"/>
          <w:szCs w:val="28"/>
        </w:rPr>
        <w:t xml:space="preserve"> відмовляються від допомоги, що їм пропонує держава</w:t>
      </w:r>
      <w:r w:rsidR="00745AD3">
        <w:rPr>
          <w:rFonts w:ascii="Times New Roman" w:hAnsi="Times New Roman"/>
          <w:sz w:val="28"/>
          <w:szCs w:val="28"/>
        </w:rPr>
        <w:t xml:space="preserve">. </w:t>
      </w:r>
      <w:r>
        <w:rPr>
          <w:rFonts w:ascii="Times New Roman" w:hAnsi="Times New Roman"/>
          <w:sz w:val="28"/>
          <w:szCs w:val="28"/>
        </w:rPr>
        <w:t xml:space="preserve">У кращому випадку </w:t>
      </w:r>
      <w:r w:rsidR="00745AD3">
        <w:rPr>
          <w:rFonts w:ascii="Times New Roman" w:hAnsi="Times New Roman"/>
          <w:sz w:val="28"/>
          <w:szCs w:val="28"/>
        </w:rPr>
        <w:t>постраждалі</w:t>
      </w:r>
      <w:r w:rsidR="009E613B">
        <w:rPr>
          <w:rFonts w:ascii="Times New Roman" w:hAnsi="Times New Roman"/>
          <w:sz w:val="28"/>
          <w:szCs w:val="28"/>
        </w:rPr>
        <w:t xml:space="preserve"> </w:t>
      </w:r>
      <w:r>
        <w:rPr>
          <w:rFonts w:ascii="Times New Roman" w:hAnsi="Times New Roman"/>
          <w:sz w:val="28"/>
          <w:szCs w:val="28"/>
        </w:rPr>
        <w:t xml:space="preserve">особи </w:t>
      </w:r>
      <w:r>
        <w:rPr>
          <w:rFonts w:ascii="Times New Roman" w:hAnsi="Times New Roman"/>
          <w:sz w:val="28"/>
          <w:szCs w:val="28"/>
        </w:rPr>
        <w:lastRenderedPageBreak/>
        <w:t>отримують</w:t>
      </w:r>
      <w:r w:rsidR="00E267B8" w:rsidRPr="00892712">
        <w:rPr>
          <w:rFonts w:ascii="Times New Roman" w:hAnsi="Times New Roman"/>
          <w:sz w:val="28"/>
          <w:szCs w:val="28"/>
        </w:rPr>
        <w:t xml:space="preserve"> в області допомогу за</w:t>
      </w:r>
      <w:r w:rsidR="00745AD3">
        <w:rPr>
          <w:rFonts w:ascii="Times New Roman" w:hAnsi="Times New Roman"/>
          <w:sz w:val="28"/>
          <w:szCs w:val="28"/>
        </w:rPr>
        <w:t xml:space="preserve"> рахунок коштів</w:t>
      </w:r>
      <w:r w:rsidR="00E267B8" w:rsidRPr="00892712">
        <w:rPr>
          <w:rFonts w:ascii="Times New Roman" w:hAnsi="Times New Roman"/>
          <w:sz w:val="28"/>
          <w:szCs w:val="28"/>
        </w:rPr>
        <w:t xml:space="preserve"> іноземних донорів від громадських о</w:t>
      </w:r>
      <w:r>
        <w:rPr>
          <w:rFonts w:ascii="Times New Roman" w:hAnsi="Times New Roman"/>
          <w:sz w:val="28"/>
          <w:szCs w:val="28"/>
        </w:rPr>
        <w:t>рганізацій, без участі держави, у гіршому – взагалі не звертаються за допомогою.</w:t>
      </w:r>
    </w:p>
    <w:p w:rsidR="00707DB5" w:rsidRPr="00B7493E" w:rsidRDefault="004C7911" w:rsidP="00F44326">
      <w:pPr>
        <w:spacing w:line="276" w:lineRule="auto"/>
        <w:ind w:firstLine="567"/>
        <w:jc w:val="both"/>
        <w:rPr>
          <w:sz w:val="28"/>
          <w:szCs w:val="28"/>
        </w:rPr>
      </w:pPr>
      <w:r>
        <w:rPr>
          <w:sz w:val="28"/>
          <w:szCs w:val="28"/>
        </w:rPr>
        <w:t xml:space="preserve">Задля того щоб досягти позитивних змін з питань </w:t>
      </w:r>
      <w:r w:rsidR="00707DB5">
        <w:rPr>
          <w:sz w:val="28"/>
          <w:szCs w:val="28"/>
        </w:rPr>
        <w:t xml:space="preserve">протидії торгівлі людьми необхідно збільшувати кількість інформаційних кампаній в </w:t>
      </w:r>
      <w:r w:rsidR="00315C57">
        <w:rPr>
          <w:sz w:val="28"/>
          <w:szCs w:val="28"/>
        </w:rPr>
        <w:t>громаді</w:t>
      </w:r>
      <w:r w:rsidR="00707DB5">
        <w:rPr>
          <w:sz w:val="28"/>
          <w:szCs w:val="28"/>
        </w:rPr>
        <w:t xml:space="preserve"> з питань протидії торгівлі людьми</w:t>
      </w:r>
      <w:r w:rsidR="00707DB5" w:rsidRPr="00B7493E">
        <w:rPr>
          <w:sz w:val="28"/>
          <w:szCs w:val="28"/>
        </w:rPr>
        <w:t>, оскільки це дасть змогу не допустити потрапляння осіб у подібні ситуації</w:t>
      </w:r>
      <w:r w:rsidR="00E9271B" w:rsidRPr="00B7493E">
        <w:rPr>
          <w:sz w:val="28"/>
          <w:szCs w:val="28"/>
        </w:rPr>
        <w:t>,</w:t>
      </w:r>
      <w:r w:rsidR="00707DB5" w:rsidRPr="00B7493E">
        <w:rPr>
          <w:sz w:val="28"/>
          <w:szCs w:val="28"/>
        </w:rPr>
        <w:t xml:space="preserve"> а також дасть змогу ідентифікувати осіб, які вже стали жертвами торгівлі людьми та потребують доп</w:t>
      </w:r>
      <w:r w:rsidR="00F44326">
        <w:rPr>
          <w:sz w:val="28"/>
          <w:szCs w:val="28"/>
        </w:rPr>
        <w:t>омоги</w:t>
      </w:r>
      <w:r w:rsidR="00707DB5" w:rsidRPr="00B7493E">
        <w:rPr>
          <w:sz w:val="28"/>
          <w:szCs w:val="28"/>
        </w:rPr>
        <w:t xml:space="preserve">. </w:t>
      </w:r>
    </w:p>
    <w:p w:rsidR="004C7911" w:rsidRDefault="00B7493E" w:rsidP="00F44326">
      <w:pPr>
        <w:spacing w:line="276" w:lineRule="auto"/>
        <w:ind w:firstLine="540"/>
        <w:jc w:val="both"/>
        <w:rPr>
          <w:sz w:val="28"/>
          <w:szCs w:val="28"/>
        </w:rPr>
      </w:pPr>
      <w:r w:rsidRPr="0055052C">
        <w:rPr>
          <w:sz w:val="28"/>
          <w:szCs w:val="28"/>
        </w:rPr>
        <w:t>Існує потреба в проведенні навчань для суб’єктів взаємодії з питань протидії торгівлі</w:t>
      </w:r>
      <w:r w:rsidR="0055052C" w:rsidRPr="0055052C">
        <w:rPr>
          <w:sz w:val="28"/>
          <w:szCs w:val="28"/>
        </w:rPr>
        <w:t xml:space="preserve"> людьми, з метою покращення процедури</w:t>
      </w:r>
      <w:r w:rsidRPr="0055052C">
        <w:rPr>
          <w:sz w:val="28"/>
          <w:szCs w:val="28"/>
        </w:rPr>
        <w:t xml:space="preserve"> встановлення статусу </w:t>
      </w:r>
      <w:r w:rsidR="0055052C" w:rsidRPr="0055052C">
        <w:rPr>
          <w:sz w:val="28"/>
          <w:szCs w:val="28"/>
        </w:rPr>
        <w:t>особи, яка постраждала від торгівлі людьми,</w:t>
      </w:r>
      <w:r w:rsidRPr="0055052C">
        <w:rPr>
          <w:sz w:val="28"/>
          <w:szCs w:val="28"/>
        </w:rPr>
        <w:t xml:space="preserve"> якісног</w:t>
      </w:r>
      <w:r w:rsidR="0055052C" w:rsidRPr="0055052C">
        <w:rPr>
          <w:sz w:val="28"/>
          <w:szCs w:val="28"/>
        </w:rPr>
        <w:t>о надання соціальних послуг та інших</w:t>
      </w:r>
      <w:r w:rsidR="00F44326">
        <w:rPr>
          <w:sz w:val="28"/>
          <w:szCs w:val="28"/>
        </w:rPr>
        <w:t xml:space="preserve"> видів допомог, які передбачені </w:t>
      </w:r>
      <w:r w:rsidR="0055052C" w:rsidRPr="0055052C">
        <w:rPr>
          <w:sz w:val="28"/>
          <w:szCs w:val="28"/>
        </w:rPr>
        <w:t>законодавством.</w:t>
      </w:r>
    </w:p>
    <w:p w:rsidR="00E267B8" w:rsidRPr="0055052C" w:rsidRDefault="00E267B8" w:rsidP="005B661A">
      <w:pPr>
        <w:pStyle w:val="aff3"/>
        <w:spacing w:line="276" w:lineRule="auto"/>
        <w:ind w:firstLine="540"/>
        <w:jc w:val="both"/>
        <w:rPr>
          <w:b w:val="0"/>
          <w:szCs w:val="28"/>
        </w:rPr>
      </w:pPr>
      <w:r w:rsidRPr="009D5B58">
        <w:rPr>
          <w:b w:val="0"/>
          <w:szCs w:val="28"/>
        </w:rPr>
        <w:t xml:space="preserve">З метою реалізації заходів, спрямованих на </w:t>
      </w:r>
      <w:r w:rsidR="002F4F66">
        <w:rPr>
          <w:b w:val="0"/>
          <w:szCs w:val="28"/>
        </w:rPr>
        <w:t>нед</w:t>
      </w:r>
      <w:r>
        <w:rPr>
          <w:b w:val="0"/>
          <w:szCs w:val="28"/>
        </w:rPr>
        <w:t xml:space="preserve">опущення порушення прав людини, зокрема, вчинення щодо неї домашнього насильства та втягнення у торгівлю людьми, надання допомоги особам, які постраждали від домашнього насильства, </w:t>
      </w:r>
      <w:proofErr w:type="spellStart"/>
      <w:r>
        <w:rPr>
          <w:b w:val="0"/>
          <w:szCs w:val="28"/>
        </w:rPr>
        <w:t>насильства</w:t>
      </w:r>
      <w:proofErr w:type="spellEnd"/>
      <w:r>
        <w:rPr>
          <w:b w:val="0"/>
          <w:szCs w:val="28"/>
        </w:rPr>
        <w:t xml:space="preserve"> за ознакою статі та торгівлі людьми, </w:t>
      </w:r>
      <w:r w:rsidR="00795C8D">
        <w:rPr>
          <w:b w:val="0"/>
          <w:szCs w:val="28"/>
        </w:rPr>
        <w:t>відділом освіти, охорони здоров’я  та соціально-культурної сфери Новоборівської селищної ради</w:t>
      </w:r>
      <w:r w:rsidR="00643302">
        <w:rPr>
          <w:b w:val="0"/>
          <w:szCs w:val="28"/>
        </w:rPr>
        <w:t xml:space="preserve"> </w:t>
      </w:r>
      <w:r w:rsidR="00795C8D">
        <w:rPr>
          <w:b w:val="0"/>
          <w:szCs w:val="28"/>
        </w:rPr>
        <w:t xml:space="preserve">розроблено </w:t>
      </w:r>
      <w:r w:rsidR="00865EE9">
        <w:rPr>
          <w:b w:val="0"/>
          <w:szCs w:val="28"/>
        </w:rPr>
        <w:t>П</w:t>
      </w:r>
      <w:r w:rsidR="002F4F66">
        <w:rPr>
          <w:b w:val="0"/>
          <w:szCs w:val="28"/>
        </w:rPr>
        <w:t xml:space="preserve">рограму </w:t>
      </w:r>
      <w:r w:rsidR="002F4F66" w:rsidRPr="002F4F66">
        <w:rPr>
          <w:b w:val="0"/>
          <w:szCs w:val="28"/>
        </w:rPr>
        <w:t>запобігання та протидії домашньому насильству та протидії торгівлі людьми</w:t>
      </w:r>
      <w:r w:rsidR="00795C8D">
        <w:rPr>
          <w:b w:val="0"/>
          <w:szCs w:val="28"/>
        </w:rPr>
        <w:t xml:space="preserve"> на території Новоборівської селищної ради на 2021-2025 роки</w:t>
      </w:r>
      <w:r w:rsidR="00C779AB">
        <w:rPr>
          <w:b w:val="0"/>
          <w:szCs w:val="28"/>
        </w:rPr>
        <w:t>.</w:t>
      </w:r>
      <w:r w:rsidRPr="009D5B58">
        <w:rPr>
          <w:szCs w:val="28"/>
        </w:rPr>
        <w:tab/>
      </w:r>
    </w:p>
    <w:p w:rsidR="00E267B8" w:rsidRPr="00C61FD1" w:rsidRDefault="00E267B8" w:rsidP="005B661A">
      <w:pPr>
        <w:spacing w:line="276" w:lineRule="auto"/>
        <w:jc w:val="both"/>
        <w:rPr>
          <w:color w:val="000000"/>
          <w:sz w:val="28"/>
          <w:szCs w:val="28"/>
        </w:rPr>
      </w:pPr>
    </w:p>
    <w:p w:rsidR="00E267B8" w:rsidRDefault="00E267B8" w:rsidP="003964A6">
      <w:pPr>
        <w:spacing w:line="276" w:lineRule="auto"/>
        <w:jc w:val="center"/>
        <w:rPr>
          <w:b/>
          <w:bCs/>
          <w:sz w:val="28"/>
          <w:szCs w:val="28"/>
          <w:lang w:val="ru-RU"/>
        </w:rPr>
      </w:pPr>
      <w:r>
        <w:rPr>
          <w:b/>
          <w:bCs/>
          <w:sz w:val="28"/>
          <w:szCs w:val="28"/>
        </w:rPr>
        <w:t>ІІІ. Визначення мети Програми</w:t>
      </w:r>
    </w:p>
    <w:p w:rsidR="003964A6" w:rsidRPr="003964A6" w:rsidRDefault="003964A6" w:rsidP="003964A6">
      <w:pPr>
        <w:spacing w:line="276" w:lineRule="auto"/>
        <w:jc w:val="center"/>
        <w:rPr>
          <w:b/>
          <w:bCs/>
          <w:sz w:val="20"/>
          <w:szCs w:val="20"/>
          <w:lang w:val="ru-RU"/>
        </w:rPr>
      </w:pPr>
    </w:p>
    <w:p w:rsidR="008F2481" w:rsidRDefault="00E267B8" w:rsidP="005B661A">
      <w:pPr>
        <w:tabs>
          <w:tab w:val="left" w:pos="9724"/>
        </w:tabs>
        <w:spacing w:line="276" w:lineRule="auto"/>
        <w:ind w:firstLine="709"/>
        <w:jc w:val="both"/>
        <w:rPr>
          <w:sz w:val="28"/>
          <w:szCs w:val="28"/>
        </w:rPr>
      </w:pPr>
      <w:r>
        <w:rPr>
          <w:sz w:val="28"/>
          <w:szCs w:val="28"/>
        </w:rPr>
        <w:t>Метою Програми є:</w:t>
      </w:r>
    </w:p>
    <w:p w:rsidR="00E267B8" w:rsidRDefault="00883E88" w:rsidP="00883E88">
      <w:pPr>
        <w:spacing w:line="276" w:lineRule="auto"/>
        <w:jc w:val="both"/>
        <w:rPr>
          <w:sz w:val="28"/>
          <w:szCs w:val="28"/>
        </w:rPr>
      </w:pPr>
      <w:r>
        <w:rPr>
          <w:sz w:val="28"/>
          <w:szCs w:val="28"/>
        </w:rPr>
        <w:tab/>
        <w:t xml:space="preserve">- </w:t>
      </w:r>
      <w:r w:rsidR="008F2481" w:rsidRPr="008F2481">
        <w:rPr>
          <w:sz w:val="28"/>
          <w:szCs w:val="28"/>
        </w:rPr>
        <w:t>запобігання та про</w:t>
      </w:r>
      <w:r w:rsidR="00D44034">
        <w:rPr>
          <w:sz w:val="28"/>
          <w:szCs w:val="28"/>
        </w:rPr>
        <w:t xml:space="preserve">тидія домашньому насильству </w:t>
      </w:r>
      <w:r w:rsidR="008F2481" w:rsidRPr="008F2481">
        <w:rPr>
          <w:sz w:val="28"/>
          <w:szCs w:val="28"/>
        </w:rPr>
        <w:t>або насильству за ознакою статі;</w:t>
      </w:r>
    </w:p>
    <w:p w:rsidR="0028678E" w:rsidRPr="008F2481" w:rsidRDefault="00883E88" w:rsidP="00883E88">
      <w:pPr>
        <w:spacing w:line="276" w:lineRule="auto"/>
        <w:jc w:val="both"/>
        <w:rPr>
          <w:sz w:val="28"/>
          <w:szCs w:val="28"/>
        </w:rPr>
      </w:pPr>
      <w:r>
        <w:rPr>
          <w:sz w:val="28"/>
          <w:szCs w:val="28"/>
        </w:rPr>
        <w:tab/>
        <w:t xml:space="preserve">- </w:t>
      </w:r>
      <w:r w:rsidR="0028678E">
        <w:rPr>
          <w:sz w:val="28"/>
          <w:szCs w:val="28"/>
        </w:rPr>
        <w:t>створення та функціонування спеціалізован</w:t>
      </w:r>
      <w:r w:rsidR="00C61FD1">
        <w:rPr>
          <w:sz w:val="28"/>
          <w:szCs w:val="28"/>
        </w:rPr>
        <w:t>их служб підтримки осіб, які постражда</w:t>
      </w:r>
      <w:r w:rsidR="00D44034">
        <w:rPr>
          <w:sz w:val="28"/>
          <w:szCs w:val="28"/>
        </w:rPr>
        <w:t xml:space="preserve">ли від домашнього насильства </w:t>
      </w:r>
      <w:r w:rsidR="00C61FD1">
        <w:rPr>
          <w:sz w:val="28"/>
          <w:szCs w:val="28"/>
        </w:rPr>
        <w:t xml:space="preserve"> або насильства за ознакою статі; </w:t>
      </w:r>
    </w:p>
    <w:p w:rsidR="00B51E4C" w:rsidRDefault="00883E88" w:rsidP="003964A6">
      <w:pPr>
        <w:widowControl/>
        <w:suppressAutoHyphens w:val="0"/>
        <w:autoSpaceDE w:val="0"/>
        <w:autoSpaceDN w:val="0"/>
        <w:adjustRightInd w:val="0"/>
        <w:ind w:firstLine="705"/>
        <w:jc w:val="both"/>
        <w:rPr>
          <w:rFonts w:eastAsiaTheme="minorHAnsi"/>
          <w:kern w:val="0"/>
          <w:sz w:val="28"/>
          <w:szCs w:val="28"/>
          <w:lang w:eastAsia="en-US"/>
        </w:rPr>
      </w:pPr>
      <w:r>
        <w:rPr>
          <w:rFonts w:eastAsiaTheme="minorHAnsi"/>
          <w:kern w:val="0"/>
          <w:sz w:val="28"/>
          <w:szCs w:val="28"/>
          <w:lang w:eastAsia="en-US"/>
        </w:rPr>
        <w:t xml:space="preserve">- </w:t>
      </w:r>
      <w:r w:rsidR="008F2481" w:rsidRPr="00883E88">
        <w:rPr>
          <w:rFonts w:eastAsiaTheme="minorHAnsi"/>
          <w:kern w:val="0"/>
          <w:sz w:val="28"/>
          <w:szCs w:val="28"/>
          <w:lang w:eastAsia="en-US"/>
        </w:rPr>
        <w:t xml:space="preserve">запобігання </w:t>
      </w:r>
      <w:r w:rsidR="00865EE9" w:rsidRPr="00883E88">
        <w:rPr>
          <w:rFonts w:eastAsiaTheme="minorHAnsi"/>
          <w:kern w:val="0"/>
          <w:sz w:val="28"/>
          <w:szCs w:val="28"/>
          <w:lang w:eastAsia="en-US"/>
        </w:rPr>
        <w:t xml:space="preserve">та протидія </w:t>
      </w:r>
      <w:r w:rsidR="008F2481" w:rsidRPr="00883E88">
        <w:rPr>
          <w:rFonts w:eastAsiaTheme="minorHAnsi"/>
          <w:kern w:val="0"/>
          <w:sz w:val="28"/>
          <w:szCs w:val="28"/>
          <w:lang w:eastAsia="en-US"/>
        </w:rPr>
        <w:t xml:space="preserve">торгівлі людьми, </w:t>
      </w:r>
      <w:r w:rsidR="00865EE9" w:rsidRPr="00883E88">
        <w:rPr>
          <w:rFonts w:eastAsiaTheme="minorHAnsi"/>
          <w:kern w:val="0"/>
          <w:sz w:val="28"/>
          <w:szCs w:val="28"/>
          <w:lang w:eastAsia="en-US"/>
        </w:rPr>
        <w:t xml:space="preserve">зокрема шляхом </w:t>
      </w:r>
      <w:r w:rsidR="008F2481" w:rsidRPr="00883E88">
        <w:rPr>
          <w:rFonts w:eastAsiaTheme="minorHAnsi"/>
          <w:kern w:val="0"/>
          <w:sz w:val="28"/>
          <w:szCs w:val="28"/>
          <w:lang w:eastAsia="en-US"/>
        </w:rPr>
        <w:t>підвищення ефективності виявлення осіб, які вчиняють такі злочини або сприяють їх вчиненню, а також захист прав осіб, постраждалих від торгівлі людьми, особливо дітей, та надання їм допомоги.</w:t>
      </w:r>
    </w:p>
    <w:p w:rsidR="00B51E4C" w:rsidRDefault="00B51E4C" w:rsidP="00C61FD1">
      <w:pPr>
        <w:tabs>
          <w:tab w:val="left" w:pos="9724"/>
        </w:tabs>
        <w:spacing w:line="276" w:lineRule="auto"/>
        <w:ind w:left="705"/>
        <w:jc w:val="center"/>
        <w:rPr>
          <w:rFonts w:eastAsiaTheme="minorHAnsi"/>
          <w:kern w:val="0"/>
          <w:sz w:val="28"/>
          <w:szCs w:val="28"/>
          <w:lang w:eastAsia="en-US"/>
        </w:rPr>
      </w:pPr>
    </w:p>
    <w:p w:rsidR="00C61FD1" w:rsidRDefault="00E267B8" w:rsidP="00C61FD1">
      <w:pPr>
        <w:tabs>
          <w:tab w:val="left" w:pos="9724"/>
        </w:tabs>
        <w:spacing w:line="276" w:lineRule="auto"/>
        <w:ind w:left="705"/>
        <w:jc w:val="center"/>
        <w:rPr>
          <w:b/>
          <w:bCs/>
          <w:color w:val="000000"/>
          <w:sz w:val="28"/>
          <w:szCs w:val="28"/>
        </w:rPr>
      </w:pPr>
      <w:r>
        <w:rPr>
          <w:b/>
          <w:bCs/>
          <w:sz w:val="28"/>
          <w:szCs w:val="28"/>
        </w:rPr>
        <w:t>ІV. Ш</w:t>
      </w:r>
      <w:r w:rsidRPr="00E50F98">
        <w:rPr>
          <w:b/>
          <w:bCs/>
          <w:color w:val="000000"/>
          <w:sz w:val="28"/>
          <w:szCs w:val="28"/>
        </w:rPr>
        <w:t>ляхи і засоби розв'язання проблеми, обсяг та джерела фінансува</w:t>
      </w:r>
      <w:r>
        <w:rPr>
          <w:b/>
          <w:bCs/>
          <w:color w:val="000000"/>
          <w:sz w:val="28"/>
          <w:szCs w:val="28"/>
        </w:rPr>
        <w:t>ння, строки та етапи виконання П</w:t>
      </w:r>
      <w:r w:rsidRPr="00E50F98">
        <w:rPr>
          <w:b/>
          <w:bCs/>
          <w:color w:val="000000"/>
          <w:sz w:val="28"/>
          <w:szCs w:val="28"/>
        </w:rPr>
        <w:t>рограми</w:t>
      </w:r>
    </w:p>
    <w:p w:rsidR="00C61FD1" w:rsidRPr="003964A6" w:rsidRDefault="00C61FD1" w:rsidP="00883E88">
      <w:pPr>
        <w:tabs>
          <w:tab w:val="left" w:pos="9724"/>
        </w:tabs>
        <w:spacing w:line="276" w:lineRule="auto"/>
        <w:rPr>
          <w:b/>
          <w:bCs/>
          <w:color w:val="000000"/>
        </w:rPr>
      </w:pPr>
    </w:p>
    <w:p w:rsidR="00324103" w:rsidRPr="00C61FD1" w:rsidRDefault="00C61FD1" w:rsidP="00C61FD1">
      <w:pPr>
        <w:tabs>
          <w:tab w:val="left" w:pos="709"/>
        </w:tabs>
        <w:spacing w:line="276" w:lineRule="auto"/>
        <w:rPr>
          <w:b/>
          <w:bCs/>
          <w:color w:val="000000"/>
          <w:sz w:val="28"/>
          <w:szCs w:val="28"/>
        </w:rPr>
      </w:pPr>
      <w:r>
        <w:rPr>
          <w:color w:val="000000"/>
          <w:sz w:val="28"/>
          <w:szCs w:val="28"/>
        </w:rPr>
        <w:tab/>
      </w:r>
      <w:r w:rsidR="00324103" w:rsidRPr="00B97FBC">
        <w:rPr>
          <w:color w:val="000000"/>
          <w:sz w:val="28"/>
          <w:szCs w:val="28"/>
        </w:rPr>
        <w:t>Проблему домашнього насильства та або насильства за ознакою статі передбачається розв’язати шляхом:</w:t>
      </w:r>
    </w:p>
    <w:p w:rsidR="00324103" w:rsidRPr="00B97FBC" w:rsidRDefault="00EB688A" w:rsidP="00EB688A">
      <w:pPr>
        <w:pStyle w:val="rvps2"/>
        <w:shd w:val="clear" w:color="auto" w:fill="FFFFFF"/>
        <w:spacing w:before="0" w:beforeAutospacing="0" w:after="0" w:afterAutospacing="0" w:line="276" w:lineRule="auto"/>
        <w:ind w:firstLine="502"/>
        <w:jc w:val="both"/>
        <w:rPr>
          <w:color w:val="000000"/>
          <w:sz w:val="28"/>
          <w:szCs w:val="28"/>
        </w:rPr>
      </w:pPr>
      <w:r w:rsidRPr="00EB688A">
        <w:rPr>
          <w:color w:val="000000"/>
          <w:sz w:val="28"/>
          <w:szCs w:val="28"/>
          <w:lang w:val="ru-RU"/>
        </w:rPr>
        <w:lastRenderedPageBreak/>
        <w:t xml:space="preserve">- </w:t>
      </w:r>
      <w:r w:rsidR="00324103" w:rsidRPr="00B97FBC">
        <w:rPr>
          <w:color w:val="000000"/>
          <w:sz w:val="28"/>
          <w:szCs w:val="28"/>
        </w:rPr>
        <w:t xml:space="preserve">забезпечення </w:t>
      </w:r>
      <w:proofErr w:type="gramStart"/>
      <w:r w:rsidR="00324103" w:rsidRPr="00B97FBC">
        <w:rPr>
          <w:color w:val="000000"/>
          <w:sz w:val="28"/>
          <w:szCs w:val="28"/>
        </w:rPr>
        <w:t>п</w:t>
      </w:r>
      <w:proofErr w:type="gramEnd"/>
      <w:r w:rsidR="00324103" w:rsidRPr="00B97FBC">
        <w:rPr>
          <w:color w:val="000000"/>
          <w:sz w:val="28"/>
          <w:szCs w:val="28"/>
        </w:rPr>
        <w:t>ідготовки фахівців, до компетенції яких належать питання запобігання та протидії домашньому насильству, у тому числі фахівців, які реалізують програми для кривдників;</w:t>
      </w:r>
    </w:p>
    <w:p w:rsidR="00324103" w:rsidRPr="00B97FBC" w:rsidRDefault="00EB688A" w:rsidP="00EB688A">
      <w:pPr>
        <w:pStyle w:val="rvps2"/>
        <w:shd w:val="clear" w:color="auto" w:fill="FFFFFF"/>
        <w:spacing w:before="0" w:beforeAutospacing="0" w:after="0" w:afterAutospacing="0" w:line="276" w:lineRule="auto"/>
        <w:ind w:firstLine="502"/>
        <w:jc w:val="both"/>
        <w:rPr>
          <w:color w:val="000000"/>
          <w:sz w:val="28"/>
          <w:szCs w:val="28"/>
        </w:rPr>
      </w:pPr>
      <w:bookmarkStart w:id="0" w:name="n125"/>
      <w:bookmarkEnd w:id="0"/>
      <w:r w:rsidRPr="00EB688A">
        <w:rPr>
          <w:color w:val="000000"/>
          <w:sz w:val="28"/>
          <w:szCs w:val="28"/>
        </w:rPr>
        <w:t xml:space="preserve">- </w:t>
      </w:r>
      <w:r w:rsidR="00324103" w:rsidRPr="00B97FBC">
        <w:rPr>
          <w:color w:val="000000"/>
          <w:sz w:val="28"/>
          <w:szCs w:val="28"/>
        </w:rPr>
        <w:t>забезпечення підготовки методичних рекомендацій щодо організації і забезпечення діяльності та підвищення кваліфікації фахівців, до компетенції яких належать питання запобігання та протидії домашньому насильству;</w:t>
      </w:r>
    </w:p>
    <w:p w:rsidR="00324103" w:rsidRPr="00B97FBC" w:rsidRDefault="00EB688A" w:rsidP="00EB688A">
      <w:pPr>
        <w:pStyle w:val="rvps2"/>
        <w:shd w:val="clear" w:color="auto" w:fill="FFFFFF"/>
        <w:spacing w:before="0" w:beforeAutospacing="0" w:after="0" w:afterAutospacing="0" w:line="276" w:lineRule="auto"/>
        <w:ind w:firstLine="502"/>
        <w:jc w:val="both"/>
        <w:rPr>
          <w:color w:val="000000"/>
          <w:sz w:val="28"/>
          <w:szCs w:val="28"/>
        </w:rPr>
      </w:pPr>
      <w:bookmarkStart w:id="1" w:name="n126"/>
      <w:bookmarkEnd w:id="1"/>
      <w:r w:rsidRPr="00EB688A">
        <w:rPr>
          <w:color w:val="000000"/>
          <w:sz w:val="28"/>
          <w:szCs w:val="28"/>
        </w:rPr>
        <w:t xml:space="preserve">- </w:t>
      </w:r>
      <w:r w:rsidR="00324103" w:rsidRPr="00B97FBC">
        <w:rPr>
          <w:color w:val="000000"/>
          <w:sz w:val="28"/>
          <w:szCs w:val="28"/>
        </w:rPr>
        <w:t>забезпечення здійснення інформаційно-просвітницької діяльності (у тому числі підготовка та поширення відповідних матеріалів) щодо форм, причин і наслідків домашнього насильства, заходів у сфері запобігання та протидії домашньому насильству, формування нетерпимого ставлення громадян до насильницької моделі поведінки у приватних стосунках;</w:t>
      </w:r>
    </w:p>
    <w:p w:rsidR="00324103" w:rsidRPr="00B97FBC" w:rsidRDefault="00EB688A" w:rsidP="00EB688A">
      <w:pPr>
        <w:pStyle w:val="rvps2"/>
        <w:shd w:val="clear" w:color="auto" w:fill="FFFFFF"/>
        <w:spacing w:before="0" w:beforeAutospacing="0" w:after="0" w:afterAutospacing="0" w:line="276" w:lineRule="auto"/>
        <w:ind w:firstLine="502"/>
        <w:jc w:val="both"/>
        <w:rPr>
          <w:color w:val="000000"/>
          <w:sz w:val="28"/>
          <w:szCs w:val="28"/>
        </w:rPr>
      </w:pPr>
      <w:bookmarkStart w:id="2" w:name="n127"/>
      <w:bookmarkEnd w:id="2"/>
      <w:r w:rsidRPr="00EB688A">
        <w:rPr>
          <w:color w:val="000000"/>
          <w:sz w:val="28"/>
          <w:szCs w:val="28"/>
          <w:lang w:val="ru-RU"/>
        </w:rPr>
        <w:t xml:space="preserve">- </w:t>
      </w:r>
      <w:r w:rsidR="00345BC5" w:rsidRPr="00B97FBC">
        <w:rPr>
          <w:color w:val="000000"/>
          <w:sz w:val="28"/>
          <w:szCs w:val="28"/>
        </w:rPr>
        <w:t>організації</w:t>
      </w:r>
      <w:r w:rsidR="00324103" w:rsidRPr="00B97FBC">
        <w:rPr>
          <w:color w:val="000000"/>
          <w:sz w:val="28"/>
          <w:szCs w:val="28"/>
        </w:rPr>
        <w:t xml:space="preserve"> та/або проведення регіональних </w:t>
      </w:r>
      <w:proofErr w:type="gramStart"/>
      <w:r w:rsidR="00324103" w:rsidRPr="00B97FBC">
        <w:rPr>
          <w:color w:val="000000"/>
          <w:sz w:val="28"/>
          <w:szCs w:val="28"/>
        </w:rPr>
        <w:t>соц</w:t>
      </w:r>
      <w:proofErr w:type="gramEnd"/>
      <w:r w:rsidR="00324103" w:rsidRPr="00B97FBC">
        <w:rPr>
          <w:color w:val="000000"/>
          <w:sz w:val="28"/>
          <w:szCs w:val="28"/>
        </w:rPr>
        <w:t>іологічних, психолого-педагогічних та інших досліджень щодо форм, причин і наслідків домашнього насильства;</w:t>
      </w:r>
    </w:p>
    <w:p w:rsidR="00345BC5" w:rsidRPr="00B97FBC" w:rsidRDefault="00EB688A" w:rsidP="00EB688A">
      <w:pPr>
        <w:pStyle w:val="rvps2"/>
        <w:shd w:val="clear" w:color="auto" w:fill="FFFFFF"/>
        <w:spacing w:before="0" w:beforeAutospacing="0" w:after="0" w:afterAutospacing="0" w:line="276" w:lineRule="auto"/>
        <w:ind w:firstLine="502"/>
        <w:jc w:val="both"/>
        <w:rPr>
          <w:color w:val="000000"/>
          <w:sz w:val="28"/>
          <w:szCs w:val="28"/>
        </w:rPr>
      </w:pPr>
      <w:r w:rsidRPr="00EB688A">
        <w:rPr>
          <w:color w:val="000000"/>
          <w:sz w:val="28"/>
          <w:szCs w:val="28"/>
          <w:lang w:val="ru-RU"/>
        </w:rPr>
        <w:t xml:space="preserve">- </w:t>
      </w:r>
      <w:r w:rsidR="00345BC5" w:rsidRPr="00B97FBC">
        <w:rPr>
          <w:color w:val="000000"/>
          <w:sz w:val="28"/>
          <w:szCs w:val="28"/>
        </w:rPr>
        <w:t xml:space="preserve">забезпечення надання </w:t>
      </w:r>
      <w:proofErr w:type="gramStart"/>
      <w:r w:rsidR="00345BC5" w:rsidRPr="00B97FBC">
        <w:rPr>
          <w:color w:val="000000"/>
          <w:sz w:val="28"/>
          <w:szCs w:val="28"/>
        </w:rPr>
        <w:t>соц</w:t>
      </w:r>
      <w:proofErr w:type="gramEnd"/>
      <w:r w:rsidR="00345BC5" w:rsidRPr="00B97FBC">
        <w:rPr>
          <w:color w:val="000000"/>
          <w:sz w:val="28"/>
          <w:szCs w:val="28"/>
        </w:rPr>
        <w:t>іальних послуг на території відповідної адміністративно-територіальної одиниці, у тому числі шляхом соціального замовлення у сфері запобігання та протидії домашньому насильству;</w:t>
      </w:r>
    </w:p>
    <w:p w:rsidR="00345BC5" w:rsidRPr="00B97FBC" w:rsidRDefault="00EB688A" w:rsidP="00EB688A">
      <w:pPr>
        <w:pStyle w:val="rvps2"/>
        <w:shd w:val="clear" w:color="auto" w:fill="FFFFFF"/>
        <w:spacing w:before="0" w:beforeAutospacing="0" w:after="0" w:afterAutospacing="0" w:line="276" w:lineRule="auto"/>
        <w:ind w:firstLine="502"/>
        <w:jc w:val="both"/>
        <w:rPr>
          <w:color w:val="000000"/>
          <w:sz w:val="28"/>
          <w:szCs w:val="28"/>
        </w:rPr>
      </w:pPr>
      <w:bookmarkStart w:id="3" w:name="n133"/>
      <w:bookmarkEnd w:id="3"/>
      <w:r w:rsidRPr="00EB688A">
        <w:rPr>
          <w:color w:val="000000"/>
          <w:sz w:val="28"/>
          <w:szCs w:val="28"/>
          <w:lang w:val="ru-RU"/>
        </w:rPr>
        <w:t xml:space="preserve">- </w:t>
      </w:r>
      <w:r w:rsidR="00345BC5" w:rsidRPr="00B97FBC">
        <w:rPr>
          <w:color w:val="000000"/>
          <w:sz w:val="28"/>
          <w:szCs w:val="28"/>
        </w:rPr>
        <w:t xml:space="preserve">створення та функціонування спеціалізованих служб </w:t>
      </w:r>
      <w:proofErr w:type="gramStart"/>
      <w:r w:rsidR="00345BC5" w:rsidRPr="00B97FBC">
        <w:rPr>
          <w:color w:val="000000"/>
          <w:sz w:val="28"/>
          <w:szCs w:val="28"/>
        </w:rPr>
        <w:t>п</w:t>
      </w:r>
      <w:proofErr w:type="gramEnd"/>
      <w:r w:rsidR="00345BC5" w:rsidRPr="00B97FBC">
        <w:rPr>
          <w:color w:val="000000"/>
          <w:sz w:val="28"/>
          <w:szCs w:val="28"/>
        </w:rPr>
        <w:t>ідтримки постраждалих осіб, які постраждали від домашнь</w:t>
      </w:r>
      <w:r w:rsidR="008B53EC">
        <w:rPr>
          <w:color w:val="000000"/>
          <w:sz w:val="28"/>
          <w:szCs w:val="28"/>
        </w:rPr>
        <w:t>ого насильства та /</w:t>
      </w:r>
      <w:r w:rsidR="00345BC5" w:rsidRPr="00B97FBC">
        <w:rPr>
          <w:color w:val="000000"/>
          <w:sz w:val="28"/>
          <w:szCs w:val="28"/>
        </w:rPr>
        <w:t>або насильства за ознакою статі відповідно до потреб, здійснення контролю за їхньою діяльністю;</w:t>
      </w:r>
    </w:p>
    <w:p w:rsidR="00324103" w:rsidRPr="00DB27ED" w:rsidRDefault="00EB688A" w:rsidP="00EB688A">
      <w:pPr>
        <w:pStyle w:val="rvps2"/>
        <w:shd w:val="clear" w:color="auto" w:fill="FFFFFF"/>
        <w:spacing w:before="0" w:beforeAutospacing="0" w:after="0" w:afterAutospacing="0" w:line="276" w:lineRule="auto"/>
        <w:ind w:firstLine="502"/>
        <w:jc w:val="both"/>
        <w:rPr>
          <w:color w:val="000000"/>
          <w:sz w:val="28"/>
          <w:szCs w:val="28"/>
        </w:rPr>
      </w:pPr>
      <w:bookmarkStart w:id="4" w:name="n128"/>
      <w:bookmarkEnd w:id="4"/>
      <w:r w:rsidRPr="00EB688A">
        <w:rPr>
          <w:color w:val="000000"/>
          <w:sz w:val="28"/>
          <w:szCs w:val="28"/>
        </w:rPr>
        <w:t xml:space="preserve">- </w:t>
      </w:r>
      <w:r w:rsidR="00324103" w:rsidRPr="00B97FBC">
        <w:rPr>
          <w:color w:val="000000"/>
          <w:sz w:val="28"/>
          <w:szCs w:val="28"/>
        </w:rPr>
        <w:t>здійснення моніторингу стану виконання суб’єктами, що здійснюють заходи у сфері запобігання та протидії домашньому насильству, поставлених завдань у процесі реалізації державної політики у сфері запобігання та протидії домашньому насильству</w:t>
      </w:r>
      <w:r w:rsidR="00345BC5" w:rsidRPr="00B97FBC">
        <w:rPr>
          <w:color w:val="000000"/>
          <w:sz w:val="28"/>
          <w:szCs w:val="28"/>
        </w:rPr>
        <w:t>.</w:t>
      </w:r>
    </w:p>
    <w:p w:rsidR="00EB688A" w:rsidRPr="003964A6" w:rsidRDefault="00EB688A" w:rsidP="00EB688A">
      <w:pPr>
        <w:pStyle w:val="rvps2"/>
        <w:shd w:val="clear" w:color="auto" w:fill="FFFFFF"/>
        <w:spacing w:before="0" w:beforeAutospacing="0" w:after="0" w:afterAutospacing="0" w:line="276" w:lineRule="auto"/>
        <w:ind w:firstLine="502"/>
        <w:jc w:val="both"/>
        <w:rPr>
          <w:color w:val="000000"/>
          <w:sz w:val="16"/>
          <w:szCs w:val="16"/>
        </w:rPr>
      </w:pPr>
    </w:p>
    <w:p w:rsidR="00EB688A" w:rsidRPr="00DB27ED" w:rsidRDefault="00345BC5" w:rsidP="00EB688A">
      <w:pPr>
        <w:pStyle w:val="rvps2"/>
        <w:shd w:val="clear" w:color="auto" w:fill="FFFFFF"/>
        <w:spacing w:before="0" w:beforeAutospacing="0" w:after="0" w:afterAutospacing="0" w:line="276" w:lineRule="auto"/>
        <w:ind w:firstLine="502"/>
        <w:jc w:val="both"/>
        <w:rPr>
          <w:color w:val="000000"/>
          <w:sz w:val="28"/>
          <w:szCs w:val="28"/>
          <w:lang w:val="ru-RU"/>
        </w:rPr>
      </w:pPr>
      <w:r w:rsidRPr="00B97FBC">
        <w:rPr>
          <w:color w:val="000000"/>
          <w:sz w:val="28"/>
          <w:szCs w:val="28"/>
        </w:rPr>
        <w:t>Протягом строку виконання Програми передбачається:</w:t>
      </w:r>
    </w:p>
    <w:p w:rsidR="00EB688A" w:rsidRPr="0026584A" w:rsidRDefault="00B45EAB" w:rsidP="00EB688A">
      <w:pPr>
        <w:pStyle w:val="rvps2"/>
        <w:shd w:val="clear" w:color="auto" w:fill="FFFFFF"/>
        <w:spacing w:before="0" w:beforeAutospacing="0" w:after="0" w:afterAutospacing="0" w:line="276" w:lineRule="auto"/>
        <w:ind w:firstLine="502"/>
        <w:jc w:val="both"/>
        <w:rPr>
          <w:color w:val="000000"/>
          <w:sz w:val="28"/>
          <w:szCs w:val="28"/>
          <w:lang w:val="ru-RU"/>
        </w:rPr>
      </w:pPr>
      <w:r>
        <w:rPr>
          <w:color w:val="000000"/>
          <w:sz w:val="28"/>
          <w:szCs w:val="28"/>
        </w:rPr>
        <w:t xml:space="preserve">- </w:t>
      </w:r>
      <w:r w:rsidR="00A33843">
        <w:rPr>
          <w:color w:val="000000"/>
          <w:sz w:val="28"/>
          <w:szCs w:val="28"/>
        </w:rPr>
        <w:t xml:space="preserve">проведення </w:t>
      </w:r>
      <w:r w:rsidR="00345BC5" w:rsidRPr="00B97FBC">
        <w:rPr>
          <w:color w:val="000000"/>
          <w:sz w:val="28"/>
          <w:szCs w:val="28"/>
        </w:rPr>
        <w:t xml:space="preserve"> інформаційних кампаній серед населення, з питань запобігання </w:t>
      </w:r>
      <w:r w:rsidR="00B97FBC" w:rsidRPr="00B97FBC">
        <w:rPr>
          <w:color w:val="000000"/>
          <w:sz w:val="28"/>
          <w:szCs w:val="28"/>
        </w:rPr>
        <w:t>та протидії домашньому</w:t>
      </w:r>
      <w:r w:rsidR="00345BC5" w:rsidRPr="00B97FBC">
        <w:rPr>
          <w:color w:val="000000"/>
          <w:sz w:val="28"/>
          <w:szCs w:val="28"/>
        </w:rPr>
        <w:t>;</w:t>
      </w:r>
    </w:p>
    <w:p w:rsidR="00EC2034" w:rsidRPr="00B97FBC" w:rsidRDefault="00A33843" w:rsidP="00EB688A">
      <w:pPr>
        <w:pStyle w:val="rvps2"/>
        <w:shd w:val="clear" w:color="auto" w:fill="FFFFFF"/>
        <w:spacing w:before="0" w:beforeAutospacing="0" w:after="0" w:afterAutospacing="0" w:line="276" w:lineRule="auto"/>
        <w:ind w:firstLine="502"/>
        <w:jc w:val="both"/>
        <w:rPr>
          <w:color w:val="000000"/>
          <w:sz w:val="28"/>
          <w:szCs w:val="28"/>
        </w:rPr>
      </w:pPr>
      <w:r>
        <w:rPr>
          <w:color w:val="000000"/>
          <w:sz w:val="28"/>
          <w:szCs w:val="28"/>
        </w:rPr>
        <w:t>- покращення роботи</w:t>
      </w:r>
      <w:r w:rsidR="00EC2034">
        <w:rPr>
          <w:color w:val="000000"/>
          <w:sz w:val="28"/>
          <w:szCs w:val="28"/>
        </w:rPr>
        <w:t xml:space="preserve"> спеціалізованих служб </w:t>
      </w:r>
      <w:r w:rsidR="00EC2034" w:rsidRPr="00B97FBC">
        <w:rPr>
          <w:color w:val="000000"/>
          <w:sz w:val="28"/>
          <w:szCs w:val="28"/>
        </w:rPr>
        <w:t>підтримки осіб, які постраждали від домашнь</w:t>
      </w:r>
      <w:r w:rsidR="00EC2034">
        <w:rPr>
          <w:color w:val="000000"/>
          <w:sz w:val="28"/>
          <w:szCs w:val="28"/>
        </w:rPr>
        <w:t>ого насильства та /</w:t>
      </w:r>
      <w:r w:rsidR="00EC2034" w:rsidRPr="00B97FBC">
        <w:rPr>
          <w:color w:val="000000"/>
          <w:sz w:val="28"/>
          <w:szCs w:val="28"/>
        </w:rPr>
        <w:t>або насильства за ознакою статі</w:t>
      </w:r>
      <w:r w:rsidR="00EC2034">
        <w:rPr>
          <w:color w:val="000000"/>
          <w:sz w:val="28"/>
          <w:szCs w:val="28"/>
        </w:rPr>
        <w:t>;</w:t>
      </w:r>
    </w:p>
    <w:p w:rsidR="00324103" w:rsidRDefault="00B45EAB" w:rsidP="003964A6">
      <w:pPr>
        <w:pStyle w:val="rvps2"/>
        <w:shd w:val="clear" w:color="auto" w:fill="FFFFFF"/>
        <w:spacing w:before="0" w:beforeAutospacing="0" w:after="0" w:afterAutospacing="0" w:line="276" w:lineRule="auto"/>
        <w:ind w:firstLine="502"/>
        <w:jc w:val="both"/>
        <w:rPr>
          <w:color w:val="000000"/>
          <w:sz w:val="28"/>
          <w:szCs w:val="28"/>
        </w:rPr>
      </w:pPr>
      <w:r>
        <w:rPr>
          <w:color w:val="000000"/>
          <w:sz w:val="28"/>
          <w:szCs w:val="28"/>
        </w:rPr>
        <w:t xml:space="preserve">- </w:t>
      </w:r>
      <w:r w:rsidR="00B97FBC" w:rsidRPr="00B97FBC">
        <w:rPr>
          <w:color w:val="000000"/>
          <w:sz w:val="28"/>
          <w:szCs w:val="28"/>
        </w:rPr>
        <w:t>надання комплексної допомоги особам, які постраждали від домашнього насильства  та / або насильства за ознакою статі.</w:t>
      </w:r>
    </w:p>
    <w:p w:rsidR="003964A6" w:rsidRPr="003964A6" w:rsidRDefault="003964A6" w:rsidP="003964A6">
      <w:pPr>
        <w:pStyle w:val="rvps2"/>
        <w:shd w:val="clear" w:color="auto" w:fill="FFFFFF"/>
        <w:spacing w:before="0" w:beforeAutospacing="0" w:after="0" w:afterAutospacing="0" w:line="276" w:lineRule="auto"/>
        <w:ind w:firstLine="502"/>
        <w:jc w:val="both"/>
        <w:rPr>
          <w:color w:val="000000"/>
          <w:sz w:val="16"/>
          <w:szCs w:val="16"/>
        </w:rPr>
      </w:pPr>
    </w:p>
    <w:p w:rsidR="009F6EE6" w:rsidRDefault="000C470D" w:rsidP="003964A6">
      <w:pPr>
        <w:pStyle w:val="rvps2"/>
        <w:shd w:val="clear" w:color="auto" w:fill="FFFFFF"/>
        <w:spacing w:before="0" w:beforeAutospacing="0" w:after="0" w:afterAutospacing="0" w:line="276" w:lineRule="auto"/>
        <w:ind w:firstLine="502"/>
        <w:jc w:val="both"/>
        <w:rPr>
          <w:color w:val="000000"/>
          <w:sz w:val="28"/>
          <w:szCs w:val="28"/>
        </w:rPr>
      </w:pPr>
      <w:r w:rsidRPr="00B97FBC">
        <w:rPr>
          <w:color w:val="000000"/>
          <w:sz w:val="28"/>
          <w:szCs w:val="28"/>
        </w:rPr>
        <w:t>Проблему торгівлі людьми та захисту осіб, постраждалих від неї, передбачається розв’язати шляхом:</w:t>
      </w:r>
      <w:bookmarkStart w:id="5" w:name="n15"/>
      <w:bookmarkStart w:id="6" w:name="n16"/>
      <w:bookmarkStart w:id="7" w:name="n17"/>
      <w:bookmarkEnd w:id="5"/>
      <w:bookmarkEnd w:id="6"/>
      <w:bookmarkEnd w:id="7"/>
    </w:p>
    <w:p w:rsidR="000C470D" w:rsidRPr="00B97FBC" w:rsidRDefault="00B45EAB" w:rsidP="0087047C">
      <w:pPr>
        <w:pStyle w:val="rvps2"/>
        <w:shd w:val="clear" w:color="auto" w:fill="FFFFFF"/>
        <w:spacing w:before="0" w:beforeAutospacing="0" w:after="0" w:afterAutospacing="0" w:line="276" w:lineRule="auto"/>
        <w:ind w:firstLine="502"/>
        <w:jc w:val="both"/>
        <w:rPr>
          <w:color w:val="000000"/>
          <w:sz w:val="28"/>
          <w:szCs w:val="28"/>
        </w:rPr>
      </w:pPr>
      <w:r>
        <w:rPr>
          <w:color w:val="000000"/>
          <w:sz w:val="28"/>
          <w:szCs w:val="28"/>
        </w:rPr>
        <w:t xml:space="preserve">- </w:t>
      </w:r>
      <w:r w:rsidR="000C470D" w:rsidRPr="00B97FBC">
        <w:rPr>
          <w:color w:val="000000"/>
          <w:sz w:val="28"/>
          <w:szCs w:val="28"/>
        </w:rPr>
        <w:t>удосконалення процедури взаємодії правоохоронних органів з іншими державними органами влади в частині протидії торгівлі людьми;</w:t>
      </w:r>
    </w:p>
    <w:p w:rsidR="000C470D" w:rsidRPr="00B97FBC" w:rsidRDefault="00B45EAB" w:rsidP="0087047C">
      <w:pPr>
        <w:pStyle w:val="rvps2"/>
        <w:shd w:val="clear" w:color="auto" w:fill="FFFFFF"/>
        <w:spacing w:before="0" w:beforeAutospacing="0" w:after="0" w:afterAutospacing="0" w:line="276" w:lineRule="auto"/>
        <w:ind w:firstLine="502"/>
        <w:jc w:val="both"/>
        <w:rPr>
          <w:color w:val="000000"/>
          <w:sz w:val="28"/>
          <w:szCs w:val="28"/>
        </w:rPr>
      </w:pPr>
      <w:bookmarkStart w:id="8" w:name="n18"/>
      <w:bookmarkStart w:id="9" w:name="n19"/>
      <w:bookmarkEnd w:id="8"/>
      <w:bookmarkEnd w:id="9"/>
      <w:r>
        <w:rPr>
          <w:color w:val="000000"/>
          <w:sz w:val="28"/>
          <w:szCs w:val="28"/>
        </w:rPr>
        <w:t xml:space="preserve">- </w:t>
      </w:r>
      <w:r w:rsidR="00A33843">
        <w:rPr>
          <w:color w:val="000000"/>
          <w:sz w:val="28"/>
          <w:szCs w:val="28"/>
        </w:rPr>
        <w:t>участь у розробленні та затвердженні</w:t>
      </w:r>
      <w:r w:rsidR="000C470D" w:rsidRPr="00B97FBC">
        <w:rPr>
          <w:color w:val="000000"/>
          <w:sz w:val="28"/>
          <w:szCs w:val="28"/>
        </w:rPr>
        <w:t xml:space="preserve"> критеріїв ідентифікації осіб, які постраждали від торгівлі людьми;</w:t>
      </w:r>
    </w:p>
    <w:p w:rsidR="00B45EAB" w:rsidRDefault="00B45EAB" w:rsidP="0087047C">
      <w:pPr>
        <w:pStyle w:val="rvps2"/>
        <w:shd w:val="clear" w:color="auto" w:fill="FFFFFF"/>
        <w:spacing w:before="0" w:beforeAutospacing="0" w:after="0" w:afterAutospacing="0" w:line="276" w:lineRule="auto"/>
        <w:ind w:firstLine="502"/>
        <w:jc w:val="both"/>
        <w:rPr>
          <w:color w:val="000000"/>
          <w:sz w:val="28"/>
          <w:szCs w:val="28"/>
        </w:rPr>
      </w:pPr>
      <w:bookmarkStart w:id="10" w:name="n20"/>
      <w:bookmarkEnd w:id="10"/>
      <w:r>
        <w:rPr>
          <w:color w:val="000000"/>
          <w:sz w:val="28"/>
          <w:szCs w:val="28"/>
        </w:rPr>
        <w:lastRenderedPageBreak/>
        <w:t xml:space="preserve">- </w:t>
      </w:r>
      <w:r w:rsidR="000C470D" w:rsidRPr="00B97FBC">
        <w:rPr>
          <w:color w:val="000000"/>
          <w:sz w:val="28"/>
          <w:szCs w:val="28"/>
        </w:rPr>
        <w:t>проведення профілактичної роботи, спрямованої на попередження протидії торгівлі людьми, особливо серед внутрішньо переміщених осіб;</w:t>
      </w:r>
      <w:bookmarkStart w:id="11" w:name="n21"/>
      <w:bookmarkEnd w:id="11"/>
    </w:p>
    <w:p w:rsidR="0087047C" w:rsidRDefault="00806D66" w:rsidP="0087047C">
      <w:pPr>
        <w:pStyle w:val="rvps2"/>
        <w:shd w:val="clear" w:color="auto" w:fill="FFFFFF"/>
        <w:spacing w:before="0" w:beforeAutospacing="0" w:after="0" w:afterAutospacing="0" w:line="276" w:lineRule="auto"/>
        <w:ind w:firstLine="502"/>
        <w:jc w:val="both"/>
        <w:rPr>
          <w:color w:val="000000"/>
          <w:sz w:val="28"/>
          <w:szCs w:val="28"/>
        </w:rPr>
      </w:pPr>
      <w:r>
        <w:rPr>
          <w:color w:val="000000"/>
          <w:sz w:val="28"/>
          <w:szCs w:val="28"/>
        </w:rPr>
        <w:t xml:space="preserve">- </w:t>
      </w:r>
      <w:r w:rsidR="000C470D" w:rsidRPr="00324103">
        <w:rPr>
          <w:color w:val="000000"/>
          <w:sz w:val="28"/>
          <w:szCs w:val="28"/>
        </w:rPr>
        <w:t>подальшого проведення інформаційно-освітніх заходів щодо інформування населення про запобігання ризикам потрапляння у ситуації торгівлі людьми та про можливості отримання комплексної допомоги від суб’єктів взаємодії, які проводять заходи у сфері протидії торгівлі людьми;</w:t>
      </w:r>
      <w:bookmarkStart w:id="12" w:name="n22"/>
      <w:bookmarkEnd w:id="12"/>
    </w:p>
    <w:p w:rsidR="000C470D" w:rsidRPr="00324103" w:rsidRDefault="00B45EAB" w:rsidP="0087047C">
      <w:pPr>
        <w:pStyle w:val="rvps2"/>
        <w:shd w:val="clear" w:color="auto" w:fill="FFFFFF"/>
        <w:spacing w:before="0" w:beforeAutospacing="0" w:after="0" w:afterAutospacing="0" w:line="276" w:lineRule="auto"/>
        <w:ind w:firstLine="502"/>
        <w:jc w:val="both"/>
        <w:rPr>
          <w:color w:val="000000"/>
          <w:sz w:val="28"/>
          <w:szCs w:val="28"/>
        </w:rPr>
      </w:pPr>
      <w:r>
        <w:rPr>
          <w:color w:val="000000"/>
          <w:sz w:val="28"/>
          <w:szCs w:val="28"/>
        </w:rPr>
        <w:t xml:space="preserve">- </w:t>
      </w:r>
      <w:r w:rsidR="000C470D" w:rsidRPr="00324103">
        <w:rPr>
          <w:color w:val="000000"/>
          <w:sz w:val="28"/>
          <w:szCs w:val="28"/>
        </w:rPr>
        <w:t>посилення координації роботи з виявлення та ідентифікації осіб, які постраждали від торгівлі людьми, на всіх рівнях із чітким визначенням повноважень координаційних рад з питань протидії торгівлі людьми</w:t>
      </w:r>
      <w:r w:rsidR="00A33843">
        <w:rPr>
          <w:color w:val="000000"/>
          <w:sz w:val="28"/>
          <w:szCs w:val="28"/>
        </w:rPr>
        <w:t>.</w:t>
      </w:r>
      <w:r w:rsidR="000C470D" w:rsidRPr="00324103">
        <w:rPr>
          <w:color w:val="000000"/>
          <w:sz w:val="28"/>
          <w:szCs w:val="28"/>
        </w:rPr>
        <w:t xml:space="preserve"> </w:t>
      </w:r>
    </w:p>
    <w:p w:rsidR="00EB688A" w:rsidRPr="00EB688A" w:rsidRDefault="00B45EAB" w:rsidP="00EB688A">
      <w:pPr>
        <w:pStyle w:val="rvps2"/>
        <w:shd w:val="clear" w:color="auto" w:fill="FFFFFF"/>
        <w:spacing w:before="0" w:beforeAutospacing="0" w:after="0" w:afterAutospacing="0" w:line="276" w:lineRule="auto"/>
        <w:ind w:firstLine="502"/>
        <w:jc w:val="both"/>
        <w:rPr>
          <w:color w:val="000000"/>
          <w:sz w:val="28"/>
          <w:szCs w:val="28"/>
          <w:lang w:val="ru-RU"/>
        </w:rPr>
      </w:pPr>
      <w:bookmarkStart w:id="13" w:name="n23"/>
      <w:bookmarkEnd w:id="13"/>
      <w:r>
        <w:rPr>
          <w:color w:val="000000"/>
          <w:sz w:val="28"/>
          <w:szCs w:val="28"/>
        </w:rPr>
        <w:t xml:space="preserve">- </w:t>
      </w:r>
      <w:r w:rsidR="000C470D" w:rsidRPr="00324103">
        <w:rPr>
          <w:color w:val="000000"/>
          <w:sz w:val="28"/>
          <w:szCs w:val="28"/>
        </w:rPr>
        <w:t>забезпечення систематичної підготовки фахівців у сфері протидії торгівлі людьми;</w:t>
      </w:r>
      <w:bookmarkStart w:id="14" w:name="n24"/>
      <w:bookmarkEnd w:id="14"/>
    </w:p>
    <w:p w:rsidR="00EB688A" w:rsidRPr="00EB688A" w:rsidRDefault="00B45EAB" w:rsidP="00EB688A">
      <w:pPr>
        <w:pStyle w:val="rvps2"/>
        <w:shd w:val="clear" w:color="auto" w:fill="FFFFFF"/>
        <w:spacing w:before="0" w:beforeAutospacing="0" w:after="0" w:afterAutospacing="0" w:line="276" w:lineRule="auto"/>
        <w:ind w:firstLine="502"/>
        <w:jc w:val="both"/>
        <w:rPr>
          <w:color w:val="000000"/>
          <w:sz w:val="28"/>
          <w:szCs w:val="28"/>
        </w:rPr>
      </w:pPr>
      <w:r>
        <w:rPr>
          <w:color w:val="000000"/>
          <w:sz w:val="28"/>
          <w:szCs w:val="28"/>
        </w:rPr>
        <w:t xml:space="preserve">- </w:t>
      </w:r>
      <w:r w:rsidR="000C470D" w:rsidRPr="00324103">
        <w:rPr>
          <w:color w:val="000000"/>
          <w:sz w:val="28"/>
          <w:szCs w:val="28"/>
        </w:rPr>
        <w:t>урахування нових викликів торгівлі людьми, що виникли внаслідок збройного конфлікту на сході України;</w:t>
      </w:r>
      <w:bookmarkStart w:id="15" w:name="n25"/>
      <w:bookmarkEnd w:id="15"/>
    </w:p>
    <w:p w:rsidR="00EB688A" w:rsidRPr="00DB27ED" w:rsidRDefault="00B45EAB" w:rsidP="00806D66">
      <w:pPr>
        <w:pStyle w:val="rvps2"/>
        <w:shd w:val="clear" w:color="auto" w:fill="FFFFFF"/>
        <w:spacing w:before="0" w:beforeAutospacing="0" w:after="0" w:afterAutospacing="0" w:line="276" w:lineRule="auto"/>
        <w:ind w:firstLine="502"/>
        <w:jc w:val="both"/>
        <w:rPr>
          <w:color w:val="000000"/>
          <w:sz w:val="28"/>
          <w:szCs w:val="28"/>
          <w:lang w:val="ru-RU"/>
        </w:rPr>
      </w:pPr>
      <w:r>
        <w:rPr>
          <w:color w:val="000000"/>
          <w:sz w:val="28"/>
          <w:szCs w:val="28"/>
        </w:rPr>
        <w:t xml:space="preserve">-  </w:t>
      </w:r>
      <w:r w:rsidR="000C470D" w:rsidRPr="00324103">
        <w:rPr>
          <w:color w:val="000000"/>
          <w:sz w:val="28"/>
          <w:szCs w:val="28"/>
        </w:rPr>
        <w:t>забезпечення належного застосування правових норм, які регламентують кримінально-п</w:t>
      </w:r>
      <w:r w:rsidR="009D3B73" w:rsidRPr="00324103">
        <w:rPr>
          <w:color w:val="000000"/>
          <w:sz w:val="28"/>
          <w:szCs w:val="28"/>
        </w:rPr>
        <w:t>равову протидію торгівлі людьми.</w:t>
      </w:r>
      <w:bookmarkStart w:id="16" w:name="n26"/>
      <w:bookmarkStart w:id="17" w:name="n27"/>
      <w:bookmarkEnd w:id="16"/>
      <w:bookmarkEnd w:id="17"/>
    </w:p>
    <w:p w:rsidR="0087047C" w:rsidRPr="00A23B32" w:rsidRDefault="0087047C" w:rsidP="0087047C">
      <w:pPr>
        <w:pStyle w:val="rvps2"/>
        <w:shd w:val="clear" w:color="auto" w:fill="FFFFFF"/>
        <w:spacing w:before="0" w:beforeAutospacing="0" w:after="0" w:afterAutospacing="0" w:line="276" w:lineRule="auto"/>
        <w:ind w:firstLine="502"/>
        <w:jc w:val="both"/>
        <w:rPr>
          <w:color w:val="000000"/>
          <w:sz w:val="12"/>
          <w:szCs w:val="12"/>
        </w:rPr>
      </w:pPr>
    </w:p>
    <w:p w:rsidR="00EB688A" w:rsidRPr="00DB27ED" w:rsidRDefault="000C470D" w:rsidP="0087047C">
      <w:pPr>
        <w:pStyle w:val="rvps2"/>
        <w:shd w:val="clear" w:color="auto" w:fill="FFFFFF"/>
        <w:spacing w:before="0" w:beforeAutospacing="0" w:after="0" w:afterAutospacing="0" w:line="276" w:lineRule="auto"/>
        <w:ind w:firstLine="502"/>
        <w:jc w:val="both"/>
        <w:rPr>
          <w:color w:val="000000"/>
          <w:sz w:val="28"/>
          <w:szCs w:val="28"/>
          <w:lang w:val="ru-RU"/>
        </w:rPr>
      </w:pPr>
      <w:r w:rsidRPr="00324103">
        <w:rPr>
          <w:color w:val="000000"/>
          <w:sz w:val="28"/>
          <w:szCs w:val="28"/>
        </w:rPr>
        <w:t>Протягом строку виконання Програми передбачається:</w:t>
      </w:r>
    </w:p>
    <w:p w:rsidR="000C470D" w:rsidRPr="00324103" w:rsidRDefault="0026584A" w:rsidP="0026584A">
      <w:pPr>
        <w:pStyle w:val="rvps2"/>
        <w:shd w:val="clear" w:color="auto" w:fill="FFFFFF"/>
        <w:spacing w:before="0" w:beforeAutospacing="0" w:after="0" w:afterAutospacing="0" w:line="276" w:lineRule="auto"/>
        <w:ind w:firstLine="502"/>
        <w:jc w:val="both"/>
        <w:rPr>
          <w:color w:val="000000"/>
          <w:sz w:val="28"/>
          <w:szCs w:val="28"/>
        </w:rPr>
      </w:pPr>
      <w:bookmarkStart w:id="18" w:name="n28"/>
      <w:bookmarkEnd w:id="18"/>
      <w:r w:rsidRPr="0026584A">
        <w:rPr>
          <w:color w:val="000000"/>
          <w:sz w:val="28"/>
          <w:szCs w:val="28"/>
          <w:lang w:val="ru-RU"/>
        </w:rPr>
        <w:t xml:space="preserve">- </w:t>
      </w:r>
      <w:r w:rsidR="000C470D" w:rsidRPr="00324103">
        <w:rPr>
          <w:color w:val="000000"/>
          <w:sz w:val="28"/>
          <w:szCs w:val="28"/>
        </w:rPr>
        <w:t>проведення широкомасштабних інформаційних кампаній серед населення, в тому числі серед внутрішньо переміщених осіб, щодо запобігання ризикам потрапляння в ситуації торгі</w:t>
      </w:r>
      <w:proofErr w:type="gramStart"/>
      <w:r w:rsidR="000C470D" w:rsidRPr="00324103">
        <w:rPr>
          <w:color w:val="000000"/>
          <w:sz w:val="28"/>
          <w:szCs w:val="28"/>
        </w:rPr>
        <w:t>вл</w:t>
      </w:r>
      <w:proofErr w:type="gramEnd"/>
      <w:r w:rsidR="000C470D" w:rsidRPr="00324103">
        <w:rPr>
          <w:color w:val="000000"/>
          <w:sz w:val="28"/>
          <w:szCs w:val="28"/>
        </w:rPr>
        <w:t>і людьми та можливостей отримання допомоги;</w:t>
      </w:r>
    </w:p>
    <w:p w:rsidR="000C470D" w:rsidRPr="00324103" w:rsidRDefault="0026584A" w:rsidP="0026584A">
      <w:pPr>
        <w:pStyle w:val="rvps2"/>
        <w:shd w:val="clear" w:color="auto" w:fill="FFFFFF"/>
        <w:spacing w:before="0" w:beforeAutospacing="0" w:after="0" w:afterAutospacing="0" w:line="276" w:lineRule="auto"/>
        <w:ind w:firstLine="502"/>
        <w:jc w:val="both"/>
        <w:rPr>
          <w:color w:val="000000"/>
          <w:sz w:val="28"/>
          <w:szCs w:val="28"/>
        </w:rPr>
      </w:pPr>
      <w:bookmarkStart w:id="19" w:name="n29"/>
      <w:bookmarkStart w:id="20" w:name="n30"/>
      <w:bookmarkEnd w:id="19"/>
      <w:bookmarkEnd w:id="20"/>
      <w:r w:rsidRPr="0026584A">
        <w:rPr>
          <w:color w:val="000000"/>
          <w:sz w:val="28"/>
          <w:szCs w:val="28"/>
        </w:rPr>
        <w:t xml:space="preserve">- </w:t>
      </w:r>
      <w:r w:rsidR="000C470D" w:rsidRPr="00324103">
        <w:rPr>
          <w:color w:val="000000"/>
          <w:sz w:val="28"/>
          <w:szCs w:val="28"/>
        </w:rPr>
        <w:t>проведення навчань для працівників державних установ, що контактують з особами, які постраждали від торгівлі людьми, з питань ідентифікації та взаємодії суб’єктів, які проводять заходи у сфері протидії торгівлі людьми;</w:t>
      </w:r>
    </w:p>
    <w:p w:rsidR="000C470D" w:rsidRPr="00324103" w:rsidRDefault="0026584A" w:rsidP="0026584A">
      <w:pPr>
        <w:pStyle w:val="rvps2"/>
        <w:shd w:val="clear" w:color="auto" w:fill="FFFFFF"/>
        <w:spacing w:before="0" w:beforeAutospacing="0" w:after="0" w:afterAutospacing="0" w:line="276" w:lineRule="auto"/>
        <w:ind w:firstLine="502"/>
        <w:jc w:val="both"/>
        <w:rPr>
          <w:color w:val="000000"/>
          <w:sz w:val="28"/>
          <w:szCs w:val="28"/>
        </w:rPr>
      </w:pPr>
      <w:bookmarkStart w:id="21" w:name="n31"/>
      <w:bookmarkStart w:id="22" w:name="n32"/>
      <w:bookmarkEnd w:id="21"/>
      <w:bookmarkEnd w:id="22"/>
      <w:r w:rsidRPr="0026584A">
        <w:rPr>
          <w:color w:val="000000"/>
          <w:sz w:val="28"/>
          <w:szCs w:val="28"/>
        </w:rPr>
        <w:t xml:space="preserve">- </w:t>
      </w:r>
      <w:r w:rsidR="000C470D" w:rsidRPr="00324103">
        <w:rPr>
          <w:color w:val="000000"/>
          <w:sz w:val="28"/>
          <w:szCs w:val="28"/>
        </w:rPr>
        <w:t>посилення співпраці соціальних служб і правоохоронних органів з питань протидії торгівлі людьми та надання допомоги особам, які постраждали від торгівлі людьми;</w:t>
      </w:r>
    </w:p>
    <w:p w:rsidR="0026584A" w:rsidRPr="00806D66" w:rsidRDefault="0026584A" w:rsidP="00806D66">
      <w:pPr>
        <w:pStyle w:val="rvps2"/>
        <w:shd w:val="clear" w:color="auto" w:fill="FFFFFF"/>
        <w:spacing w:before="0" w:beforeAutospacing="0" w:after="0" w:afterAutospacing="0" w:line="276" w:lineRule="auto"/>
        <w:ind w:firstLine="502"/>
        <w:jc w:val="both"/>
        <w:rPr>
          <w:color w:val="000000"/>
          <w:sz w:val="28"/>
          <w:szCs w:val="28"/>
          <w:lang w:val="ru-RU"/>
        </w:rPr>
      </w:pPr>
      <w:bookmarkStart w:id="23" w:name="n33"/>
      <w:bookmarkEnd w:id="23"/>
      <w:r w:rsidRPr="0026584A">
        <w:rPr>
          <w:color w:val="000000"/>
          <w:sz w:val="28"/>
          <w:szCs w:val="28"/>
          <w:lang w:val="ru-RU"/>
        </w:rPr>
        <w:t xml:space="preserve">- </w:t>
      </w:r>
      <w:r w:rsidR="000C470D" w:rsidRPr="00324103">
        <w:rPr>
          <w:color w:val="000000"/>
          <w:sz w:val="28"/>
          <w:szCs w:val="28"/>
        </w:rPr>
        <w:t>надання комплексу послуг особам, які постраждали від торгі</w:t>
      </w:r>
      <w:proofErr w:type="gramStart"/>
      <w:r w:rsidR="000C470D" w:rsidRPr="00324103">
        <w:rPr>
          <w:color w:val="000000"/>
          <w:sz w:val="28"/>
          <w:szCs w:val="28"/>
        </w:rPr>
        <w:t>вл</w:t>
      </w:r>
      <w:proofErr w:type="gramEnd"/>
      <w:r w:rsidR="000C470D" w:rsidRPr="00324103">
        <w:rPr>
          <w:color w:val="000000"/>
          <w:sz w:val="28"/>
          <w:szCs w:val="28"/>
        </w:rPr>
        <w:t>і людьми, сприяння їх працевлаштуванню та проведення інших заходів.</w:t>
      </w:r>
    </w:p>
    <w:p w:rsidR="0026584A" w:rsidRPr="003964A6" w:rsidRDefault="0026584A" w:rsidP="00806D66">
      <w:pPr>
        <w:pStyle w:val="rvps2"/>
        <w:shd w:val="clear" w:color="auto" w:fill="FFFFFF"/>
        <w:spacing w:before="0" w:beforeAutospacing="0" w:after="0" w:afterAutospacing="0" w:line="276" w:lineRule="auto"/>
        <w:ind w:firstLine="502"/>
        <w:jc w:val="both"/>
        <w:rPr>
          <w:b/>
          <w:color w:val="000000"/>
          <w:sz w:val="16"/>
          <w:szCs w:val="16"/>
          <w:lang w:val="ru-RU"/>
        </w:rPr>
      </w:pPr>
    </w:p>
    <w:p w:rsidR="00806D66" w:rsidRPr="00806D66" w:rsidRDefault="00C61FD1" w:rsidP="00806D66">
      <w:pPr>
        <w:pStyle w:val="rvps2"/>
        <w:shd w:val="clear" w:color="auto" w:fill="FFFFFF"/>
        <w:spacing w:before="0" w:beforeAutospacing="0" w:after="0" w:afterAutospacing="0" w:line="276" w:lineRule="auto"/>
        <w:ind w:firstLine="502"/>
        <w:jc w:val="both"/>
        <w:rPr>
          <w:color w:val="000000"/>
          <w:sz w:val="28"/>
          <w:szCs w:val="28"/>
          <w:lang w:val="ru-RU"/>
        </w:rPr>
      </w:pPr>
      <w:proofErr w:type="spellStart"/>
      <w:r>
        <w:rPr>
          <w:color w:val="000000"/>
          <w:sz w:val="28"/>
          <w:szCs w:val="28"/>
          <w:lang w:val="ru-RU"/>
        </w:rPr>
        <w:t>Програма</w:t>
      </w:r>
      <w:proofErr w:type="spellEnd"/>
      <w:r>
        <w:rPr>
          <w:color w:val="000000"/>
          <w:sz w:val="28"/>
          <w:szCs w:val="28"/>
          <w:lang w:val="ru-RU"/>
        </w:rPr>
        <w:t xml:space="preserve"> </w:t>
      </w:r>
      <w:proofErr w:type="spellStart"/>
      <w:r>
        <w:rPr>
          <w:color w:val="000000"/>
          <w:sz w:val="28"/>
          <w:szCs w:val="28"/>
          <w:lang w:val="ru-RU"/>
        </w:rPr>
        <w:t>розрахована</w:t>
      </w:r>
      <w:proofErr w:type="spellEnd"/>
      <w:r>
        <w:rPr>
          <w:color w:val="000000"/>
          <w:sz w:val="28"/>
          <w:szCs w:val="28"/>
          <w:lang w:val="ru-RU"/>
        </w:rPr>
        <w:t xml:space="preserve"> на 2021</w:t>
      </w:r>
      <w:r w:rsidR="00315C57">
        <w:rPr>
          <w:color w:val="000000"/>
          <w:sz w:val="28"/>
          <w:szCs w:val="28"/>
          <w:lang w:val="ru-RU"/>
        </w:rPr>
        <w:t>-2025</w:t>
      </w:r>
      <w:r w:rsidR="00806D66" w:rsidRPr="00806D66">
        <w:rPr>
          <w:color w:val="000000"/>
          <w:sz w:val="28"/>
          <w:szCs w:val="28"/>
          <w:lang w:val="ru-RU"/>
        </w:rPr>
        <w:t xml:space="preserve"> </w:t>
      </w:r>
      <w:r w:rsidR="00315C57">
        <w:rPr>
          <w:color w:val="000000"/>
          <w:sz w:val="28"/>
          <w:szCs w:val="28"/>
          <w:lang w:val="ru-RU"/>
        </w:rPr>
        <w:t>роки.</w:t>
      </w:r>
    </w:p>
    <w:p w:rsidR="00806D66" w:rsidRDefault="00E74540" w:rsidP="00A23B32">
      <w:pPr>
        <w:widowControl/>
        <w:suppressAutoHyphens w:val="0"/>
        <w:autoSpaceDE w:val="0"/>
        <w:autoSpaceDN w:val="0"/>
        <w:adjustRightInd w:val="0"/>
        <w:spacing w:line="276" w:lineRule="auto"/>
        <w:ind w:firstLine="502"/>
        <w:jc w:val="both"/>
        <w:rPr>
          <w:rFonts w:eastAsiaTheme="minorHAnsi"/>
          <w:kern w:val="0"/>
          <w:sz w:val="28"/>
          <w:szCs w:val="28"/>
          <w:lang w:eastAsia="en-US"/>
        </w:rPr>
      </w:pPr>
      <w:r w:rsidRPr="00E74540">
        <w:rPr>
          <w:rFonts w:eastAsiaTheme="minorHAnsi"/>
          <w:kern w:val="0"/>
          <w:sz w:val="28"/>
          <w:szCs w:val="28"/>
          <w:lang w:eastAsia="en-US"/>
        </w:rPr>
        <w:t xml:space="preserve">Фінансування Програми здійснюється </w:t>
      </w:r>
      <w:r w:rsidR="00806D66">
        <w:rPr>
          <w:rFonts w:eastAsiaTheme="minorHAnsi"/>
          <w:kern w:val="0"/>
          <w:sz w:val="28"/>
          <w:szCs w:val="28"/>
          <w:lang w:eastAsia="en-US"/>
        </w:rPr>
        <w:t xml:space="preserve">у межах </w:t>
      </w:r>
      <w:r w:rsidRPr="00E74540">
        <w:rPr>
          <w:rFonts w:eastAsiaTheme="minorHAnsi"/>
          <w:kern w:val="0"/>
          <w:sz w:val="28"/>
          <w:szCs w:val="28"/>
          <w:lang w:eastAsia="en-US"/>
        </w:rPr>
        <w:t>коштів</w:t>
      </w:r>
      <w:r w:rsidR="00806D66">
        <w:rPr>
          <w:rFonts w:eastAsiaTheme="minorHAnsi"/>
          <w:kern w:val="0"/>
          <w:sz w:val="28"/>
          <w:szCs w:val="28"/>
          <w:lang w:eastAsia="en-US"/>
        </w:rPr>
        <w:t xml:space="preserve">, затверджених у </w:t>
      </w:r>
      <w:r w:rsidR="00D810D1">
        <w:rPr>
          <w:rFonts w:eastAsiaTheme="minorHAnsi"/>
          <w:kern w:val="0"/>
          <w:sz w:val="28"/>
          <w:szCs w:val="28"/>
          <w:lang w:eastAsia="en-US"/>
        </w:rPr>
        <w:t xml:space="preserve">місцевому </w:t>
      </w:r>
      <w:r w:rsidR="00806D66">
        <w:rPr>
          <w:rFonts w:eastAsiaTheme="minorHAnsi"/>
          <w:kern w:val="0"/>
          <w:sz w:val="28"/>
          <w:szCs w:val="28"/>
          <w:lang w:eastAsia="en-US"/>
        </w:rPr>
        <w:t>бюджеті  на зазначені цілі на відповідний рік.</w:t>
      </w:r>
    </w:p>
    <w:p w:rsidR="00A23B32" w:rsidRPr="00CF44D4" w:rsidRDefault="00A23B32" w:rsidP="00A23B32">
      <w:pPr>
        <w:widowControl/>
        <w:suppressAutoHyphens w:val="0"/>
        <w:autoSpaceDE w:val="0"/>
        <w:autoSpaceDN w:val="0"/>
        <w:adjustRightInd w:val="0"/>
        <w:spacing w:line="276" w:lineRule="auto"/>
        <w:ind w:firstLine="502"/>
        <w:jc w:val="both"/>
        <w:rPr>
          <w:rFonts w:eastAsiaTheme="minorHAnsi"/>
          <w:kern w:val="0"/>
          <w:sz w:val="20"/>
          <w:szCs w:val="20"/>
          <w:lang w:eastAsia="en-US"/>
        </w:rPr>
      </w:pPr>
    </w:p>
    <w:p w:rsidR="00E267B8" w:rsidRDefault="00E267B8" w:rsidP="005B661A">
      <w:pPr>
        <w:spacing w:line="276" w:lineRule="auto"/>
        <w:jc w:val="center"/>
        <w:rPr>
          <w:b/>
          <w:bCs/>
          <w:color w:val="000000"/>
          <w:sz w:val="28"/>
          <w:szCs w:val="28"/>
          <w:lang w:val="ru-RU"/>
        </w:rPr>
      </w:pPr>
      <w:r>
        <w:rPr>
          <w:b/>
          <w:bCs/>
          <w:sz w:val="28"/>
          <w:szCs w:val="28"/>
        </w:rPr>
        <w:t xml:space="preserve">V. </w:t>
      </w:r>
      <w:r>
        <w:rPr>
          <w:b/>
          <w:bCs/>
          <w:color w:val="000000"/>
          <w:sz w:val="28"/>
          <w:szCs w:val="28"/>
        </w:rPr>
        <w:t>П</w:t>
      </w:r>
      <w:r w:rsidRPr="00370DF6">
        <w:rPr>
          <w:b/>
          <w:bCs/>
          <w:color w:val="000000"/>
          <w:sz w:val="28"/>
          <w:szCs w:val="28"/>
        </w:rPr>
        <w:t xml:space="preserve">ерелік завдань (напрямів) і заходів </w:t>
      </w:r>
      <w:r>
        <w:rPr>
          <w:b/>
          <w:bCs/>
          <w:color w:val="000000"/>
          <w:sz w:val="28"/>
          <w:szCs w:val="28"/>
        </w:rPr>
        <w:t>П</w:t>
      </w:r>
      <w:r w:rsidRPr="00370DF6">
        <w:rPr>
          <w:b/>
          <w:bCs/>
          <w:color w:val="000000"/>
          <w:sz w:val="28"/>
          <w:szCs w:val="28"/>
        </w:rPr>
        <w:t xml:space="preserve">рограми та </w:t>
      </w:r>
    </w:p>
    <w:p w:rsidR="00E267B8" w:rsidRDefault="00E267B8" w:rsidP="005B661A">
      <w:pPr>
        <w:spacing w:line="276" w:lineRule="auto"/>
        <w:jc w:val="center"/>
        <w:rPr>
          <w:b/>
          <w:bCs/>
          <w:color w:val="000000"/>
          <w:sz w:val="28"/>
          <w:szCs w:val="28"/>
        </w:rPr>
      </w:pPr>
      <w:r w:rsidRPr="00370DF6">
        <w:rPr>
          <w:b/>
          <w:bCs/>
          <w:color w:val="000000"/>
          <w:sz w:val="28"/>
          <w:szCs w:val="28"/>
        </w:rPr>
        <w:t>результативні показники</w:t>
      </w:r>
    </w:p>
    <w:p w:rsidR="009F6EE6" w:rsidRPr="00CF44D4" w:rsidRDefault="009F6EE6" w:rsidP="005B661A">
      <w:pPr>
        <w:spacing w:line="276" w:lineRule="auto"/>
        <w:jc w:val="center"/>
        <w:rPr>
          <w:b/>
          <w:bCs/>
          <w:lang w:val="ru-RU"/>
        </w:rPr>
      </w:pPr>
    </w:p>
    <w:p w:rsidR="0087047C" w:rsidRDefault="000E0E3B" w:rsidP="0087047C">
      <w:pPr>
        <w:widowControl/>
        <w:suppressAutoHyphens w:val="0"/>
        <w:autoSpaceDE w:val="0"/>
        <w:autoSpaceDN w:val="0"/>
        <w:adjustRightInd w:val="0"/>
        <w:spacing w:line="276" w:lineRule="auto"/>
        <w:ind w:left="708"/>
        <w:jc w:val="both"/>
        <w:rPr>
          <w:rFonts w:eastAsiaTheme="minorHAnsi"/>
          <w:kern w:val="0"/>
          <w:sz w:val="28"/>
          <w:szCs w:val="28"/>
          <w:lang w:eastAsia="en-US"/>
        </w:rPr>
      </w:pPr>
      <w:r>
        <w:rPr>
          <w:rFonts w:eastAsiaTheme="minorHAnsi"/>
          <w:kern w:val="0"/>
          <w:sz w:val="28"/>
          <w:szCs w:val="28"/>
          <w:lang w:eastAsia="en-US"/>
        </w:rPr>
        <w:t>Завданнями П</w:t>
      </w:r>
      <w:r w:rsidR="004F7ED4" w:rsidRPr="00B45EAB">
        <w:rPr>
          <w:rFonts w:eastAsiaTheme="minorHAnsi"/>
          <w:kern w:val="0"/>
          <w:sz w:val="28"/>
          <w:szCs w:val="28"/>
          <w:lang w:eastAsia="en-US"/>
        </w:rPr>
        <w:t>рограми у сфері попередження домашньому насильству є:</w:t>
      </w:r>
    </w:p>
    <w:p w:rsidR="000047FE" w:rsidRDefault="004F7ED4" w:rsidP="000047FE">
      <w:pPr>
        <w:widowControl/>
        <w:suppressAutoHyphens w:val="0"/>
        <w:autoSpaceDE w:val="0"/>
        <w:autoSpaceDN w:val="0"/>
        <w:adjustRightInd w:val="0"/>
        <w:spacing w:line="276" w:lineRule="auto"/>
        <w:ind w:firstLine="708"/>
        <w:jc w:val="both"/>
        <w:rPr>
          <w:rFonts w:eastAsiaTheme="minorHAnsi"/>
          <w:kern w:val="0"/>
          <w:sz w:val="28"/>
          <w:szCs w:val="28"/>
          <w:lang w:eastAsia="en-US"/>
        </w:rPr>
      </w:pPr>
      <w:r w:rsidRPr="00B45EAB">
        <w:rPr>
          <w:rFonts w:eastAsiaTheme="minorHAnsi"/>
          <w:kern w:val="0"/>
          <w:sz w:val="28"/>
          <w:szCs w:val="28"/>
          <w:lang w:eastAsia="en-US"/>
        </w:rPr>
        <w:t>- підвищення рівня обізнаності суспільства щодо форм та проявів</w:t>
      </w:r>
      <w:r w:rsidR="00D810D1">
        <w:rPr>
          <w:rFonts w:eastAsiaTheme="minorHAnsi"/>
          <w:kern w:val="0"/>
          <w:sz w:val="28"/>
          <w:szCs w:val="28"/>
          <w:lang w:eastAsia="en-US"/>
        </w:rPr>
        <w:t xml:space="preserve"> </w:t>
      </w:r>
      <w:r w:rsidRPr="00B45EAB">
        <w:rPr>
          <w:rFonts w:eastAsiaTheme="minorHAnsi"/>
          <w:kern w:val="0"/>
          <w:sz w:val="28"/>
          <w:szCs w:val="28"/>
          <w:lang w:eastAsia="en-US"/>
        </w:rPr>
        <w:t>домашнього насильства, його причин та наслідків, формування</w:t>
      </w:r>
      <w:r w:rsidR="00B45EAB">
        <w:rPr>
          <w:rFonts w:eastAsiaTheme="minorHAnsi"/>
          <w:kern w:val="0"/>
          <w:sz w:val="28"/>
          <w:szCs w:val="28"/>
          <w:lang w:eastAsia="en-US"/>
        </w:rPr>
        <w:t xml:space="preserve"> нетерпимого </w:t>
      </w:r>
      <w:r w:rsidRPr="00B45EAB">
        <w:rPr>
          <w:rFonts w:eastAsiaTheme="minorHAnsi"/>
          <w:kern w:val="0"/>
          <w:sz w:val="28"/>
          <w:szCs w:val="28"/>
          <w:lang w:eastAsia="en-US"/>
        </w:rPr>
        <w:t>ставлення до насильницької моделі сімейних відносин;</w:t>
      </w:r>
    </w:p>
    <w:p w:rsidR="0087047C" w:rsidRDefault="0087047C" w:rsidP="000047FE">
      <w:pPr>
        <w:widowControl/>
        <w:suppressAutoHyphens w:val="0"/>
        <w:autoSpaceDE w:val="0"/>
        <w:autoSpaceDN w:val="0"/>
        <w:adjustRightInd w:val="0"/>
        <w:spacing w:line="276" w:lineRule="auto"/>
        <w:ind w:firstLine="708"/>
        <w:jc w:val="both"/>
        <w:rPr>
          <w:rFonts w:eastAsiaTheme="minorHAnsi"/>
          <w:kern w:val="0"/>
          <w:sz w:val="28"/>
          <w:szCs w:val="28"/>
          <w:lang w:eastAsia="en-US"/>
        </w:rPr>
      </w:pPr>
      <w:r w:rsidRPr="00B45EAB">
        <w:rPr>
          <w:rFonts w:eastAsiaTheme="minorHAnsi"/>
          <w:kern w:val="0"/>
          <w:sz w:val="28"/>
          <w:szCs w:val="28"/>
          <w:lang w:eastAsia="en-US"/>
        </w:rPr>
        <w:lastRenderedPageBreak/>
        <w:t>- забезпечення діяльності системи моніторингу у сфері запобігання та</w:t>
      </w:r>
      <w:r>
        <w:rPr>
          <w:rFonts w:eastAsiaTheme="minorHAnsi"/>
          <w:kern w:val="0"/>
          <w:sz w:val="28"/>
          <w:szCs w:val="28"/>
          <w:lang w:eastAsia="en-US"/>
        </w:rPr>
        <w:t xml:space="preserve"> протидії </w:t>
      </w:r>
      <w:r w:rsidRPr="00B45EAB">
        <w:rPr>
          <w:rFonts w:eastAsiaTheme="minorHAnsi"/>
          <w:kern w:val="0"/>
          <w:sz w:val="28"/>
          <w:szCs w:val="28"/>
          <w:lang w:eastAsia="en-US"/>
        </w:rPr>
        <w:t>домашньому насильству, оцінки ефективності заходів, що</w:t>
      </w:r>
      <w:r w:rsidR="00D810D1">
        <w:rPr>
          <w:rFonts w:eastAsiaTheme="minorHAnsi"/>
          <w:kern w:val="0"/>
          <w:sz w:val="28"/>
          <w:szCs w:val="28"/>
          <w:lang w:eastAsia="en-US"/>
        </w:rPr>
        <w:t xml:space="preserve"> здійснюються на місцевому </w:t>
      </w:r>
      <w:r w:rsidRPr="00B45EAB">
        <w:rPr>
          <w:rFonts w:eastAsiaTheme="minorHAnsi"/>
          <w:kern w:val="0"/>
          <w:sz w:val="28"/>
          <w:szCs w:val="28"/>
          <w:lang w:eastAsia="en-US"/>
        </w:rPr>
        <w:t xml:space="preserve"> рівні;</w:t>
      </w:r>
    </w:p>
    <w:p w:rsidR="00293604" w:rsidRPr="0047493F" w:rsidRDefault="004F7ED4" w:rsidP="0026584A">
      <w:pPr>
        <w:widowControl/>
        <w:suppressAutoHyphens w:val="0"/>
        <w:autoSpaceDE w:val="0"/>
        <w:autoSpaceDN w:val="0"/>
        <w:adjustRightInd w:val="0"/>
        <w:spacing w:line="276" w:lineRule="auto"/>
        <w:ind w:firstLine="708"/>
        <w:jc w:val="both"/>
        <w:rPr>
          <w:rFonts w:eastAsiaTheme="minorHAnsi"/>
          <w:kern w:val="0"/>
          <w:sz w:val="28"/>
          <w:szCs w:val="28"/>
          <w:lang w:eastAsia="en-US"/>
        </w:rPr>
      </w:pPr>
      <w:r w:rsidRPr="00B45EAB">
        <w:rPr>
          <w:rFonts w:eastAsiaTheme="minorHAnsi"/>
          <w:kern w:val="0"/>
          <w:sz w:val="28"/>
          <w:szCs w:val="28"/>
          <w:lang w:eastAsia="en-US"/>
        </w:rPr>
        <w:t>- підвищення рівня професійної компетенції працівників державних</w:t>
      </w:r>
      <w:r w:rsidR="00D810D1">
        <w:rPr>
          <w:rFonts w:eastAsiaTheme="minorHAnsi"/>
          <w:kern w:val="0"/>
          <w:sz w:val="28"/>
          <w:szCs w:val="28"/>
          <w:lang w:eastAsia="en-US"/>
        </w:rPr>
        <w:t xml:space="preserve"> </w:t>
      </w:r>
      <w:r w:rsidRPr="00B45EAB">
        <w:rPr>
          <w:rFonts w:eastAsiaTheme="minorHAnsi"/>
          <w:kern w:val="0"/>
          <w:sz w:val="28"/>
          <w:szCs w:val="28"/>
          <w:lang w:eastAsia="en-US"/>
        </w:rPr>
        <w:t>органів щодо запобігання та протидії домашньому насильству;</w:t>
      </w:r>
    </w:p>
    <w:p w:rsidR="00293604" w:rsidRDefault="004F7ED4" w:rsidP="0026584A">
      <w:pPr>
        <w:widowControl/>
        <w:suppressAutoHyphens w:val="0"/>
        <w:autoSpaceDE w:val="0"/>
        <w:autoSpaceDN w:val="0"/>
        <w:adjustRightInd w:val="0"/>
        <w:spacing w:line="276" w:lineRule="auto"/>
        <w:ind w:firstLine="708"/>
        <w:jc w:val="both"/>
        <w:rPr>
          <w:rFonts w:eastAsiaTheme="minorHAnsi"/>
          <w:kern w:val="0"/>
          <w:sz w:val="28"/>
          <w:szCs w:val="28"/>
          <w:lang w:eastAsia="en-US"/>
        </w:rPr>
      </w:pPr>
      <w:r w:rsidRPr="00B45EAB">
        <w:rPr>
          <w:rFonts w:eastAsiaTheme="minorHAnsi"/>
          <w:kern w:val="0"/>
          <w:sz w:val="28"/>
          <w:szCs w:val="28"/>
          <w:lang w:eastAsia="en-US"/>
        </w:rPr>
        <w:t>- удосконалення системи надання допомоги особам, які постраждали від</w:t>
      </w:r>
      <w:r w:rsidR="00D810D1">
        <w:rPr>
          <w:rFonts w:eastAsiaTheme="minorHAnsi"/>
          <w:kern w:val="0"/>
          <w:sz w:val="28"/>
          <w:szCs w:val="28"/>
          <w:lang w:eastAsia="en-US"/>
        </w:rPr>
        <w:t xml:space="preserve"> </w:t>
      </w:r>
      <w:r w:rsidRPr="00B45EAB">
        <w:rPr>
          <w:rFonts w:eastAsiaTheme="minorHAnsi"/>
          <w:kern w:val="0"/>
          <w:sz w:val="28"/>
          <w:szCs w:val="28"/>
          <w:lang w:eastAsia="en-US"/>
        </w:rPr>
        <w:t>домашнього насильства</w:t>
      </w:r>
      <w:r w:rsidR="0028678E">
        <w:rPr>
          <w:rFonts w:eastAsiaTheme="minorHAnsi"/>
          <w:kern w:val="0"/>
          <w:sz w:val="28"/>
          <w:szCs w:val="28"/>
          <w:lang w:eastAsia="en-US"/>
        </w:rPr>
        <w:t>, зокрема шляхом створення та забезпечення функціонування спеціалізованого притулку для осіб, які стали жертвами домашнього насильства</w:t>
      </w:r>
      <w:r w:rsidR="00D810D1">
        <w:rPr>
          <w:rFonts w:eastAsiaTheme="minorHAnsi"/>
          <w:kern w:val="0"/>
          <w:sz w:val="28"/>
          <w:szCs w:val="28"/>
          <w:lang w:eastAsia="en-US"/>
        </w:rPr>
        <w:t>.</w:t>
      </w:r>
    </w:p>
    <w:p w:rsidR="00D810D1" w:rsidRPr="0026584A" w:rsidRDefault="00D810D1" w:rsidP="0026584A">
      <w:pPr>
        <w:widowControl/>
        <w:suppressAutoHyphens w:val="0"/>
        <w:autoSpaceDE w:val="0"/>
        <w:autoSpaceDN w:val="0"/>
        <w:adjustRightInd w:val="0"/>
        <w:spacing w:line="276" w:lineRule="auto"/>
        <w:ind w:firstLine="708"/>
        <w:jc w:val="both"/>
        <w:rPr>
          <w:rFonts w:eastAsiaTheme="minorHAnsi"/>
          <w:kern w:val="0"/>
          <w:sz w:val="28"/>
          <w:szCs w:val="28"/>
          <w:lang w:val="ru-RU" w:eastAsia="en-US"/>
        </w:rPr>
      </w:pPr>
    </w:p>
    <w:p w:rsidR="00CB1CE0" w:rsidRPr="00CB1CE0" w:rsidRDefault="004F7ED4" w:rsidP="000E0E3B">
      <w:pPr>
        <w:widowControl/>
        <w:suppressAutoHyphens w:val="0"/>
        <w:autoSpaceDE w:val="0"/>
        <w:autoSpaceDN w:val="0"/>
        <w:adjustRightInd w:val="0"/>
        <w:spacing w:line="276" w:lineRule="auto"/>
        <w:ind w:firstLine="708"/>
        <w:jc w:val="both"/>
        <w:rPr>
          <w:rFonts w:eastAsiaTheme="minorHAnsi"/>
          <w:kern w:val="0"/>
          <w:sz w:val="28"/>
          <w:szCs w:val="28"/>
          <w:lang w:val="ru-RU" w:eastAsia="en-US"/>
        </w:rPr>
      </w:pPr>
      <w:r w:rsidRPr="00B45EAB">
        <w:rPr>
          <w:rFonts w:eastAsiaTheme="minorHAnsi"/>
          <w:kern w:val="0"/>
          <w:sz w:val="28"/>
          <w:szCs w:val="28"/>
          <w:lang w:eastAsia="en-US"/>
        </w:rPr>
        <w:t>Завданням</w:t>
      </w:r>
      <w:r w:rsidR="000E0E3B">
        <w:rPr>
          <w:rFonts w:eastAsiaTheme="minorHAnsi"/>
          <w:kern w:val="0"/>
          <w:sz w:val="28"/>
          <w:szCs w:val="28"/>
          <w:lang w:eastAsia="en-US"/>
        </w:rPr>
        <w:t>и П</w:t>
      </w:r>
      <w:r w:rsidRPr="00B45EAB">
        <w:rPr>
          <w:rFonts w:eastAsiaTheme="minorHAnsi"/>
          <w:kern w:val="0"/>
          <w:sz w:val="28"/>
          <w:szCs w:val="28"/>
          <w:lang w:eastAsia="en-US"/>
        </w:rPr>
        <w:t>рограми у сфері протидії торгівлі людьми є:</w:t>
      </w:r>
    </w:p>
    <w:p w:rsidR="00293604" w:rsidRPr="00CB1CE0" w:rsidRDefault="004F7ED4" w:rsidP="00CB1CE0">
      <w:pPr>
        <w:widowControl/>
        <w:suppressAutoHyphens w:val="0"/>
        <w:autoSpaceDE w:val="0"/>
        <w:autoSpaceDN w:val="0"/>
        <w:adjustRightInd w:val="0"/>
        <w:spacing w:line="276" w:lineRule="auto"/>
        <w:ind w:firstLine="708"/>
        <w:jc w:val="both"/>
        <w:rPr>
          <w:rFonts w:eastAsiaTheme="minorHAnsi"/>
          <w:kern w:val="0"/>
          <w:sz w:val="28"/>
          <w:szCs w:val="28"/>
          <w:lang w:val="ru-RU" w:eastAsia="en-US"/>
        </w:rPr>
      </w:pPr>
      <w:r w:rsidRPr="00B45EAB">
        <w:rPr>
          <w:rFonts w:eastAsiaTheme="minorHAnsi"/>
          <w:kern w:val="0"/>
          <w:sz w:val="28"/>
          <w:szCs w:val="28"/>
          <w:lang w:eastAsia="en-US"/>
        </w:rPr>
        <w:t>- удосконал</w:t>
      </w:r>
      <w:r w:rsidR="00293604">
        <w:rPr>
          <w:rFonts w:eastAsiaTheme="minorHAnsi"/>
          <w:kern w:val="0"/>
          <w:sz w:val="28"/>
          <w:szCs w:val="28"/>
          <w:lang w:eastAsia="en-US"/>
        </w:rPr>
        <w:t>ення взаємодії</w:t>
      </w:r>
      <w:r w:rsidRPr="00B45EAB">
        <w:rPr>
          <w:rFonts w:eastAsiaTheme="minorHAnsi"/>
          <w:kern w:val="0"/>
          <w:sz w:val="28"/>
          <w:szCs w:val="28"/>
          <w:lang w:eastAsia="en-US"/>
        </w:rPr>
        <w:t xml:space="preserve"> правоохоронних органів з іншими державними</w:t>
      </w:r>
      <w:r w:rsidR="00D810D1">
        <w:rPr>
          <w:rFonts w:eastAsiaTheme="minorHAnsi"/>
          <w:kern w:val="0"/>
          <w:sz w:val="28"/>
          <w:szCs w:val="28"/>
          <w:lang w:eastAsia="en-US"/>
        </w:rPr>
        <w:t xml:space="preserve"> </w:t>
      </w:r>
      <w:r w:rsidRPr="00B45EAB">
        <w:rPr>
          <w:rFonts w:eastAsiaTheme="minorHAnsi"/>
          <w:kern w:val="0"/>
          <w:sz w:val="28"/>
          <w:szCs w:val="28"/>
          <w:lang w:eastAsia="en-US"/>
        </w:rPr>
        <w:t>органами влади в частині протидії торгівлі людьми;</w:t>
      </w:r>
    </w:p>
    <w:p w:rsidR="00293604" w:rsidRPr="00CB1CE0" w:rsidRDefault="004F7ED4" w:rsidP="00D810D1">
      <w:pPr>
        <w:widowControl/>
        <w:suppressAutoHyphens w:val="0"/>
        <w:autoSpaceDE w:val="0"/>
        <w:autoSpaceDN w:val="0"/>
        <w:adjustRightInd w:val="0"/>
        <w:spacing w:line="276" w:lineRule="auto"/>
        <w:ind w:firstLine="708"/>
        <w:jc w:val="both"/>
        <w:rPr>
          <w:rFonts w:eastAsiaTheme="minorHAnsi"/>
          <w:kern w:val="0"/>
          <w:sz w:val="28"/>
          <w:szCs w:val="28"/>
          <w:lang w:val="ru-RU" w:eastAsia="en-US"/>
        </w:rPr>
      </w:pPr>
      <w:r w:rsidRPr="00B45EAB">
        <w:rPr>
          <w:rFonts w:eastAsiaTheme="minorHAnsi"/>
          <w:kern w:val="0"/>
          <w:sz w:val="28"/>
          <w:szCs w:val="28"/>
          <w:lang w:eastAsia="en-US"/>
        </w:rPr>
        <w:t>- прове</w:t>
      </w:r>
      <w:r w:rsidR="00293604">
        <w:rPr>
          <w:rFonts w:eastAsiaTheme="minorHAnsi"/>
          <w:kern w:val="0"/>
          <w:sz w:val="28"/>
          <w:szCs w:val="28"/>
          <w:lang w:eastAsia="en-US"/>
        </w:rPr>
        <w:t>дення</w:t>
      </w:r>
      <w:r w:rsidR="00D810D1">
        <w:rPr>
          <w:rFonts w:eastAsiaTheme="minorHAnsi"/>
          <w:kern w:val="0"/>
          <w:sz w:val="28"/>
          <w:szCs w:val="28"/>
          <w:lang w:eastAsia="en-US"/>
        </w:rPr>
        <w:t xml:space="preserve"> </w:t>
      </w:r>
      <w:r w:rsidR="00293604">
        <w:rPr>
          <w:rFonts w:eastAsiaTheme="minorHAnsi"/>
          <w:kern w:val="0"/>
          <w:sz w:val="28"/>
          <w:szCs w:val="28"/>
          <w:lang w:eastAsia="en-US"/>
        </w:rPr>
        <w:t>профілактичної роботи, спрямованої</w:t>
      </w:r>
      <w:r w:rsidRPr="00B45EAB">
        <w:rPr>
          <w:rFonts w:eastAsiaTheme="minorHAnsi"/>
          <w:kern w:val="0"/>
          <w:sz w:val="28"/>
          <w:szCs w:val="28"/>
          <w:lang w:eastAsia="en-US"/>
        </w:rPr>
        <w:t xml:space="preserve"> на попередження протидії</w:t>
      </w:r>
      <w:r w:rsidR="00D810D1">
        <w:rPr>
          <w:rFonts w:eastAsiaTheme="minorHAnsi"/>
          <w:kern w:val="0"/>
          <w:sz w:val="28"/>
          <w:szCs w:val="28"/>
          <w:lang w:eastAsia="en-US"/>
        </w:rPr>
        <w:t xml:space="preserve"> </w:t>
      </w:r>
      <w:r w:rsidRPr="00B45EAB">
        <w:rPr>
          <w:rFonts w:eastAsiaTheme="minorHAnsi"/>
          <w:kern w:val="0"/>
          <w:sz w:val="28"/>
          <w:szCs w:val="28"/>
          <w:lang w:eastAsia="en-US"/>
        </w:rPr>
        <w:t>торгівлі людьми, особливо серед внутрішньо переміщених осіб;</w:t>
      </w:r>
    </w:p>
    <w:p w:rsidR="00293604" w:rsidRPr="00CB1CE0" w:rsidRDefault="00293604" w:rsidP="00CB1CE0">
      <w:pPr>
        <w:widowControl/>
        <w:suppressAutoHyphens w:val="0"/>
        <w:autoSpaceDE w:val="0"/>
        <w:autoSpaceDN w:val="0"/>
        <w:adjustRightInd w:val="0"/>
        <w:spacing w:line="276" w:lineRule="auto"/>
        <w:ind w:firstLine="708"/>
        <w:jc w:val="both"/>
        <w:rPr>
          <w:rFonts w:eastAsiaTheme="minorHAnsi"/>
          <w:kern w:val="0"/>
          <w:sz w:val="28"/>
          <w:szCs w:val="28"/>
          <w:lang w:eastAsia="en-US"/>
        </w:rPr>
      </w:pPr>
      <w:r>
        <w:rPr>
          <w:rFonts w:eastAsiaTheme="minorHAnsi"/>
          <w:kern w:val="0"/>
          <w:sz w:val="28"/>
          <w:szCs w:val="28"/>
          <w:lang w:eastAsia="en-US"/>
        </w:rPr>
        <w:t>- проведення</w:t>
      </w:r>
      <w:r w:rsidR="004F7ED4" w:rsidRPr="00B45EAB">
        <w:rPr>
          <w:rFonts w:eastAsiaTheme="minorHAnsi"/>
          <w:kern w:val="0"/>
          <w:sz w:val="28"/>
          <w:szCs w:val="28"/>
          <w:lang w:eastAsia="en-US"/>
        </w:rPr>
        <w:t xml:space="preserve"> інформаційно-освітні</w:t>
      </w:r>
      <w:r>
        <w:rPr>
          <w:rFonts w:eastAsiaTheme="minorHAnsi"/>
          <w:kern w:val="0"/>
          <w:sz w:val="28"/>
          <w:szCs w:val="28"/>
          <w:lang w:eastAsia="en-US"/>
        </w:rPr>
        <w:t xml:space="preserve">х заходів </w:t>
      </w:r>
      <w:r w:rsidR="004F7ED4" w:rsidRPr="00B45EAB">
        <w:rPr>
          <w:rFonts w:eastAsiaTheme="minorHAnsi"/>
          <w:kern w:val="0"/>
          <w:sz w:val="28"/>
          <w:szCs w:val="28"/>
          <w:lang w:eastAsia="en-US"/>
        </w:rPr>
        <w:t>щодо інформування населення</w:t>
      </w:r>
      <w:r w:rsidR="00D810D1">
        <w:rPr>
          <w:rFonts w:eastAsiaTheme="minorHAnsi"/>
          <w:kern w:val="0"/>
          <w:sz w:val="28"/>
          <w:szCs w:val="28"/>
          <w:lang w:eastAsia="en-US"/>
        </w:rPr>
        <w:t xml:space="preserve"> </w:t>
      </w:r>
      <w:r w:rsidR="004F7ED4" w:rsidRPr="00B45EAB">
        <w:rPr>
          <w:rFonts w:eastAsiaTheme="minorHAnsi"/>
          <w:kern w:val="0"/>
          <w:sz w:val="28"/>
          <w:szCs w:val="28"/>
          <w:lang w:eastAsia="en-US"/>
        </w:rPr>
        <w:t>про запобігання ризикам потрапляння у ситуації торгівлі людьми та про</w:t>
      </w:r>
      <w:r>
        <w:rPr>
          <w:rFonts w:eastAsiaTheme="minorHAnsi"/>
          <w:kern w:val="0"/>
          <w:sz w:val="28"/>
          <w:szCs w:val="28"/>
          <w:lang w:eastAsia="en-US"/>
        </w:rPr>
        <w:t xml:space="preserve"> можливості </w:t>
      </w:r>
      <w:r w:rsidR="004F7ED4" w:rsidRPr="00B45EAB">
        <w:rPr>
          <w:rFonts w:eastAsiaTheme="minorHAnsi"/>
          <w:kern w:val="0"/>
          <w:sz w:val="28"/>
          <w:szCs w:val="28"/>
          <w:lang w:eastAsia="en-US"/>
        </w:rPr>
        <w:t>отримання комплексної допомоги від суб’єктів взаємодії, які</w:t>
      </w:r>
      <w:r w:rsidR="00D810D1">
        <w:rPr>
          <w:rFonts w:eastAsiaTheme="minorHAnsi"/>
          <w:kern w:val="0"/>
          <w:sz w:val="28"/>
          <w:szCs w:val="28"/>
          <w:lang w:eastAsia="en-US"/>
        </w:rPr>
        <w:t xml:space="preserve"> </w:t>
      </w:r>
      <w:r w:rsidR="004F7ED4" w:rsidRPr="00B45EAB">
        <w:rPr>
          <w:rFonts w:eastAsiaTheme="minorHAnsi"/>
          <w:kern w:val="0"/>
          <w:sz w:val="28"/>
          <w:szCs w:val="28"/>
          <w:lang w:eastAsia="en-US"/>
        </w:rPr>
        <w:t>проводять заходи у сфері протидії торгівлі людьми;</w:t>
      </w:r>
    </w:p>
    <w:p w:rsidR="00293604" w:rsidRPr="00CB1CE0" w:rsidRDefault="004F7ED4" w:rsidP="00CB1CE0">
      <w:pPr>
        <w:widowControl/>
        <w:suppressAutoHyphens w:val="0"/>
        <w:autoSpaceDE w:val="0"/>
        <w:autoSpaceDN w:val="0"/>
        <w:adjustRightInd w:val="0"/>
        <w:spacing w:line="276" w:lineRule="auto"/>
        <w:ind w:firstLine="708"/>
        <w:jc w:val="both"/>
        <w:rPr>
          <w:rFonts w:eastAsiaTheme="minorHAnsi"/>
          <w:kern w:val="0"/>
          <w:sz w:val="28"/>
          <w:szCs w:val="28"/>
          <w:lang w:eastAsia="en-US"/>
        </w:rPr>
      </w:pPr>
      <w:r w:rsidRPr="00B45EAB">
        <w:rPr>
          <w:rFonts w:eastAsiaTheme="minorHAnsi"/>
          <w:kern w:val="0"/>
          <w:sz w:val="28"/>
          <w:szCs w:val="28"/>
          <w:lang w:eastAsia="en-US"/>
        </w:rPr>
        <w:t>- посил</w:t>
      </w:r>
      <w:r w:rsidR="00293604">
        <w:rPr>
          <w:rFonts w:eastAsiaTheme="minorHAnsi"/>
          <w:kern w:val="0"/>
          <w:sz w:val="28"/>
          <w:szCs w:val="28"/>
          <w:lang w:eastAsia="en-US"/>
        </w:rPr>
        <w:t>ення координації</w:t>
      </w:r>
      <w:r w:rsidRPr="00B45EAB">
        <w:rPr>
          <w:rFonts w:eastAsiaTheme="minorHAnsi"/>
          <w:kern w:val="0"/>
          <w:sz w:val="28"/>
          <w:szCs w:val="28"/>
          <w:lang w:eastAsia="en-US"/>
        </w:rPr>
        <w:t xml:space="preserve"> роботи з виявлення та ідентифікації осіб, які</w:t>
      </w:r>
      <w:r w:rsidR="00D810D1">
        <w:rPr>
          <w:rFonts w:eastAsiaTheme="minorHAnsi"/>
          <w:kern w:val="0"/>
          <w:sz w:val="28"/>
          <w:szCs w:val="28"/>
          <w:lang w:eastAsia="en-US"/>
        </w:rPr>
        <w:t xml:space="preserve"> </w:t>
      </w:r>
      <w:r w:rsidRPr="00B45EAB">
        <w:rPr>
          <w:rFonts w:eastAsiaTheme="minorHAnsi"/>
          <w:kern w:val="0"/>
          <w:sz w:val="28"/>
          <w:szCs w:val="28"/>
          <w:lang w:eastAsia="en-US"/>
        </w:rPr>
        <w:t>постраждали від торгівлі людьми, на всіх рівнях із чітким визначенням</w:t>
      </w:r>
      <w:r w:rsidR="00D810D1">
        <w:rPr>
          <w:rFonts w:eastAsiaTheme="minorHAnsi"/>
          <w:kern w:val="0"/>
          <w:sz w:val="28"/>
          <w:szCs w:val="28"/>
          <w:lang w:eastAsia="en-US"/>
        </w:rPr>
        <w:t xml:space="preserve"> </w:t>
      </w:r>
      <w:r w:rsidRPr="00B45EAB">
        <w:rPr>
          <w:rFonts w:eastAsiaTheme="minorHAnsi"/>
          <w:kern w:val="0"/>
          <w:sz w:val="28"/>
          <w:szCs w:val="28"/>
          <w:lang w:eastAsia="en-US"/>
        </w:rPr>
        <w:t>повноважень координаційних рад з питань протидії торгівлі людьми та</w:t>
      </w:r>
      <w:r w:rsidR="00D810D1">
        <w:rPr>
          <w:rFonts w:eastAsiaTheme="minorHAnsi"/>
          <w:kern w:val="0"/>
          <w:sz w:val="28"/>
          <w:szCs w:val="28"/>
          <w:lang w:eastAsia="en-US"/>
        </w:rPr>
        <w:t xml:space="preserve"> </w:t>
      </w:r>
      <w:r w:rsidRPr="00B45EAB">
        <w:rPr>
          <w:rFonts w:eastAsiaTheme="minorHAnsi"/>
          <w:kern w:val="0"/>
          <w:sz w:val="28"/>
          <w:szCs w:val="28"/>
          <w:lang w:eastAsia="en-US"/>
        </w:rPr>
        <w:t xml:space="preserve">проведенням на обласному та районному рівні </w:t>
      </w:r>
      <w:proofErr w:type="spellStart"/>
      <w:r w:rsidRPr="00B45EAB">
        <w:rPr>
          <w:rFonts w:eastAsiaTheme="minorHAnsi"/>
          <w:kern w:val="0"/>
          <w:sz w:val="28"/>
          <w:szCs w:val="28"/>
          <w:lang w:eastAsia="en-US"/>
        </w:rPr>
        <w:t>мультидисциплінарних</w:t>
      </w:r>
      <w:proofErr w:type="spellEnd"/>
      <w:r w:rsidR="00B45EAB">
        <w:rPr>
          <w:rFonts w:eastAsiaTheme="minorHAnsi"/>
          <w:kern w:val="0"/>
          <w:sz w:val="28"/>
          <w:szCs w:val="28"/>
          <w:lang w:eastAsia="en-US"/>
        </w:rPr>
        <w:t xml:space="preserve"> навчань </w:t>
      </w:r>
      <w:r w:rsidRPr="00B45EAB">
        <w:rPr>
          <w:rFonts w:eastAsiaTheme="minorHAnsi"/>
          <w:kern w:val="0"/>
          <w:sz w:val="28"/>
          <w:szCs w:val="28"/>
          <w:lang w:eastAsia="en-US"/>
        </w:rPr>
        <w:t>з питань надання допомоги таким особам;</w:t>
      </w:r>
    </w:p>
    <w:p w:rsidR="00293604" w:rsidRPr="00CB1CE0" w:rsidRDefault="004F7ED4" w:rsidP="00CB1CE0">
      <w:pPr>
        <w:widowControl/>
        <w:suppressAutoHyphens w:val="0"/>
        <w:autoSpaceDE w:val="0"/>
        <w:autoSpaceDN w:val="0"/>
        <w:adjustRightInd w:val="0"/>
        <w:spacing w:line="276" w:lineRule="auto"/>
        <w:ind w:firstLine="708"/>
        <w:jc w:val="both"/>
        <w:rPr>
          <w:rFonts w:eastAsiaTheme="minorHAnsi"/>
          <w:kern w:val="0"/>
          <w:sz w:val="28"/>
          <w:szCs w:val="28"/>
          <w:lang w:eastAsia="en-US"/>
        </w:rPr>
      </w:pPr>
      <w:r w:rsidRPr="00B45EAB">
        <w:rPr>
          <w:rFonts w:eastAsiaTheme="minorHAnsi"/>
          <w:kern w:val="0"/>
          <w:sz w:val="28"/>
          <w:szCs w:val="28"/>
          <w:lang w:eastAsia="en-US"/>
        </w:rPr>
        <w:t>- забезпеч</w:t>
      </w:r>
      <w:r w:rsidR="00293604">
        <w:rPr>
          <w:rFonts w:eastAsiaTheme="minorHAnsi"/>
          <w:kern w:val="0"/>
          <w:sz w:val="28"/>
          <w:szCs w:val="28"/>
          <w:lang w:eastAsia="en-US"/>
        </w:rPr>
        <w:t>ення систематичної підготовки</w:t>
      </w:r>
      <w:r w:rsidRPr="00B45EAB">
        <w:rPr>
          <w:rFonts w:eastAsiaTheme="minorHAnsi"/>
          <w:kern w:val="0"/>
          <w:sz w:val="28"/>
          <w:szCs w:val="28"/>
          <w:lang w:eastAsia="en-US"/>
        </w:rPr>
        <w:t xml:space="preserve"> фахівців у сфері протидії торгівлі</w:t>
      </w:r>
      <w:r w:rsidR="00315C57">
        <w:rPr>
          <w:rFonts w:eastAsiaTheme="minorHAnsi"/>
          <w:kern w:val="0"/>
          <w:sz w:val="28"/>
          <w:szCs w:val="28"/>
          <w:lang w:eastAsia="en-US"/>
        </w:rPr>
        <w:t xml:space="preserve"> </w:t>
      </w:r>
      <w:r w:rsidRPr="00B45EAB">
        <w:rPr>
          <w:rFonts w:eastAsiaTheme="minorHAnsi"/>
          <w:kern w:val="0"/>
          <w:sz w:val="28"/>
          <w:szCs w:val="28"/>
          <w:lang w:eastAsia="en-US"/>
        </w:rPr>
        <w:t>людьми;</w:t>
      </w:r>
    </w:p>
    <w:p w:rsidR="006C4E5B" w:rsidRPr="00CB1CE0" w:rsidRDefault="00293604" w:rsidP="00CB1CE0">
      <w:pPr>
        <w:widowControl/>
        <w:suppressAutoHyphens w:val="0"/>
        <w:autoSpaceDE w:val="0"/>
        <w:autoSpaceDN w:val="0"/>
        <w:adjustRightInd w:val="0"/>
        <w:spacing w:line="276" w:lineRule="auto"/>
        <w:ind w:firstLine="708"/>
        <w:jc w:val="both"/>
        <w:rPr>
          <w:rFonts w:eastAsiaTheme="minorHAnsi"/>
          <w:kern w:val="0"/>
          <w:sz w:val="28"/>
          <w:szCs w:val="28"/>
          <w:lang w:val="ru-RU" w:eastAsia="en-US"/>
        </w:rPr>
      </w:pPr>
      <w:r>
        <w:rPr>
          <w:rFonts w:eastAsiaTheme="minorHAnsi"/>
          <w:kern w:val="0"/>
          <w:sz w:val="28"/>
          <w:szCs w:val="28"/>
          <w:lang w:eastAsia="en-US"/>
        </w:rPr>
        <w:t xml:space="preserve">- урахування нових викликів </w:t>
      </w:r>
      <w:r w:rsidR="004F7ED4" w:rsidRPr="00B45EAB">
        <w:rPr>
          <w:rFonts w:eastAsiaTheme="minorHAnsi"/>
          <w:kern w:val="0"/>
          <w:sz w:val="28"/>
          <w:szCs w:val="28"/>
          <w:lang w:eastAsia="en-US"/>
        </w:rPr>
        <w:t>торгівлі людьми, що виникли внаслідок</w:t>
      </w:r>
      <w:r w:rsidR="00D810D1">
        <w:rPr>
          <w:rFonts w:eastAsiaTheme="minorHAnsi"/>
          <w:kern w:val="0"/>
          <w:sz w:val="28"/>
          <w:szCs w:val="28"/>
          <w:lang w:eastAsia="en-US"/>
        </w:rPr>
        <w:t xml:space="preserve"> </w:t>
      </w:r>
      <w:r w:rsidR="004F7ED4" w:rsidRPr="00B45EAB">
        <w:rPr>
          <w:rFonts w:eastAsiaTheme="minorHAnsi"/>
          <w:kern w:val="0"/>
          <w:sz w:val="28"/>
          <w:szCs w:val="28"/>
          <w:lang w:eastAsia="en-US"/>
        </w:rPr>
        <w:t>збройного конфлікту на сході України;</w:t>
      </w:r>
    </w:p>
    <w:p w:rsidR="006C4E5B" w:rsidRPr="00B45EAB" w:rsidRDefault="004F7ED4" w:rsidP="00DB27ED">
      <w:pPr>
        <w:widowControl/>
        <w:suppressAutoHyphens w:val="0"/>
        <w:autoSpaceDE w:val="0"/>
        <w:autoSpaceDN w:val="0"/>
        <w:adjustRightInd w:val="0"/>
        <w:spacing w:line="276" w:lineRule="auto"/>
        <w:ind w:firstLine="708"/>
        <w:jc w:val="both"/>
        <w:rPr>
          <w:rFonts w:eastAsiaTheme="minorHAnsi"/>
          <w:kern w:val="0"/>
          <w:sz w:val="28"/>
          <w:szCs w:val="28"/>
          <w:lang w:eastAsia="en-US"/>
        </w:rPr>
      </w:pPr>
      <w:r w:rsidRPr="00B45EAB">
        <w:rPr>
          <w:rFonts w:eastAsiaTheme="minorHAnsi"/>
          <w:kern w:val="0"/>
          <w:sz w:val="28"/>
          <w:szCs w:val="28"/>
          <w:lang w:eastAsia="en-US"/>
        </w:rPr>
        <w:t>- забезпеч</w:t>
      </w:r>
      <w:r w:rsidR="006C4E5B">
        <w:rPr>
          <w:rFonts w:eastAsiaTheme="minorHAnsi"/>
          <w:kern w:val="0"/>
          <w:sz w:val="28"/>
          <w:szCs w:val="28"/>
          <w:lang w:eastAsia="en-US"/>
        </w:rPr>
        <w:t>ення належного</w:t>
      </w:r>
      <w:r w:rsidRPr="00B45EAB">
        <w:rPr>
          <w:rFonts w:eastAsiaTheme="minorHAnsi"/>
          <w:kern w:val="0"/>
          <w:sz w:val="28"/>
          <w:szCs w:val="28"/>
          <w:lang w:eastAsia="en-US"/>
        </w:rPr>
        <w:t xml:space="preserve"> застосування правових норм, які регламентують</w:t>
      </w:r>
      <w:r w:rsidR="00D810D1">
        <w:rPr>
          <w:rFonts w:eastAsiaTheme="minorHAnsi"/>
          <w:kern w:val="0"/>
          <w:sz w:val="28"/>
          <w:szCs w:val="28"/>
          <w:lang w:eastAsia="en-US"/>
        </w:rPr>
        <w:t xml:space="preserve"> </w:t>
      </w:r>
      <w:r w:rsidRPr="00B45EAB">
        <w:rPr>
          <w:rFonts w:eastAsiaTheme="minorHAnsi"/>
          <w:kern w:val="0"/>
          <w:sz w:val="28"/>
          <w:szCs w:val="28"/>
          <w:lang w:eastAsia="en-US"/>
        </w:rPr>
        <w:t>кримінально-п</w:t>
      </w:r>
      <w:r w:rsidR="006C4E5B">
        <w:rPr>
          <w:rFonts w:eastAsiaTheme="minorHAnsi"/>
          <w:kern w:val="0"/>
          <w:sz w:val="28"/>
          <w:szCs w:val="28"/>
          <w:lang w:eastAsia="en-US"/>
        </w:rPr>
        <w:t>равову протидію торгівлі людьми;</w:t>
      </w:r>
    </w:p>
    <w:p w:rsidR="00CF44D4" w:rsidRDefault="004F7ED4" w:rsidP="009348C5">
      <w:pPr>
        <w:widowControl/>
        <w:suppressAutoHyphens w:val="0"/>
        <w:autoSpaceDE w:val="0"/>
        <w:autoSpaceDN w:val="0"/>
        <w:adjustRightInd w:val="0"/>
        <w:spacing w:line="276" w:lineRule="auto"/>
        <w:ind w:firstLine="708"/>
        <w:jc w:val="both"/>
        <w:rPr>
          <w:rFonts w:eastAsiaTheme="minorHAnsi"/>
          <w:sz w:val="28"/>
          <w:szCs w:val="28"/>
          <w:lang w:eastAsia="en-US"/>
        </w:rPr>
      </w:pPr>
      <w:r w:rsidRPr="00B45EAB">
        <w:rPr>
          <w:rFonts w:eastAsiaTheme="minorHAnsi"/>
          <w:kern w:val="0"/>
          <w:sz w:val="28"/>
          <w:szCs w:val="28"/>
          <w:lang w:eastAsia="en-US"/>
        </w:rPr>
        <w:t>- створ</w:t>
      </w:r>
      <w:r w:rsidR="006C4E5B">
        <w:rPr>
          <w:rFonts w:eastAsiaTheme="minorHAnsi"/>
          <w:kern w:val="0"/>
          <w:sz w:val="28"/>
          <w:szCs w:val="28"/>
          <w:lang w:eastAsia="en-US"/>
        </w:rPr>
        <w:t>ення належних умов</w:t>
      </w:r>
      <w:r w:rsidRPr="00B45EAB">
        <w:rPr>
          <w:rFonts w:eastAsiaTheme="minorHAnsi"/>
          <w:kern w:val="0"/>
          <w:sz w:val="28"/>
          <w:szCs w:val="28"/>
          <w:lang w:eastAsia="en-US"/>
        </w:rPr>
        <w:t xml:space="preserve"> для надання якісної допомоги особам, які</w:t>
      </w:r>
      <w:r w:rsidR="00D810D1">
        <w:rPr>
          <w:rFonts w:eastAsiaTheme="minorHAnsi"/>
          <w:kern w:val="0"/>
          <w:sz w:val="28"/>
          <w:szCs w:val="28"/>
          <w:lang w:eastAsia="en-US"/>
        </w:rPr>
        <w:t xml:space="preserve"> </w:t>
      </w:r>
      <w:r w:rsidRPr="00B45EAB">
        <w:rPr>
          <w:rFonts w:eastAsiaTheme="minorHAnsi"/>
          <w:sz w:val="28"/>
          <w:szCs w:val="28"/>
          <w:lang w:eastAsia="en-US"/>
        </w:rPr>
        <w:t>постраждали від торгівлі людьми.</w:t>
      </w:r>
    </w:p>
    <w:p w:rsidR="009348C5" w:rsidRDefault="009348C5" w:rsidP="009348C5">
      <w:pPr>
        <w:widowControl/>
        <w:suppressAutoHyphens w:val="0"/>
        <w:autoSpaceDE w:val="0"/>
        <w:autoSpaceDN w:val="0"/>
        <w:adjustRightInd w:val="0"/>
        <w:spacing w:line="276" w:lineRule="auto"/>
        <w:ind w:firstLine="708"/>
        <w:jc w:val="both"/>
        <w:rPr>
          <w:rFonts w:eastAsiaTheme="minorHAnsi"/>
          <w:sz w:val="28"/>
          <w:szCs w:val="28"/>
          <w:lang w:eastAsia="en-US"/>
        </w:rPr>
      </w:pPr>
    </w:p>
    <w:p w:rsidR="007E09FF" w:rsidRDefault="007E09FF" w:rsidP="009348C5">
      <w:pPr>
        <w:widowControl/>
        <w:suppressAutoHyphens w:val="0"/>
        <w:autoSpaceDE w:val="0"/>
        <w:autoSpaceDN w:val="0"/>
        <w:adjustRightInd w:val="0"/>
        <w:spacing w:line="276" w:lineRule="auto"/>
        <w:ind w:firstLine="708"/>
        <w:jc w:val="both"/>
        <w:rPr>
          <w:rFonts w:eastAsiaTheme="minorHAnsi"/>
          <w:sz w:val="28"/>
          <w:szCs w:val="28"/>
          <w:lang w:eastAsia="en-US"/>
        </w:rPr>
      </w:pPr>
    </w:p>
    <w:p w:rsidR="007E09FF" w:rsidRDefault="007E09FF" w:rsidP="009348C5">
      <w:pPr>
        <w:widowControl/>
        <w:suppressAutoHyphens w:val="0"/>
        <w:autoSpaceDE w:val="0"/>
        <w:autoSpaceDN w:val="0"/>
        <w:adjustRightInd w:val="0"/>
        <w:spacing w:line="276" w:lineRule="auto"/>
        <w:ind w:firstLine="708"/>
        <w:jc w:val="both"/>
        <w:rPr>
          <w:rFonts w:eastAsiaTheme="minorHAnsi"/>
          <w:sz w:val="28"/>
          <w:szCs w:val="28"/>
          <w:lang w:eastAsia="en-US"/>
        </w:rPr>
      </w:pPr>
    </w:p>
    <w:p w:rsidR="007E09FF" w:rsidRDefault="007E09FF" w:rsidP="009348C5">
      <w:pPr>
        <w:widowControl/>
        <w:suppressAutoHyphens w:val="0"/>
        <w:autoSpaceDE w:val="0"/>
        <w:autoSpaceDN w:val="0"/>
        <w:adjustRightInd w:val="0"/>
        <w:spacing w:line="276" w:lineRule="auto"/>
        <w:ind w:firstLine="708"/>
        <w:jc w:val="both"/>
        <w:rPr>
          <w:rFonts w:eastAsiaTheme="minorHAnsi"/>
          <w:sz w:val="28"/>
          <w:szCs w:val="28"/>
          <w:lang w:eastAsia="en-US"/>
        </w:rPr>
      </w:pPr>
    </w:p>
    <w:p w:rsidR="00315C57" w:rsidRDefault="00315C57" w:rsidP="009348C5">
      <w:pPr>
        <w:widowControl/>
        <w:suppressAutoHyphens w:val="0"/>
        <w:autoSpaceDE w:val="0"/>
        <w:autoSpaceDN w:val="0"/>
        <w:adjustRightInd w:val="0"/>
        <w:spacing w:line="276" w:lineRule="auto"/>
        <w:ind w:firstLine="708"/>
        <w:jc w:val="both"/>
        <w:rPr>
          <w:rFonts w:eastAsiaTheme="minorHAnsi"/>
          <w:sz w:val="28"/>
          <w:szCs w:val="28"/>
          <w:lang w:eastAsia="en-US"/>
        </w:rPr>
      </w:pPr>
    </w:p>
    <w:p w:rsidR="00315C57" w:rsidRDefault="00315C57" w:rsidP="009348C5">
      <w:pPr>
        <w:widowControl/>
        <w:suppressAutoHyphens w:val="0"/>
        <w:autoSpaceDE w:val="0"/>
        <w:autoSpaceDN w:val="0"/>
        <w:adjustRightInd w:val="0"/>
        <w:spacing w:line="276" w:lineRule="auto"/>
        <w:ind w:firstLine="708"/>
        <w:jc w:val="both"/>
        <w:rPr>
          <w:rFonts w:eastAsiaTheme="minorHAnsi"/>
          <w:sz w:val="28"/>
          <w:szCs w:val="28"/>
          <w:lang w:eastAsia="en-US"/>
        </w:rPr>
      </w:pPr>
    </w:p>
    <w:p w:rsidR="00665D1C" w:rsidRDefault="00665D1C" w:rsidP="009348C5">
      <w:pPr>
        <w:widowControl/>
        <w:suppressAutoHyphens w:val="0"/>
        <w:autoSpaceDE w:val="0"/>
        <w:autoSpaceDN w:val="0"/>
        <w:adjustRightInd w:val="0"/>
        <w:spacing w:line="276" w:lineRule="auto"/>
        <w:ind w:firstLine="708"/>
        <w:jc w:val="both"/>
        <w:rPr>
          <w:rFonts w:eastAsiaTheme="minorHAnsi"/>
          <w:sz w:val="28"/>
          <w:szCs w:val="28"/>
          <w:lang w:eastAsia="en-US"/>
        </w:rPr>
        <w:sectPr w:rsidR="00665D1C" w:rsidSect="00665D1C">
          <w:headerReference w:type="default" r:id="rId9"/>
          <w:pgSz w:w="11905" w:h="16837"/>
          <w:pgMar w:top="850" w:right="850" w:bottom="850" w:left="1411" w:header="994" w:footer="850" w:gutter="0"/>
          <w:cols w:space="720"/>
          <w:titlePg/>
          <w:docGrid w:linePitch="360"/>
        </w:sectPr>
      </w:pPr>
    </w:p>
    <w:p w:rsidR="005F37F1" w:rsidRDefault="005F37F1" w:rsidP="00665D1C">
      <w:pPr>
        <w:rPr>
          <w:color w:val="000000"/>
          <w:sz w:val="28"/>
          <w:szCs w:val="28"/>
        </w:rPr>
      </w:pPr>
    </w:p>
    <w:p w:rsidR="00B26736" w:rsidRDefault="00E930C2" w:rsidP="00665D1C">
      <w:pPr>
        <w:rPr>
          <w:sz w:val="28"/>
          <w:szCs w:val="28"/>
        </w:rPr>
      </w:pPr>
      <w:r>
        <w:rPr>
          <w:b/>
          <w:noProof/>
          <w:lang w:eastAsia="uk-UA"/>
        </w:rPr>
        <w:pict>
          <v:rect id="_x0000_s1041" style="position:absolute;margin-left:358.2pt;margin-top:-20.95pt;width:27pt;height:21.75pt;z-index:251669504" strokecolor="white [3212]" strokeweight=".5pt">
            <v:textbox style="mso-next-textbox:#_x0000_s1041">
              <w:txbxContent>
                <w:p w:rsidR="00E930C2" w:rsidRPr="007E09FF" w:rsidRDefault="00E930C2" w:rsidP="00474AFE"/>
              </w:txbxContent>
            </v:textbox>
          </v:rect>
        </w:pict>
      </w:r>
      <w:r w:rsidR="00B26736" w:rsidRPr="00B0019D">
        <w:rPr>
          <w:color w:val="000000"/>
          <w:sz w:val="28"/>
          <w:szCs w:val="28"/>
        </w:rPr>
        <w:t xml:space="preserve">Напрями діяльності і заходи </w:t>
      </w:r>
      <w:r w:rsidR="00B26736" w:rsidRPr="00B0019D">
        <w:rPr>
          <w:sz w:val="28"/>
          <w:szCs w:val="28"/>
        </w:rPr>
        <w:t>Програми запобігання, протидії домашньому насильству та торгівлі людьми на 202</w:t>
      </w:r>
      <w:r w:rsidR="00795C8D">
        <w:rPr>
          <w:sz w:val="28"/>
          <w:szCs w:val="28"/>
        </w:rPr>
        <w:t>1-2025 роки</w:t>
      </w:r>
    </w:p>
    <w:tbl>
      <w:tblPr>
        <w:tblStyle w:val="aff7"/>
        <w:tblpPr w:leftFromText="180" w:rightFromText="180" w:vertAnchor="text" w:horzAnchor="margin" w:tblpY="948"/>
        <w:tblOverlap w:val="never"/>
        <w:tblW w:w="15168" w:type="dxa"/>
        <w:tblLayout w:type="fixed"/>
        <w:tblLook w:val="01E0" w:firstRow="1" w:lastRow="1" w:firstColumn="1" w:lastColumn="1" w:noHBand="0" w:noVBand="0"/>
      </w:tblPr>
      <w:tblGrid>
        <w:gridCol w:w="561"/>
        <w:gridCol w:w="2127"/>
        <w:gridCol w:w="2126"/>
        <w:gridCol w:w="1843"/>
        <w:gridCol w:w="2835"/>
        <w:gridCol w:w="1984"/>
        <w:gridCol w:w="1559"/>
        <w:gridCol w:w="2133"/>
      </w:tblGrid>
      <w:tr w:rsidR="005F37F1" w:rsidRPr="00B0019D" w:rsidTr="005F37F1">
        <w:trPr>
          <w:trHeight w:val="984"/>
        </w:trPr>
        <w:tc>
          <w:tcPr>
            <w:tcW w:w="561" w:type="dxa"/>
            <w:vMerge w:val="restart"/>
            <w:vAlign w:val="center"/>
          </w:tcPr>
          <w:p w:rsidR="005F37F1" w:rsidRPr="00B0019D" w:rsidRDefault="005F37F1" w:rsidP="005F37F1">
            <w:pPr>
              <w:jc w:val="center"/>
            </w:pPr>
            <w:r w:rsidRPr="00B0019D">
              <w:t>№</w:t>
            </w:r>
          </w:p>
          <w:p w:rsidR="005F37F1" w:rsidRPr="00B0019D" w:rsidRDefault="005F37F1" w:rsidP="005F37F1">
            <w:pPr>
              <w:jc w:val="center"/>
            </w:pPr>
            <w:r w:rsidRPr="00B0019D">
              <w:t>з/п</w:t>
            </w:r>
          </w:p>
        </w:tc>
        <w:tc>
          <w:tcPr>
            <w:tcW w:w="2127" w:type="dxa"/>
            <w:vMerge w:val="restart"/>
            <w:vAlign w:val="center"/>
          </w:tcPr>
          <w:p w:rsidR="005F37F1" w:rsidRPr="00B0019D" w:rsidRDefault="005F37F1" w:rsidP="005F37F1">
            <w:pPr>
              <w:jc w:val="center"/>
            </w:pPr>
            <w:r w:rsidRPr="00B0019D">
              <w:t>Назва напрямку діяльності (пріоритетні завдання)</w:t>
            </w:r>
          </w:p>
        </w:tc>
        <w:tc>
          <w:tcPr>
            <w:tcW w:w="2126" w:type="dxa"/>
            <w:vMerge w:val="restart"/>
            <w:vAlign w:val="center"/>
          </w:tcPr>
          <w:p w:rsidR="005F37F1" w:rsidRPr="00B0019D" w:rsidRDefault="005F37F1" w:rsidP="005F37F1">
            <w:pPr>
              <w:jc w:val="center"/>
            </w:pPr>
            <w:r w:rsidRPr="00B0019D">
              <w:rPr>
                <w:color w:val="000000"/>
              </w:rPr>
              <w:t>Найменування заходу</w:t>
            </w:r>
          </w:p>
        </w:tc>
        <w:tc>
          <w:tcPr>
            <w:tcW w:w="1843" w:type="dxa"/>
            <w:vMerge w:val="restart"/>
            <w:vAlign w:val="center"/>
          </w:tcPr>
          <w:p w:rsidR="005F37F1" w:rsidRPr="00B0019D" w:rsidRDefault="005F37F1" w:rsidP="005F37F1">
            <w:pPr>
              <w:jc w:val="center"/>
            </w:pPr>
            <w:r w:rsidRPr="00B0019D">
              <w:t>Термін виконання заходу</w:t>
            </w:r>
          </w:p>
        </w:tc>
        <w:tc>
          <w:tcPr>
            <w:tcW w:w="2835" w:type="dxa"/>
            <w:vMerge w:val="restart"/>
            <w:vAlign w:val="center"/>
          </w:tcPr>
          <w:p w:rsidR="005F37F1" w:rsidRPr="00B0019D" w:rsidRDefault="005F37F1" w:rsidP="005F37F1">
            <w:pPr>
              <w:jc w:val="center"/>
            </w:pPr>
            <w:r w:rsidRPr="00B0019D">
              <w:t>Виконавці</w:t>
            </w:r>
          </w:p>
        </w:tc>
        <w:tc>
          <w:tcPr>
            <w:tcW w:w="1984" w:type="dxa"/>
            <w:vMerge w:val="restart"/>
            <w:vAlign w:val="center"/>
          </w:tcPr>
          <w:p w:rsidR="005F37F1" w:rsidRPr="00B0019D" w:rsidRDefault="005F37F1" w:rsidP="005F37F1">
            <w:pPr>
              <w:jc w:val="center"/>
            </w:pPr>
            <w:r w:rsidRPr="00B0019D">
              <w:t>Джерело фінансування</w:t>
            </w:r>
          </w:p>
        </w:tc>
        <w:tc>
          <w:tcPr>
            <w:tcW w:w="1559" w:type="dxa"/>
          </w:tcPr>
          <w:p w:rsidR="005F37F1" w:rsidRPr="00B0019D" w:rsidRDefault="005F37F1" w:rsidP="005F37F1">
            <w:pPr>
              <w:snapToGrid w:val="0"/>
              <w:jc w:val="center"/>
              <w:rPr>
                <w:color w:val="000000"/>
              </w:rPr>
            </w:pPr>
            <w:r w:rsidRPr="00B0019D">
              <w:rPr>
                <w:color w:val="000000"/>
              </w:rPr>
              <w:t xml:space="preserve">Орієнтовні обсяги </w:t>
            </w:r>
          </w:p>
          <w:p w:rsidR="005F37F1" w:rsidRPr="00B0019D" w:rsidRDefault="005F37F1" w:rsidP="005F37F1">
            <w:pPr>
              <w:snapToGrid w:val="0"/>
              <w:ind w:left="-101" w:right="-108"/>
              <w:rPr>
                <w:color w:val="000000"/>
              </w:rPr>
            </w:pPr>
            <w:r w:rsidRPr="00B0019D">
              <w:rPr>
                <w:color w:val="000000"/>
              </w:rPr>
              <w:t>фінансування,</w:t>
            </w:r>
          </w:p>
          <w:p w:rsidR="005F37F1" w:rsidRPr="00B0019D" w:rsidRDefault="005F37F1" w:rsidP="005F37F1">
            <w:pPr>
              <w:jc w:val="center"/>
            </w:pPr>
            <w:r w:rsidRPr="00B0019D">
              <w:rPr>
                <w:color w:val="000000"/>
              </w:rPr>
              <w:t>тис. грн.</w:t>
            </w:r>
          </w:p>
        </w:tc>
        <w:tc>
          <w:tcPr>
            <w:tcW w:w="2133" w:type="dxa"/>
            <w:vMerge w:val="restart"/>
            <w:vAlign w:val="center"/>
          </w:tcPr>
          <w:p w:rsidR="005F37F1" w:rsidRPr="00B0019D" w:rsidRDefault="005F37F1" w:rsidP="005F37F1">
            <w:pPr>
              <w:jc w:val="center"/>
            </w:pPr>
            <w:r w:rsidRPr="00B0019D">
              <w:t>Очікуваний результат</w:t>
            </w:r>
          </w:p>
        </w:tc>
      </w:tr>
      <w:tr w:rsidR="005F37F1" w:rsidRPr="00B0019D" w:rsidTr="005F37F1">
        <w:trPr>
          <w:trHeight w:val="635"/>
        </w:trPr>
        <w:tc>
          <w:tcPr>
            <w:tcW w:w="561" w:type="dxa"/>
            <w:vMerge/>
          </w:tcPr>
          <w:p w:rsidR="005F37F1" w:rsidRPr="00B0019D" w:rsidRDefault="005F37F1" w:rsidP="005F37F1">
            <w:pPr>
              <w:jc w:val="both"/>
            </w:pPr>
          </w:p>
        </w:tc>
        <w:tc>
          <w:tcPr>
            <w:tcW w:w="2127" w:type="dxa"/>
            <w:vMerge/>
          </w:tcPr>
          <w:p w:rsidR="005F37F1" w:rsidRPr="00B0019D" w:rsidRDefault="005F37F1" w:rsidP="005F37F1">
            <w:pPr>
              <w:jc w:val="both"/>
            </w:pPr>
          </w:p>
        </w:tc>
        <w:tc>
          <w:tcPr>
            <w:tcW w:w="2126" w:type="dxa"/>
            <w:vMerge/>
          </w:tcPr>
          <w:p w:rsidR="005F37F1" w:rsidRPr="00B0019D" w:rsidRDefault="005F37F1" w:rsidP="005F37F1">
            <w:pPr>
              <w:jc w:val="both"/>
            </w:pPr>
          </w:p>
        </w:tc>
        <w:tc>
          <w:tcPr>
            <w:tcW w:w="1843" w:type="dxa"/>
            <w:vMerge/>
          </w:tcPr>
          <w:p w:rsidR="005F37F1" w:rsidRPr="00B0019D" w:rsidRDefault="005F37F1" w:rsidP="005F37F1">
            <w:pPr>
              <w:jc w:val="both"/>
            </w:pPr>
          </w:p>
        </w:tc>
        <w:tc>
          <w:tcPr>
            <w:tcW w:w="2835" w:type="dxa"/>
            <w:vMerge/>
          </w:tcPr>
          <w:p w:rsidR="005F37F1" w:rsidRPr="00B0019D" w:rsidRDefault="005F37F1" w:rsidP="005F37F1">
            <w:pPr>
              <w:jc w:val="both"/>
            </w:pPr>
          </w:p>
        </w:tc>
        <w:tc>
          <w:tcPr>
            <w:tcW w:w="1984" w:type="dxa"/>
            <w:vMerge/>
          </w:tcPr>
          <w:p w:rsidR="005F37F1" w:rsidRPr="00B0019D" w:rsidRDefault="005F37F1" w:rsidP="005F37F1">
            <w:pPr>
              <w:jc w:val="both"/>
            </w:pPr>
          </w:p>
        </w:tc>
        <w:tc>
          <w:tcPr>
            <w:tcW w:w="1559" w:type="dxa"/>
          </w:tcPr>
          <w:p w:rsidR="005F37F1" w:rsidRPr="00B0019D" w:rsidRDefault="005F37F1" w:rsidP="005F37F1">
            <w:pPr>
              <w:jc w:val="center"/>
              <w:rPr>
                <w:b/>
              </w:rPr>
            </w:pPr>
          </w:p>
          <w:p w:rsidR="005F37F1" w:rsidRPr="00B0019D" w:rsidRDefault="005F37F1" w:rsidP="005F37F1">
            <w:pPr>
              <w:jc w:val="center"/>
            </w:pPr>
            <w:r w:rsidRPr="00B0019D">
              <w:t xml:space="preserve">2021 рік </w:t>
            </w:r>
          </w:p>
        </w:tc>
        <w:tc>
          <w:tcPr>
            <w:tcW w:w="2133" w:type="dxa"/>
            <w:vMerge/>
          </w:tcPr>
          <w:p w:rsidR="005F37F1" w:rsidRPr="00B0019D" w:rsidRDefault="005F37F1" w:rsidP="005F37F1">
            <w:pPr>
              <w:jc w:val="both"/>
            </w:pPr>
          </w:p>
        </w:tc>
      </w:tr>
      <w:tr w:rsidR="005F37F1" w:rsidRPr="00B0019D" w:rsidTr="005F37F1">
        <w:tc>
          <w:tcPr>
            <w:tcW w:w="561" w:type="dxa"/>
          </w:tcPr>
          <w:p w:rsidR="005F37F1" w:rsidRPr="00B0019D" w:rsidRDefault="005F37F1" w:rsidP="005F37F1">
            <w:pPr>
              <w:jc w:val="center"/>
            </w:pPr>
            <w:r w:rsidRPr="00B0019D">
              <w:t>1</w:t>
            </w:r>
          </w:p>
        </w:tc>
        <w:tc>
          <w:tcPr>
            <w:tcW w:w="2127" w:type="dxa"/>
          </w:tcPr>
          <w:p w:rsidR="005F37F1" w:rsidRPr="00B0019D" w:rsidRDefault="005F37F1" w:rsidP="005F37F1">
            <w:pPr>
              <w:jc w:val="center"/>
            </w:pPr>
            <w:r w:rsidRPr="00B0019D">
              <w:t>2</w:t>
            </w:r>
          </w:p>
        </w:tc>
        <w:tc>
          <w:tcPr>
            <w:tcW w:w="2126" w:type="dxa"/>
          </w:tcPr>
          <w:p w:rsidR="005F37F1" w:rsidRPr="00B0019D" w:rsidRDefault="005F37F1" w:rsidP="005F37F1">
            <w:pPr>
              <w:jc w:val="center"/>
            </w:pPr>
            <w:r w:rsidRPr="00B0019D">
              <w:t>3</w:t>
            </w:r>
          </w:p>
        </w:tc>
        <w:tc>
          <w:tcPr>
            <w:tcW w:w="1843" w:type="dxa"/>
          </w:tcPr>
          <w:p w:rsidR="005F37F1" w:rsidRPr="00B0019D" w:rsidRDefault="005F37F1" w:rsidP="005F37F1">
            <w:pPr>
              <w:jc w:val="center"/>
            </w:pPr>
            <w:r w:rsidRPr="00B0019D">
              <w:t>4</w:t>
            </w:r>
          </w:p>
        </w:tc>
        <w:tc>
          <w:tcPr>
            <w:tcW w:w="2835" w:type="dxa"/>
          </w:tcPr>
          <w:p w:rsidR="005F37F1" w:rsidRPr="00B0019D" w:rsidRDefault="005F37F1" w:rsidP="005F37F1">
            <w:pPr>
              <w:jc w:val="center"/>
            </w:pPr>
            <w:r w:rsidRPr="00B0019D">
              <w:t>5</w:t>
            </w:r>
          </w:p>
        </w:tc>
        <w:tc>
          <w:tcPr>
            <w:tcW w:w="1984" w:type="dxa"/>
          </w:tcPr>
          <w:p w:rsidR="005F37F1" w:rsidRPr="00B0019D" w:rsidRDefault="005F37F1" w:rsidP="005F37F1">
            <w:pPr>
              <w:jc w:val="center"/>
            </w:pPr>
            <w:r w:rsidRPr="00B0019D">
              <w:t>6</w:t>
            </w:r>
          </w:p>
        </w:tc>
        <w:tc>
          <w:tcPr>
            <w:tcW w:w="1559" w:type="dxa"/>
          </w:tcPr>
          <w:p w:rsidR="005F37F1" w:rsidRPr="00B0019D" w:rsidRDefault="005F37F1" w:rsidP="005F37F1">
            <w:pPr>
              <w:jc w:val="center"/>
            </w:pPr>
            <w:r w:rsidRPr="00B0019D">
              <w:t>7</w:t>
            </w:r>
          </w:p>
        </w:tc>
        <w:tc>
          <w:tcPr>
            <w:tcW w:w="2133" w:type="dxa"/>
          </w:tcPr>
          <w:p w:rsidR="005F37F1" w:rsidRPr="00B0019D" w:rsidRDefault="005F37F1" w:rsidP="005F37F1">
            <w:pPr>
              <w:jc w:val="center"/>
            </w:pPr>
            <w:r w:rsidRPr="00B0019D">
              <w:t>8</w:t>
            </w:r>
          </w:p>
        </w:tc>
      </w:tr>
      <w:tr w:rsidR="005F37F1" w:rsidRPr="00B0019D" w:rsidTr="005F37F1">
        <w:tc>
          <w:tcPr>
            <w:tcW w:w="15168" w:type="dxa"/>
            <w:gridSpan w:val="8"/>
          </w:tcPr>
          <w:p w:rsidR="005F37F1" w:rsidRPr="00B0019D" w:rsidRDefault="005F37F1" w:rsidP="005F37F1">
            <w:pPr>
              <w:tabs>
                <w:tab w:val="left" w:pos="7800"/>
              </w:tabs>
              <w:jc w:val="center"/>
            </w:pPr>
            <w:r w:rsidRPr="00B0019D">
              <w:rPr>
                <w:b/>
              </w:rPr>
              <w:t>I. Запобігання та протидія домашньому насильству та / або насильству за ознакою статі</w:t>
            </w:r>
          </w:p>
        </w:tc>
      </w:tr>
      <w:tr w:rsidR="005F37F1" w:rsidRPr="00B0019D" w:rsidTr="005F37F1">
        <w:trPr>
          <w:trHeight w:val="983"/>
        </w:trPr>
        <w:tc>
          <w:tcPr>
            <w:tcW w:w="561" w:type="dxa"/>
            <w:vMerge w:val="restart"/>
          </w:tcPr>
          <w:p w:rsidR="005F37F1" w:rsidRPr="00B0019D" w:rsidRDefault="005F37F1" w:rsidP="005F37F1">
            <w:pPr>
              <w:jc w:val="center"/>
            </w:pPr>
            <w:r>
              <w:t>1</w:t>
            </w:r>
            <w:r w:rsidRPr="00B0019D">
              <w:t>.</w:t>
            </w:r>
          </w:p>
          <w:p w:rsidR="005F37F1" w:rsidRPr="00B0019D" w:rsidRDefault="005F37F1" w:rsidP="005F37F1"/>
        </w:tc>
        <w:tc>
          <w:tcPr>
            <w:tcW w:w="2127" w:type="dxa"/>
            <w:vMerge w:val="restart"/>
          </w:tcPr>
          <w:p w:rsidR="005F37F1" w:rsidRPr="00B0019D" w:rsidRDefault="005F37F1" w:rsidP="005F37F1">
            <w:r w:rsidRPr="00B0019D">
              <w:t xml:space="preserve">Підвищення рівня поінформованості населення про форми, прояви, причини і наслідки домашнього насильства та/або насильства за ознакою статі;  розуміння суспільством природи домашнього насильства та/або насильства за ознакою статі, його непропорційного впливу на жінок і чоловіків, у тому числі на осіб з інвалідністю, вагітних жінок, дітей, </w:t>
            </w:r>
            <w:r w:rsidRPr="00B0019D">
              <w:lastRenderedPageBreak/>
              <w:t xml:space="preserve">недієздатних осіб, </w:t>
            </w:r>
            <w:proofErr w:type="spellStart"/>
            <w:r w:rsidRPr="00B0019D">
              <w:t>осіб</w:t>
            </w:r>
            <w:proofErr w:type="spellEnd"/>
            <w:r w:rsidRPr="00B0019D">
              <w:t xml:space="preserve"> похилого віку</w:t>
            </w:r>
          </w:p>
        </w:tc>
        <w:tc>
          <w:tcPr>
            <w:tcW w:w="2126" w:type="dxa"/>
          </w:tcPr>
          <w:p w:rsidR="005F37F1" w:rsidRPr="00A83760" w:rsidRDefault="005F37F1" w:rsidP="005F37F1">
            <w:pPr>
              <w:rPr>
                <w:rFonts w:eastAsiaTheme="minorHAnsi"/>
              </w:rPr>
            </w:pPr>
            <w:r w:rsidRPr="00A83760">
              <w:rPr>
                <w:rFonts w:eastAsiaTheme="minorHAnsi"/>
              </w:rPr>
              <w:lastRenderedPageBreak/>
              <w:t xml:space="preserve">1) Проведення тижня правових знань на базі бібліотек </w:t>
            </w:r>
          </w:p>
          <w:p w:rsidR="005F37F1" w:rsidRPr="00A83760" w:rsidRDefault="005F37F1" w:rsidP="005F37F1">
            <w:pPr>
              <w:rPr>
                <w:rFonts w:eastAsiaTheme="minorHAnsi"/>
              </w:rPr>
            </w:pPr>
            <w:r w:rsidRPr="00A83760">
              <w:rPr>
                <w:rFonts w:eastAsiaTheme="minorHAnsi"/>
              </w:rPr>
              <w:t xml:space="preserve">«НІ – домашньому насильству!»  </w:t>
            </w:r>
          </w:p>
        </w:tc>
        <w:tc>
          <w:tcPr>
            <w:tcW w:w="1843" w:type="dxa"/>
          </w:tcPr>
          <w:p w:rsidR="005F37F1" w:rsidRPr="00A83760" w:rsidRDefault="005F37F1" w:rsidP="005F37F1">
            <w:r>
              <w:t>2 квартал</w:t>
            </w:r>
            <w:r w:rsidRPr="00A83760">
              <w:t xml:space="preserve">            2021 р</w:t>
            </w:r>
            <w:r>
              <w:t>оку</w:t>
            </w:r>
          </w:p>
        </w:tc>
        <w:tc>
          <w:tcPr>
            <w:tcW w:w="2835" w:type="dxa"/>
          </w:tcPr>
          <w:p w:rsidR="005F37F1" w:rsidRDefault="005F37F1" w:rsidP="005F37F1">
            <w:r>
              <w:t xml:space="preserve">Новоборівська селищна рада. </w:t>
            </w:r>
          </w:p>
          <w:p w:rsidR="005F37F1" w:rsidRDefault="005F37F1" w:rsidP="005F37F1">
            <w:r>
              <w:t>Відділ-с</w:t>
            </w:r>
            <w:r w:rsidRPr="00A83760">
              <w:t xml:space="preserve">лужба у справах дітей </w:t>
            </w:r>
            <w:r>
              <w:t xml:space="preserve">Новоборівської селищної. </w:t>
            </w:r>
          </w:p>
          <w:p w:rsidR="005F37F1" w:rsidRDefault="005F37F1" w:rsidP="005F37F1">
            <w:r>
              <w:t>Відділ освіти охорони здоров’я та соціально-культурної сфери.</w:t>
            </w:r>
          </w:p>
          <w:p w:rsidR="005F37F1" w:rsidRPr="00A83760" w:rsidRDefault="005F37F1" w:rsidP="005F37F1">
            <w:r>
              <w:t>Г</w:t>
            </w:r>
            <w:r w:rsidRPr="00A83760">
              <w:t>ромадські організації (за згодою).</w:t>
            </w:r>
          </w:p>
        </w:tc>
        <w:tc>
          <w:tcPr>
            <w:tcW w:w="1984" w:type="dxa"/>
          </w:tcPr>
          <w:p w:rsidR="005F37F1" w:rsidRPr="00A83760" w:rsidRDefault="005F37F1" w:rsidP="005F37F1">
            <w:r w:rsidRPr="00F91C65">
              <w:t>Місцев</w:t>
            </w:r>
            <w:r>
              <w:t>ий бюджет</w:t>
            </w:r>
            <w:r w:rsidRPr="00F91C65">
              <w:t>, інші кошти не заборонені законодавством</w:t>
            </w:r>
          </w:p>
        </w:tc>
        <w:tc>
          <w:tcPr>
            <w:tcW w:w="1559" w:type="dxa"/>
          </w:tcPr>
          <w:p w:rsidR="005F37F1" w:rsidRPr="00A83760" w:rsidRDefault="005F37F1" w:rsidP="005F37F1">
            <w:r w:rsidRPr="00A83760">
              <w:t>У межах фінансових ресурсів</w:t>
            </w:r>
          </w:p>
        </w:tc>
        <w:tc>
          <w:tcPr>
            <w:tcW w:w="2133" w:type="dxa"/>
          </w:tcPr>
          <w:p w:rsidR="005F37F1" w:rsidRPr="00A83760" w:rsidRDefault="005F37F1" w:rsidP="005F37F1">
            <w:r w:rsidRPr="00A83760">
              <w:t>Підвищення рівня обізнаності учнів та студентів щодо форм та проявів домашнього насильства, заходів боротьби з цим явищем, а також закладів та установ, які надають допомогу особам, які постраждали від домашнього насильства та / або насильства за ознакою статі</w:t>
            </w:r>
          </w:p>
        </w:tc>
      </w:tr>
      <w:tr w:rsidR="005F37F1" w:rsidRPr="00B0019D" w:rsidTr="005F37F1">
        <w:trPr>
          <w:trHeight w:val="983"/>
        </w:trPr>
        <w:tc>
          <w:tcPr>
            <w:tcW w:w="561" w:type="dxa"/>
            <w:vMerge/>
          </w:tcPr>
          <w:p w:rsidR="005F37F1" w:rsidRPr="00B0019D" w:rsidRDefault="005F37F1" w:rsidP="005F37F1"/>
        </w:tc>
        <w:tc>
          <w:tcPr>
            <w:tcW w:w="2127" w:type="dxa"/>
            <w:vMerge/>
          </w:tcPr>
          <w:p w:rsidR="005F37F1" w:rsidRPr="00B0019D" w:rsidRDefault="005F37F1" w:rsidP="005F37F1"/>
        </w:tc>
        <w:tc>
          <w:tcPr>
            <w:tcW w:w="2126" w:type="dxa"/>
          </w:tcPr>
          <w:p w:rsidR="005F37F1" w:rsidRPr="00A83760" w:rsidRDefault="005F37F1" w:rsidP="005F37F1">
            <w:r w:rsidRPr="00A83760">
              <w:t>2) Проведення освітньої акції в закладах</w:t>
            </w:r>
            <w:r>
              <w:t xml:space="preserve"> загальної освіти</w:t>
            </w:r>
            <w:r w:rsidRPr="00A83760">
              <w:t xml:space="preserve"> </w:t>
            </w:r>
            <w:r>
              <w:t xml:space="preserve">громади </w:t>
            </w:r>
            <w:r w:rsidRPr="00A83760">
              <w:t>«Світ без насильства»</w:t>
            </w:r>
          </w:p>
          <w:p w:rsidR="005F37F1" w:rsidRPr="00A83760" w:rsidRDefault="005F37F1" w:rsidP="005F37F1">
            <w:pPr>
              <w:rPr>
                <w:rFonts w:eastAsiaTheme="minorHAnsi"/>
              </w:rPr>
            </w:pPr>
          </w:p>
        </w:tc>
        <w:tc>
          <w:tcPr>
            <w:tcW w:w="1843" w:type="dxa"/>
          </w:tcPr>
          <w:p w:rsidR="005F37F1" w:rsidRPr="00A83760" w:rsidRDefault="005F37F1" w:rsidP="005F37F1">
            <w:r>
              <w:t>3 квартал</w:t>
            </w:r>
            <w:r w:rsidRPr="00A83760">
              <w:t xml:space="preserve">      </w:t>
            </w:r>
            <w:r>
              <w:t>2021 року</w:t>
            </w:r>
          </w:p>
        </w:tc>
        <w:tc>
          <w:tcPr>
            <w:tcW w:w="2835" w:type="dxa"/>
          </w:tcPr>
          <w:p w:rsidR="005F37F1" w:rsidRDefault="005F37F1" w:rsidP="005F37F1">
            <w:r>
              <w:t>Відді</w:t>
            </w:r>
            <w:r w:rsidRPr="00A83760">
              <w:t>л</w:t>
            </w:r>
            <w:r>
              <w:t>-сл</w:t>
            </w:r>
            <w:r w:rsidRPr="00A83760">
              <w:t xml:space="preserve">ужба у справах дітей </w:t>
            </w:r>
            <w:r>
              <w:t xml:space="preserve">Новоборівської селищної. </w:t>
            </w:r>
          </w:p>
          <w:p w:rsidR="005F37F1" w:rsidRDefault="005F37F1" w:rsidP="005F37F1">
            <w:r>
              <w:t>Відділ освіти охорони здоров’я та соціально-культурної сфери.</w:t>
            </w:r>
          </w:p>
          <w:p w:rsidR="005F37F1" w:rsidRPr="00A83760" w:rsidRDefault="005F37F1" w:rsidP="005F37F1">
            <w:r>
              <w:t>Г</w:t>
            </w:r>
            <w:r w:rsidRPr="00A83760">
              <w:t>ромадські організації (за згодою).</w:t>
            </w:r>
          </w:p>
        </w:tc>
        <w:tc>
          <w:tcPr>
            <w:tcW w:w="1984" w:type="dxa"/>
          </w:tcPr>
          <w:p w:rsidR="005F37F1" w:rsidRPr="00A83760" w:rsidRDefault="005F37F1" w:rsidP="005F37F1">
            <w:r w:rsidRPr="00F91C65">
              <w:t>Місцев</w:t>
            </w:r>
            <w:r>
              <w:t>ий бюджет</w:t>
            </w:r>
            <w:r w:rsidRPr="00F91C65">
              <w:t>, інші кошти не заборонені законодавством</w:t>
            </w:r>
          </w:p>
        </w:tc>
        <w:tc>
          <w:tcPr>
            <w:tcW w:w="1559" w:type="dxa"/>
          </w:tcPr>
          <w:p w:rsidR="005F37F1" w:rsidRPr="00A83760" w:rsidRDefault="005F37F1" w:rsidP="005F37F1">
            <w:r w:rsidRPr="00A83760">
              <w:t>У межах фінансових ресурсів</w:t>
            </w:r>
          </w:p>
        </w:tc>
        <w:tc>
          <w:tcPr>
            <w:tcW w:w="2133" w:type="dxa"/>
          </w:tcPr>
          <w:p w:rsidR="005F37F1" w:rsidRPr="00A83760" w:rsidRDefault="005F37F1" w:rsidP="005F37F1">
            <w:r w:rsidRPr="00A83760">
              <w:t xml:space="preserve">Учасники акції отримують комплексні знання про явище насильства в сім’ї, шляхи його подолання; вчаться </w:t>
            </w:r>
            <w:r w:rsidRPr="00A83760">
              <w:lastRenderedPageBreak/>
              <w:t>толерантної поведінки; вивчають свої отримують інформацію про  права, а також установи та організації, що працюють у сфері подолання цього явища</w:t>
            </w:r>
          </w:p>
        </w:tc>
      </w:tr>
      <w:tr w:rsidR="005F37F1" w:rsidRPr="00B0019D" w:rsidTr="005F37F1">
        <w:trPr>
          <w:trHeight w:val="983"/>
        </w:trPr>
        <w:tc>
          <w:tcPr>
            <w:tcW w:w="561" w:type="dxa"/>
            <w:vMerge/>
          </w:tcPr>
          <w:p w:rsidR="005F37F1" w:rsidRPr="00B0019D" w:rsidRDefault="005F37F1" w:rsidP="005F37F1"/>
        </w:tc>
        <w:tc>
          <w:tcPr>
            <w:tcW w:w="2127" w:type="dxa"/>
            <w:vMerge/>
          </w:tcPr>
          <w:p w:rsidR="005F37F1" w:rsidRPr="00B0019D" w:rsidRDefault="005F37F1" w:rsidP="005F37F1"/>
        </w:tc>
        <w:tc>
          <w:tcPr>
            <w:tcW w:w="2126" w:type="dxa"/>
          </w:tcPr>
          <w:p w:rsidR="005F37F1" w:rsidRPr="00A83760" w:rsidRDefault="005F37F1" w:rsidP="005F37F1">
            <w:pPr>
              <w:rPr>
                <w:rFonts w:eastAsiaTheme="minorHAnsi"/>
              </w:rPr>
            </w:pPr>
            <w:r w:rsidRPr="00A83760">
              <w:rPr>
                <w:rFonts w:eastAsiaTheme="minorHAnsi"/>
              </w:rPr>
              <w:t>3)  Проведення засідань за «круглими столами», брифінгів, акцій</w:t>
            </w:r>
            <w:r>
              <w:rPr>
                <w:rFonts w:eastAsiaTheme="minorHAnsi"/>
              </w:rPr>
              <w:t xml:space="preserve">, конкурсів малюнків, творів, семінарів </w:t>
            </w:r>
            <w:r w:rsidRPr="00A83760">
              <w:rPr>
                <w:rFonts w:eastAsiaTheme="minorHAnsi"/>
              </w:rPr>
              <w:t>спрямованих на підвищення рівня обізнаності населення щодо протидії домашньому насильству та формування  нульової толерантності до насильства</w:t>
            </w:r>
          </w:p>
        </w:tc>
        <w:tc>
          <w:tcPr>
            <w:tcW w:w="1843" w:type="dxa"/>
          </w:tcPr>
          <w:p w:rsidR="005F37F1" w:rsidRPr="00A83760" w:rsidRDefault="005F37F1" w:rsidP="005F37F1">
            <w:r w:rsidRPr="00A83760">
              <w:t>Протягом   2021 року</w:t>
            </w:r>
          </w:p>
        </w:tc>
        <w:tc>
          <w:tcPr>
            <w:tcW w:w="2835" w:type="dxa"/>
          </w:tcPr>
          <w:p w:rsidR="005F37F1" w:rsidRDefault="005F37F1" w:rsidP="005F37F1">
            <w:r>
              <w:t>Відді</w:t>
            </w:r>
            <w:r w:rsidRPr="00A83760">
              <w:t>л</w:t>
            </w:r>
            <w:r>
              <w:t>-сл</w:t>
            </w:r>
            <w:r w:rsidRPr="00A83760">
              <w:t xml:space="preserve">ужба у справах дітей </w:t>
            </w:r>
            <w:r>
              <w:t xml:space="preserve">Новоборівської селищної. </w:t>
            </w:r>
          </w:p>
          <w:p w:rsidR="005F37F1" w:rsidRDefault="005F37F1" w:rsidP="005F37F1">
            <w:r>
              <w:t>Відділ освіти охорони здоров’я та соціально-культурної сфери.</w:t>
            </w:r>
          </w:p>
          <w:p w:rsidR="005F37F1" w:rsidRPr="00A83760" w:rsidRDefault="005F37F1" w:rsidP="005F37F1">
            <w:r>
              <w:t>Г</w:t>
            </w:r>
            <w:r w:rsidRPr="00A83760">
              <w:t>ромадські організації (за згодою).</w:t>
            </w:r>
          </w:p>
        </w:tc>
        <w:tc>
          <w:tcPr>
            <w:tcW w:w="1984" w:type="dxa"/>
          </w:tcPr>
          <w:p w:rsidR="005F37F1" w:rsidRPr="00A83760" w:rsidRDefault="005F37F1" w:rsidP="005F37F1">
            <w:r w:rsidRPr="00F91C65">
              <w:t>Місцев</w:t>
            </w:r>
            <w:r>
              <w:t>ий бюджет</w:t>
            </w:r>
            <w:r w:rsidRPr="00F91C65">
              <w:t>, інші кошти не заборонені законодавством</w:t>
            </w:r>
          </w:p>
        </w:tc>
        <w:tc>
          <w:tcPr>
            <w:tcW w:w="1559" w:type="dxa"/>
          </w:tcPr>
          <w:p w:rsidR="005F37F1" w:rsidRPr="00A83760" w:rsidRDefault="005F37F1" w:rsidP="005F37F1">
            <w:r w:rsidRPr="00A83760">
              <w:t>У межах фінансових ресурсів</w:t>
            </w:r>
          </w:p>
        </w:tc>
        <w:tc>
          <w:tcPr>
            <w:tcW w:w="2133" w:type="dxa"/>
          </w:tcPr>
          <w:p w:rsidR="005F37F1" w:rsidRPr="00A83760" w:rsidRDefault="005F37F1" w:rsidP="005F37F1">
            <w:r w:rsidRPr="00A83760">
              <w:t>Формування в суспільстві нетерпимого ставлення до насильницьких моделей поведінки, небайдужого ставлення до постраждалих осіб, насамперед постраждалих дітей, усвідомлення домашнього насильства, як порушення прав людини</w:t>
            </w:r>
          </w:p>
        </w:tc>
      </w:tr>
      <w:tr w:rsidR="005F37F1" w:rsidRPr="00B0019D" w:rsidTr="005F37F1">
        <w:trPr>
          <w:trHeight w:val="983"/>
        </w:trPr>
        <w:tc>
          <w:tcPr>
            <w:tcW w:w="561" w:type="dxa"/>
            <w:vMerge/>
          </w:tcPr>
          <w:p w:rsidR="005F37F1" w:rsidRPr="00B0019D" w:rsidRDefault="005F37F1" w:rsidP="005F37F1"/>
        </w:tc>
        <w:tc>
          <w:tcPr>
            <w:tcW w:w="2127" w:type="dxa"/>
            <w:vMerge/>
          </w:tcPr>
          <w:p w:rsidR="005F37F1" w:rsidRPr="00B0019D" w:rsidRDefault="005F37F1" w:rsidP="005F37F1"/>
        </w:tc>
        <w:tc>
          <w:tcPr>
            <w:tcW w:w="2126" w:type="dxa"/>
          </w:tcPr>
          <w:p w:rsidR="005F37F1" w:rsidRPr="00A83760" w:rsidRDefault="005F37F1" w:rsidP="005F37F1">
            <w:r w:rsidRPr="00A83760">
              <w:t>4)  Проведення заходів у рамках Всеукраїнської акції «16 днів проти насильства»</w:t>
            </w:r>
          </w:p>
          <w:p w:rsidR="005F37F1" w:rsidRPr="00A83760" w:rsidRDefault="005F37F1" w:rsidP="005F37F1">
            <w:pPr>
              <w:rPr>
                <w:rFonts w:eastAsiaTheme="minorHAnsi"/>
              </w:rPr>
            </w:pPr>
          </w:p>
        </w:tc>
        <w:tc>
          <w:tcPr>
            <w:tcW w:w="1843" w:type="dxa"/>
          </w:tcPr>
          <w:p w:rsidR="005F37F1" w:rsidRPr="00A83760" w:rsidRDefault="005F37F1" w:rsidP="005F37F1">
            <w:proofErr w:type="spellStart"/>
            <w:r w:rsidRPr="00A83760">
              <w:t>Листопад-</w:t>
            </w:r>
            <w:proofErr w:type="spellEnd"/>
            <w:r w:rsidRPr="00A83760">
              <w:t xml:space="preserve"> грудень      2021 </w:t>
            </w:r>
            <w:r>
              <w:t>року</w:t>
            </w:r>
          </w:p>
        </w:tc>
        <w:tc>
          <w:tcPr>
            <w:tcW w:w="2835" w:type="dxa"/>
          </w:tcPr>
          <w:p w:rsidR="005F37F1" w:rsidRDefault="005F37F1" w:rsidP="005F37F1">
            <w:r>
              <w:t xml:space="preserve">Новоборівська селищна рада. </w:t>
            </w:r>
          </w:p>
          <w:p w:rsidR="005F37F1" w:rsidRDefault="005F37F1" w:rsidP="005F37F1">
            <w:r>
              <w:t>Відді</w:t>
            </w:r>
            <w:r w:rsidRPr="00A83760">
              <w:t>л</w:t>
            </w:r>
            <w:r>
              <w:t>-сл</w:t>
            </w:r>
            <w:r w:rsidRPr="00A83760">
              <w:t xml:space="preserve">ужба у справах дітей </w:t>
            </w:r>
            <w:r>
              <w:t xml:space="preserve">Новоборівської селищної. </w:t>
            </w:r>
          </w:p>
          <w:p w:rsidR="005F37F1" w:rsidRDefault="005F37F1" w:rsidP="005F37F1">
            <w:r>
              <w:t>Відділ освіти охорони здоров’я та соціально-</w:t>
            </w:r>
            <w:r>
              <w:lastRenderedPageBreak/>
              <w:t>культурної сфери.</w:t>
            </w:r>
          </w:p>
          <w:p w:rsidR="005F37F1" w:rsidRPr="00A83760" w:rsidRDefault="005F37F1" w:rsidP="005F37F1">
            <w:r>
              <w:t xml:space="preserve">Місцевий відділ </w:t>
            </w:r>
            <w:r w:rsidRPr="00A83760">
              <w:t>Національної поліції</w:t>
            </w:r>
          </w:p>
        </w:tc>
        <w:tc>
          <w:tcPr>
            <w:tcW w:w="1984" w:type="dxa"/>
          </w:tcPr>
          <w:p w:rsidR="005F37F1" w:rsidRPr="00A83760" w:rsidRDefault="005F37F1" w:rsidP="005F37F1">
            <w:r w:rsidRPr="00F91C65">
              <w:lastRenderedPageBreak/>
              <w:t>Місцев</w:t>
            </w:r>
            <w:r>
              <w:t>ий бюджет</w:t>
            </w:r>
            <w:r w:rsidRPr="00F91C65">
              <w:t>, інші кошти не заборонені законодавством</w:t>
            </w:r>
          </w:p>
        </w:tc>
        <w:tc>
          <w:tcPr>
            <w:tcW w:w="1559" w:type="dxa"/>
          </w:tcPr>
          <w:p w:rsidR="005F37F1" w:rsidRPr="00A83760" w:rsidRDefault="005F37F1" w:rsidP="005F37F1">
            <w:r w:rsidRPr="00A83760">
              <w:t>У межах фінансових ресурсів</w:t>
            </w:r>
          </w:p>
        </w:tc>
        <w:tc>
          <w:tcPr>
            <w:tcW w:w="2133" w:type="dxa"/>
          </w:tcPr>
          <w:p w:rsidR="005F37F1" w:rsidRPr="00A83760" w:rsidRDefault="005F37F1" w:rsidP="005F37F1">
            <w:r w:rsidRPr="00A83760">
              <w:t xml:space="preserve">Підвищення рівня обізнаності населення  щодо форм та проявів домашнього насильства, заходів боротьби з </w:t>
            </w:r>
            <w:r w:rsidRPr="00A83760">
              <w:lastRenderedPageBreak/>
              <w:t>цим явищем, а також закладів та установ, які надають допомогу особам, які постраждали від домашнього насильства та / або насильства за ознакою статі.</w:t>
            </w:r>
          </w:p>
        </w:tc>
      </w:tr>
      <w:tr w:rsidR="005F37F1" w:rsidRPr="00B0019D" w:rsidTr="005F37F1">
        <w:trPr>
          <w:trHeight w:val="983"/>
        </w:trPr>
        <w:tc>
          <w:tcPr>
            <w:tcW w:w="561" w:type="dxa"/>
            <w:vMerge/>
          </w:tcPr>
          <w:p w:rsidR="005F37F1" w:rsidRPr="00B0019D" w:rsidRDefault="005F37F1" w:rsidP="005F37F1"/>
        </w:tc>
        <w:tc>
          <w:tcPr>
            <w:tcW w:w="2127" w:type="dxa"/>
            <w:vMerge/>
          </w:tcPr>
          <w:p w:rsidR="005F37F1" w:rsidRPr="00B0019D" w:rsidRDefault="005F37F1" w:rsidP="005F37F1"/>
        </w:tc>
        <w:tc>
          <w:tcPr>
            <w:tcW w:w="2126" w:type="dxa"/>
          </w:tcPr>
          <w:p w:rsidR="005F37F1" w:rsidRPr="00A83760" w:rsidRDefault="005F37F1" w:rsidP="005F37F1">
            <w:r>
              <w:t xml:space="preserve">5) </w:t>
            </w:r>
            <w:r w:rsidRPr="00A83760">
              <w:t>Виготовлення соціальної реклами (інформаційні буклети, листівки, брошури тощо)</w:t>
            </w:r>
          </w:p>
        </w:tc>
        <w:tc>
          <w:tcPr>
            <w:tcW w:w="1843" w:type="dxa"/>
          </w:tcPr>
          <w:p w:rsidR="005F37F1" w:rsidRPr="00A83760" w:rsidRDefault="005F37F1" w:rsidP="005F37F1">
            <w:r w:rsidRPr="00A83760">
              <w:t>Протягом   2021 року</w:t>
            </w:r>
          </w:p>
        </w:tc>
        <w:tc>
          <w:tcPr>
            <w:tcW w:w="2835" w:type="dxa"/>
          </w:tcPr>
          <w:p w:rsidR="005F37F1" w:rsidRDefault="005F37F1" w:rsidP="005F37F1">
            <w:r>
              <w:t xml:space="preserve">Новоборівська селищна рада. </w:t>
            </w:r>
          </w:p>
          <w:p w:rsidR="005F37F1" w:rsidRDefault="005F37F1" w:rsidP="005F37F1">
            <w:r>
              <w:t xml:space="preserve">рада. </w:t>
            </w:r>
          </w:p>
          <w:p w:rsidR="005F37F1" w:rsidRDefault="005F37F1" w:rsidP="005F37F1">
            <w:r>
              <w:t>Відді</w:t>
            </w:r>
            <w:r w:rsidRPr="00A83760">
              <w:t>л</w:t>
            </w:r>
            <w:r>
              <w:t>-сл</w:t>
            </w:r>
            <w:r w:rsidRPr="00A83760">
              <w:t xml:space="preserve">ужба у справах дітей </w:t>
            </w:r>
            <w:r>
              <w:t xml:space="preserve">Новоборівської селищної. </w:t>
            </w:r>
          </w:p>
          <w:p w:rsidR="005F37F1" w:rsidRDefault="005F37F1" w:rsidP="005F37F1">
            <w:r>
              <w:t>Відділ освіти охорони здоров’я та соціально-культурної сфери.</w:t>
            </w:r>
          </w:p>
          <w:p w:rsidR="005F37F1" w:rsidRPr="00A83760" w:rsidRDefault="005F37F1" w:rsidP="005F37F1"/>
        </w:tc>
        <w:tc>
          <w:tcPr>
            <w:tcW w:w="1984" w:type="dxa"/>
          </w:tcPr>
          <w:p w:rsidR="005F37F1" w:rsidRPr="00A83760" w:rsidRDefault="005F37F1" w:rsidP="005F37F1">
            <w:r w:rsidRPr="00F91C65">
              <w:t>Місцев</w:t>
            </w:r>
            <w:r>
              <w:t>ий бюджет</w:t>
            </w:r>
            <w:r w:rsidRPr="00F91C65">
              <w:t>, інші кошти не заборонені законодавством</w:t>
            </w:r>
          </w:p>
        </w:tc>
        <w:tc>
          <w:tcPr>
            <w:tcW w:w="1559" w:type="dxa"/>
          </w:tcPr>
          <w:p w:rsidR="005F37F1" w:rsidRPr="00A83760" w:rsidRDefault="005F37F1" w:rsidP="005F37F1">
            <w:r w:rsidRPr="00A83760">
              <w:t>У межах фінансових ресурсів</w:t>
            </w:r>
          </w:p>
        </w:tc>
        <w:tc>
          <w:tcPr>
            <w:tcW w:w="2133" w:type="dxa"/>
          </w:tcPr>
          <w:p w:rsidR="005F37F1" w:rsidRPr="00A83760" w:rsidRDefault="005F37F1" w:rsidP="005F37F1">
            <w:r w:rsidRPr="00A83760">
              <w:t xml:space="preserve">Поширення ідей толерантності, ненасильницької моделі поведінки серед широкого загалу </w:t>
            </w:r>
          </w:p>
          <w:p w:rsidR="005F37F1" w:rsidRPr="00A83760" w:rsidRDefault="005F37F1" w:rsidP="005F37F1">
            <w:r w:rsidRPr="00A83760">
              <w:t>населення, привернення уваги громадськості до проблеми домашнього насильства.</w:t>
            </w:r>
          </w:p>
        </w:tc>
      </w:tr>
      <w:tr w:rsidR="005F37F1" w:rsidRPr="00B0019D" w:rsidTr="005F37F1">
        <w:trPr>
          <w:trHeight w:val="983"/>
        </w:trPr>
        <w:tc>
          <w:tcPr>
            <w:tcW w:w="561" w:type="dxa"/>
            <w:vMerge w:val="restart"/>
          </w:tcPr>
          <w:p w:rsidR="005F37F1" w:rsidRPr="00F91C65" w:rsidRDefault="005F37F1" w:rsidP="005F37F1">
            <w:pPr>
              <w:jc w:val="center"/>
            </w:pPr>
            <w:r>
              <w:t>2</w:t>
            </w:r>
            <w:r w:rsidRPr="00F91C65">
              <w:t>.</w:t>
            </w:r>
          </w:p>
        </w:tc>
        <w:tc>
          <w:tcPr>
            <w:tcW w:w="2127" w:type="dxa"/>
            <w:vMerge w:val="restart"/>
          </w:tcPr>
          <w:p w:rsidR="005F37F1" w:rsidRPr="00F91C65" w:rsidRDefault="005F37F1" w:rsidP="005F37F1">
            <w:pPr>
              <w:rPr>
                <w:rFonts w:eastAsiaTheme="minorHAnsi"/>
              </w:rPr>
            </w:pPr>
            <w:r w:rsidRPr="00F91C65">
              <w:rPr>
                <w:rFonts w:eastAsiaTheme="minorHAnsi"/>
              </w:rPr>
              <w:t>Удосконалення</w:t>
            </w:r>
          </w:p>
          <w:p w:rsidR="005F37F1" w:rsidRPr="00F91C65" w:rsidRDefault="005F37F1" w:rsidP="005F37F1">
            <w:pPr>
              <w:rPr>
                <w:rFonts w:eastAsiaTheme="minorHAnsi"/>
              </w:rPr>
            </w:pPr>
            <w:r w:rsidRPr="00F91C65">
              <w:rPr>
                <w:rFonts w:eastAsiaTheme="minorHAnsi"/>
              </w:rPr>
              <w:t>системи надання</w:t>
            </w:r>
          </w:p>
          <w:p w:rsidR="005F37F1" w:rsidRPr="00F91C65" w:rsidRDefault="005F37F1" w:rsidP="005F37F1">
            <w:pPr>
              <w:rPr>
                <w:rFonts w:eastAsiaTheme="minorHAnsi"/>
              </w:rPr>
            </w:pPr>
            <w:r w:rsidRPr="00F91C65">
              <w:rPr>
                <w:rFonts w:eastAsiaTheme="minorHAnsi"/>
              </w:rPr>
              <w:t>допомоги особам, які</w:t>
            </w:r>
            <w:r>
              <w:rPr>
                <w:rFonts w:eastAsiaTheme="minorHAnsi"/>
              </w:rPr>
              <w:t xml:space="preserve"> </w:t>
            </w:r>
            <w:r w:rsidRPr="00F91C65">
              <w:rPr>
                <w:rFonts w:eastAsiaTheme="minorHAnsi"/>
              </w:rPr>
              <w:t>постраждали від</w:t>
            </w:r>
            <w:r>
              <w:rPr>
                <w:rFonts w:eastAsiaTheme="minorHAnsi"/>
              </w:rPr>
              <w:t xml:space="preserve"> </w:t>
            </w:r>
            <w:r w:rsidRPr="00F91C65">
              <w:rPr>
                <w:rFonts w:eastAsiaTheme="minorHAnsi"/>
              </w:rPr>
              <w:t xml:space="preserve">домашнього насильства та/ або насильства за ознакою статі </w:t>
            </w:r>
          </w:p>
        </w:tc>
        <w:tc>
          <w:tcPr>
            <w:tcW w:w="2126" w:type="dxa"/>
          </w:tcPr>
          <w:p w:rsidR="005F37F1" w:rsidRPr="00F91C65" w:rsidRDefault="005F37F1" w:rsidP="005F37F1">
            <w:r w:rsidRPr="00F91C65">
              <w:t>1) С</w:t>
            </w:r>
            <w:r>
              <w:t xml:space="preserve">творення  спеціалізованих служб </w:t>
            </w:r>
            <w:r w:rsidRPr="00F91C65">
              <w:t>підтримки осіб, постраждалих від домашнього насильства та насильства за ознакою статі, у тому числі спеціалізованих притулків</w:t>
            </w:r>
          </w:p>
        </w:tc>
        <w:tc>
          <w:tcPr>
            <w:tcW w:w="1843" w:type="dxa"/>
          </w:tcPr>
          <w:p w:rsidR="005F37F1" w:rsidRPr="00F91C65" w:rsidRDefault="005F37F1" w:rsidP="005F37F1">
            <w:r w:rsidRPr="00F91C65">
              <w:t>Протягом   2021 року</w:t>
            </w:r>
          </w:p>
        </w:tc>
        <w:tc>
          <w:tcPr>
            <w:tcW w:w="2835" w:type="dxa"/>
          </w:tcPr>
          <w:p w:rsidR="005F37F1" w:rsidRDefault="005F37F1" w:rsidP="005F37F1">
            <w:r>
              <w:t xml:space="preserve">Новоборівська селищна рада. </w:t>
            </w:r>
          </w:p>
          <w:p w:rsidR="005F37F1" w:rsidRDefault="005F37F1" w:rsidP="005F37F1">
            <w:r>
              <w:t xml:space="preserve">рада. </w:t>
            </w:r>
          </w:p>
          <w:p w:rsidR="005F37F1" w:rsidRDefault="005F37F1" w:rsidP="005F37F1">
            <w:r>
              <w:t>Відді</w:t>
            </w:r>
            <w:r w:rsidRPr="00A83760">
              <w:t>л</w:t>
            </w:r>
            <w:r>
              <w:t>-сл</w:t>
            </w:r>
            <w:r w:rsidRPr="00A83760">
              <w:t xml:space="preserve">ужба у справах дітей </w:t>
            </w:r>
            <w:r>
              <w:t xml:space="preserve">Новоборівської селищної. </w:t>
            </w:r>
          </w:p>
          <w:p w:rsidR="005F37F1" w:rsidRDefault="005F37F1" w:rsidP="005F37F1">
            <w:r>
              <w:t>Відділ освіти охорони здоров’я та соціально-культурної сфери.</w:t>
            </w:r>
          </w:p>
          <w:p w:rsidR="005F37F1" w:rsidRPr="00F91C65" w:rsidRDefault="005F37F1" w:rsidP="005F37F1">
            <w:pPr>
              <w:rPr>
                <w:rFonts w:eastAsiaTheme="minorHAnsi"/>
              </w:rPr>
            </w:pPr>
            <w:r>
              <w:t xml:space="preserve"> </w:t>
            </w:r>
          </w:p>
        </w:tc>
        <w:tc>
          <w:tcPr>
            <w:tcW w:w="1984" w:type="dxa"/>
          </w:tcPr>
          <w:p w:rsidR="005F37F1" w:rsidRPr="00F91C65" w:rsidRDefault="005F37F1" w:rsidP="005F37F1">
            <w:r w:rsidRPr="00F91C65">
              <w:t>Місцев</w:t>
            </w:r>
            <w:r>
              <w:t>ий бюджет</w:t>
            </w:r>
            <w:r w:rsidRPr="00F91C65">
              <w:t>, інші кошти не заборонені законодавством</w:t>
            </w:r>
          </w:p>
        </w:tc>
        <w:tc>
          <w:tcPr>
            <w:tcW w:w="1559" w:type="dxa"/>
          </w:tcPr>
          <w:p w:rsidR="005F37F1" w:rsidRPr="00F91C65" w:rsidRDefault="005F37F1" w:rsidP="005F37F1">
            <w:r w:rsidRPr="00F91C65">
              <w:t>У межах фінансових ресурсів</w:t>
            </w:r>
          </w:p>
          <w:p w:rsidR="005F37F1" w:rsidRPr="00F91C65" w:rsidRDefault="005F37F1" w:rsidP="005F37F1"/>
        </w:tc>
        <w:tc>
          <w:tcPr>
            <w:tcW w:w="2133" w:type="dxa"/>
          </w:tcPr>
          <w:p w:rsidR="005F37F1" w:rsidRPr="00F91C65" w:rsidRDefault="005F37F1" w:rsidP="005F37F1">
            <w:pPr>
              <w:rPr>
                <w:shd w:val="clear" w:color="auto" w:fill="FFFFFF"/>
              </w:rPr>
            </w:pPr>
            <w:r w:rsidRPr="00F91C65">
              <w:rPr>
                <w:rFonts w:eastAsiaTheme="minorHAnsi"/>
              </w:rPr>
              <w:t xml:space="preserve">Забезпечення доступу до загальних та спеціалізованих служб підтримки постраждалих осіб для отримання соціальних </w:t>
            </w:r>
            <w:proofErr w:type="spellStart"/>
            <w:r w:rsidRPr="00F91C65">
              <w:rPr>
                <w:rFonts w:eastAsiaTheme="minorHAnsi"/>
              </w:rPr>
              <w:t>послугмедичної</w:t>
            </w:r>
            <w:proofErr w:type="spellEnd"/>
            <w:r w:rsidRPr="00F91C65">
              <w:rPr>
                <w:rFonts w:eastAsiaTheme="minorHAnsi"/>
              </w:rPr>
              <w:t>, соціальної, психологічної допомоги</w:t>
            </w:r>
          </w:p>
        </w:tc>
      </w:tr>
      <w:tr w:rsidR="005F37F1" w:rsidRPr="00B0019D" w:rsidTr="005F37F1">
        <w:trPr>
          <w:trHeight w:val="983"/>
        </w:trPr>
        <w:tc>
          <w:tcPr>
            <w:tcW w:w="561" w:type="dxa"/>
            <w:vMerge/>
          </w:tcPr>
          <w:p w:rsidR="005F37F1" w:rsidRPr="00B0019D" w:rsidRDefault="005F37F1" w:rsidP="005F37F1"/>
        </w:tc>
        <w:tc>
          <w:tcPr>
            <w:tcW w:w="2127" w:type="dxa"/>
            <w:vMerge/>
          </w:tcPr>
          <w:p w:rsidR="005F37F1" w:rsidRPr="00B0019D" w:rsidRDefault="005F37F1" w:rsidP="005F37F1"/>
        </w:tc>
        <w:tc>
          <w:tcPr>
            <w:tcW w:w="2126" w:type="dxa"/>
          </w:tcPr>
          <w:p w:rsidR="005F37F1" w:rsidRPr="00F91C65" w:rsidRDefault="005F37F1" w:rsidP="005F37F1">
            <w:r w:rsidRPr="00F91C65">
              <w:t>2) Забезпечення діяльності мобільних бригад соціально-психологічної допомоги постраждалим від домашнього насильства та насильства за ознакою статі, у тому числі сексуального насильства</w:t>
            </w:r>
          </w:p>
        </w:tc>
        <w:tc>
          <w:tcPr>
            <w:tcW w:w="1843" w:type="dxa"/>
          </w:tcPr>
          <w:p w:rsidR="005F37F1" w:rsidRPr="00F91C65" w:rsidRDefault="005F37F1" w:rsidP="005F37F1">
            <w:r w:rsidRPr="00F91C65">
              <w:t>Протягом  2021 року</w:t>
            </w:r>
          </w:p>
        </w:tc>
        <w:tc>
          <w:tcPr>
            <w:tcW w:w="2835" w:type="dxa"/>
          </w:tcPr>
          <w:p w:rsidR="005F37F1" w:rsidRDefault="005F37F1" w:rsidP="005F37F1">
            <w:r>
              <w:t xml:space="preserve">Новоборівська селищна рада. </w:t>
            </w:r>
          </w:p>
          <w:p w:rsidR="005F37F1" w:rsidRDefault="005F37F1" w:rsidP="005F37F1">
            <w:r>
              <w:t xml:space="preserve">рада. </w:t>
            </w:r>
          </w:p>
          <w:p w:rsidR="005F37F1" w:rsidRDefault="005F37F1" w:rsidP="005F37F1">
            <w:r>
              <w:t>Відді</w:t>
            </w:r>
            <w:r w:rsidRPr="00A83760">
              <w:t>л</w:t>
            </w:r>
            <w:r>
              <w:t>-сл</w:t>
            </w:r>
            <w:r w:rsidRPr="00A83760">
              <w:t xml:space="preserve">ужба у справах дітей </w:t>
            </w:r>
            <w:r>
              <w:t xml:space="preserve">Новоборівської селищної. </w:t>
            </w:r>
          </w:p>
          <w:p w:rsidR="005F37F1" w:rsidRDefault="005F37F1" w:rsidP="005F37F1">
            <w:r>
              <w:t>Відділ освіти охорони здоров’я та соціально-культурної сфери.</w:t>
            </w:r>
          </w:p>
          <w:p w:rsidR="005F37F1" w:rsidRPr="00F91C65" w:rsidRDefault="005F37F1" w:rsidP="005F37F1">
            <w:pPr>
              <w:rPr>
                <w:rFonts w:eastAsiaTheme="minorHAnsi"/>
              </w:rPr>
            </w:pPr>
            <w:r>
              <w:t xml:space="preserve">  Місцевий відділ </w:t>
            </w:r>
            <w:r w:rsidRPr="00A83760">
              <w:t>Національної поліції</w:t>
            </w:r>
          </w:p>
        </w:tc>
        <w:tc>
          <w:tcPr>
            <w:tcW w:w="1984" w:type="dxa"/>
          </w:tcPr>
          <w:p w:rsidR="005F37F1" w:rsidRPr="00F91C65" w:rsidRDefault="005F37F1" w:rsidP="005F37F1">
            <w:r w:rsidRPr="00F91C65">
              <w:t>Місцев</w:t>
            </w:r>
            <w:r>
              <w:t>ий бюджет</w:t>
            </w:r>
            <w:r w:rsidRPr="00F91C65">
              <w:t>, інші кошти не заборонені законодавством</w:t>
            </w:r>
          </w:p>
        </w:tc>
        <w:tc>
          <w:tcPr>
            <w:tcW w:w="1559" w:type="dxa"/>
          </w:tcPr>
          <w:p w:rsidR="005F37F1" w:rsidRPr="00F91C65" w:rsidRDefault="005F37F1" w:rsidP="005F37F1">
            <w:r w:rsidRPr="00F91C65">
              <w:t>У межах фінансових ресурсів</w:t>
            </w:r>
          </w:p>
          <w:p w:rsidR="005F37F1" w:rsidRPr="00F91C65" w:rsidRDefault="005F37F1" w:rsidP="005F37F1"/>
        </w:tc>
        <w:tc>
          <w:tcPr>
            <w:tcW w:w="2133" w:type="dxa"/>
          </w:tcPr>
          <w:p w:rsidR="005F37F1" w:rsidRPr="00F91C65" w:rsidRDefault="005F37F1" w:rsidP="005F37F1">
            <w:pPr>
              <w:rPr>
                <w:shd w:val="clear" w:color="auto" w:fill="FFFFFF"/>
              </w:rPr>
            </w:pPr>
            <w:r w:rsidRPr="00F91C65">
              <w:rPr>
                <w:rFonts w:eastAsiaTheme="minorHAnsi"/>
              </w:rPr>
              <w:t>Забезпечення доступу до загальних та спеціалізованих служб підтримки постраждалих осіб для отримання соціальних послуг медичної, соціальної, психологічної допомоги</w:t>
            </w:r>
          </w:p>
        </w:tc>
      </w:tr>
      <w:tr w:rsidR="005F37F1" w:rsidRPr="00B0019D" w:rsidTr="005F37F1">
        <w:trPr>
          <w:trHeight w:val="983"/>
        </w:trPr>
        <w:tc>
          <w:tcPr>
            <w:tcW w:w="561" w:type="dxa"/>
            <w:vMerge/>
          </w:tcPr>
          <w:p w:rsidR="005F37F1" w:rsidRPr="00B0019D" w:rsidRDefault="005F37F1" w:rsidP="005F37F1"/>
        </w:tc>
        <w:tc>
          <w:tcPr>
            <w:tcW w:w="2127" w:type="dxa"/>
            <w:vMerge/>
          </w:tcPr>
          <w:p w:rsidR="005F37F1" w:rsidRPr="00B0019D" w:rsidRDefault="005F37F1" w:rsidP="005F37F1"/>
        </w:tc>
        <w:tc>
          <w:tcPr>
            <w:tcW w:w="2126" w:type="dxa"/>
          </w:tcPr>
          <w:p w:rsidR="005F37F1" w:rsidRPr="00F91C65" w:rsidRDefault="005F37F1" w:rsidP="005F37F1">
            <w:pPr>
              <w:rPr>
                <w:rFonts w:eastAsiaTheme="minorHAnsi"/>
              </w:rPr>
            </w:pPr>
            <w:r w:rsidRPr="00F91C65">
              <w:rPr>
                <w:rFonts w:eastAsiaTheme="minorHAnsi"/>
              </w:rPr>
              <w:t>3</w:t>
            </w:r>
            <w:r>
              <w:rPr>
                <w:rFonts w:eastAsiaTheme="minorHAnsi"/>
              </w:rPr>
              <w:t>)</w:t>
            </w:r>
            <w:r w:rsidRPr="00F91C65">
              <w:rPr>
                <w:rFonts w:eastAsiaTheme="minorHAnsi"/>
              </w:rPr>
              <w:t xml:space="preserve">Використання  соціального </w:t>
            </w:r>
            <w:r>
              <w:rPr>
                <w:rFonts w:eastAsiaTheme="minorHAnsi"/>
              </w:rPr>
              <w:t xml:space="preserve">замовлення </w:t>
            </w:r>
            <w:r w:rsidRPr="00F91C65">
              <w:rPr>
                <w:rFonts w:eastAsiaTheme="minorHAnsi"/>
              </w:rPr>
              <w:t xml:space="preserve"> надавачів соціальних послуг постраждалим від домашнього насильства та/або насильства за ознакою статі як одного </w:t>
            </w:r>
            <w:r>
              <w:rPr>
                <w:rFonts w:eastAsiaTheme="minorHAnsi"/>
              </w:rPr>
              <w:t xml:space="preserve">з механізмів надання послуг для </w:t>
            </w:r>
            <w:r w:rsidRPr="00F91C65">
              <w:rPr>
                <w:rFonts w:eastAsiaTheme="minorHAnsi"/>
              </w:rPr>
              <w:t>постраждалих</w:t>
            </w:r>
          </w:p>
        </w:tc>
        <w:tc>
          <w:tcPr>
            <w:tcW w:w="1843" w:type="dxa"/>
          </w:tcPr>
          <w:p w:rsidR="005F37F1" w:rsidRPr="00F91C65" w:rsidRDefault="005F37F1" w:rsidP="005F37F1">
            <w:r w:rsidRPr="00F91C65">
              <w:t>Протягом  2021 року</w:t>
            </w:r>
          </w:p>
        </w:tc>
        <w:tc>
          <w:tcPr>
            <w:tcW w:w="2835" w:type="dxa"/>
          </w:tcPr>
          <w:p w:rsidR="005F37F1" w:rsidRDefault="005F37F1" w:rsidP="005F37F1">
            <w:r>
              <w:t>Новоборівська селищна рада</w:t>
            </w:r>
          </w:p>
          <w:p w:rsidR="005F37F1" w:rsidRDefault="005F37F1" w:rsidP="005F37F1">
            <w:r>
              <w:t>Відділ освіти охорони здоров’я та соціально-культурної сфери.</w:t>
            </w:r>
          </w:p>
          <w:p w:rsidR="005F37F1" w:rsidRPr="00F91C65" w:rsidRDefault="005F37F1" w:rsidP="005F37F1"/>
        </w:tc>
        <w:tc>
          <w:tcPr>
            <w:tcW w:w="1984" w:type="dxa"/>
          </w:tcPr>
          <w:p w:rsidR="005F37F1" w:rsidRPr="00F91C65" w:rsidRDefault="005F37F1" w:rsidP="005F37F1">
            <w:r w:rsidRPr="00F91C65">
              <w:t>Місцев</w:t>
            </w:r>
            <w:r>
              <w:t>ий бюджет</w:t>
            </w:r>
            <w:r w:rsidRPr="00F91C65">
              <w:t>, інші кошти не заборонені законодавством</w:t>
            </w:r>
            <w:r>
              <w:t xml:space="preserve"> .</w:t>
            </w:r>
          </w:p>
        </w:tc>
        <w:tc>
          <w:tcPr>
            <w:tcW w:w="1559" w:type="dxa"/>
          </w:tcPr>
          <w:p w:rsidR="005F37F1" w:rsidRPr="00F91C65" w:rsidRDefault="005F37F1" w:rsidP="005F37F1">
            <w:r w:rsidRPr="00F91C65">
              <w:t>У межах фінансових ресурсів</w:t>
            </w:r>
          </w:p>
        </w:tc>
        <w:tc>
          <w:tcPr>
            <w:tcW w:w="2133" w:type="dxa"/>
          </w:tcPr>
          <w:p w:rsidR="005F37F1" w:rsidRPr="00F91C65" w:rsidRDefault="005F37F1" w:rsidP="005F37F1">
            <w:pPr>
              <w:rPr>
                <w:rFonts w:eastAsiaTheme="minorHAnsi"/>
              </w:rPr>
            </w:pPr>
            <w:r w:rsidRPr="00F91C65">
              <w:t>Покращення якості надання комплексної допомоги особам,</w:t>
            </w:r>
            <w:r w:rsidRPr="00F91C65">
              <w:rPr>
                <w:rFonts w:eastAsiaTheme="minorHAnsi"/>
              </w:rPr>
              <w:t xml:space="preserve"> які</w:t>
            </w:r>
          </w:p>
          <w:p w:rsidR="005F37F1" w:rsidRPr="00F91C65" w:rsidRDefault="005F37F1" w:rsidP="005F37F1">
            <w:pPr>
              <w:rPr>
                <w:rFonts w:eastAsiaTheme="minorHAnsi"/>
              </w:rPr>
            </w:pPr>
            <w:r w:rsidRPr="00F91C65">
              <w:rPr>
                <w:rFonts w:eastAsiaTheme="minorHAnsi"/>
              </w:rPr>
              <w:t>постраждали від</w:t>
            </w:r>
          </w:p>
          <w:p w:rsidR="005F37F1" w:rsidRPr="00F91C65" w:rsidRDefault="005F37F1" w:rsidP="005F37F1">
            <w:r w:rsidRPr="00F91C65">
              <w:rPr>
                <w:rFonts w:eastAsiaTheme="minorHAnsi"/>
              </w:rPr>
              <w:t>домашнього насильства та/ або насильства за ознакою статі та звернулись за допомогою до відповідних органів, закладів, установ, організацій тощо</w:t>
            </w:r>
          </w:p>
        </w:tc>
      </w:tr>
      <w:tr w:rsidR="005F37F1" w:rsidRPr="00B0019D" w:rsidTr="005F37F1">
        <w:trPr>
          <w:trHeight w:val="983"/>
        </w:trPr>
        <w:tc>
          <w:tcPr>
            <w:tcW w:w="561" w:type="dxa"/>
            <w:vMerge/>
          </w:tcPr>
          <w:p w:rsidR="005F37F1" w:rsidRPr="00B0019D" w:rsidRDefault="005F37F1" w:rsidP="005F37F1"/>
        </w:tc>
        <w:tc>
          <w:tcPr>
            <w:tcW w:w="2127" w:type="dxa"/>
            <w:vMerge/>
          </w:tcPr>
          <w:p w:rsidR="005F37F1" w:rsidRPr="00B0019D" w:rsidRDefault="005F37F1" w:rsidP="005F37F1"/>
        </w:tc>
        <w:tc>
          <w:tcPr>
            <w:tcW w:w="2126" w:type="dxa"/>
          </w:tcPr>
          <w:p w:rsidR="005F37F1" w:rsidRDefault="005F37F1" w:rsidP="005F37F1">
            <w:pPr>
              <w:rPr>
                <w:rFonts w:eastAsiaTheme="minorHAnsi"/>
              </w:rPr>
            </w:pPr>
            <w:r w:rsidRPr="00F91C65">
              <w:rPr>
                <w:rFonts w:eastAsiaTheme="minorHAnsi"/>
              </w:rPr>
              <w:t xml:space="preserve">4) Включення до програм соціально-економічного розвитку громад заходів, спрямованих на </w:t>
            </w:r>
            <w:r w:rsidRPr="00F91C65">
              <w:rPr>
                <w:rFonts w:eastAsiaTheme="minorHAnsi"/>
              </w:rPr>
              <w:lastRenderedPageBreak/>
              <w:t>запобігання та протидію домашньому насильству та/або насильству за ознакою статі: забезпечення створення робочих місць, розвиток освіти, охорони здоров’я, надання соціальних послуг, благоустрою, подолання бідності</w:t>
            </w:r>
          </w:p>
          <w:p w:rsidR="005F37F1" w:rsidRDefault="005F37F1" w:rsidP="005F37F1">
            <w:pPr>
              <w:rPr>
                <w:rFonts w:eastAsiaTheme="minorHAnsi"/>
              </w:rPr>
            </w:pPr>
          </w:p>
          <w:p w:rsidR="005F37F1" w:rsidRPr="00F91C65" w:rsidRDefault="005F37F1" w:rsidP="005F37F1">
            <w:pPr>
              <w:rPr>
                <w:rFonts w:eastAsiaTheme="minorHAnsi"/>
              </w:rPr>
            </w:pPr>
          </w:p>
        </w:tc>
        <w:tc>
          <w:tcPr>
            <w:tcW w:w="1843" w:type="dxa"/>
          </w:tcPr>
          <w:p w:rsidR="005F37F1" w:rsidRPr="00F91C65" w:rsidRDefault="005F37F1" w:rsidP="005F37F1">
            <w:r w:rsidRPr="00F91C65">
              <w:lastRenderedPageBreak/>
              <w:t>Протягом  2021 року</w:t>
            </w:r>
          </w:p>
        </w:tc>
        <w:tc>
          <w:tcPr>
            <w:tcW w:w="2835" w:type="dxa"/>
          </w:tcPr>
          <w:p w:rsidR="005F37F1" w:rsidRPr="00F91C65" w:rsidRDefault="005F37F1" w:rsidP="005F37F1">
            <w:r>
              <w:t>Новоборівська селищна рада</w:t>
            </w:r>
          </w:p>
        </w:tc>
        <w:tc>
          <w:tcPr>
            <w:tcW w:w="1984" w:type="dxa"/>
          </w:tcPr>
          <w:p w:rsidR="005F37F1" w:rsidRPr="00F91C65" w:rsidRDefault="005F37F1" w:rsidP="005F37F1">
            <w:r w:rsidRPr="00F91C65">
              <w:t>Місцев</w:t>
            </w:r>
            <w:r>
              <w:t>ий бюджет</w:t>
            </w:r>
            <w:r w:rsidRPr="00F91C65">
              <w:t>, інші кошти не заборонені законодавством</w:t>
            </w:r>
          </w:p>
        </w:tc>
        <w:tc>
          <w:tcPr>
            <w:tcW w:w="1559" w:type="dxa"/>
          </w:tcPr>
          <w:p w:rsidR="005F37F1" w:rsidRPr="00F91C65" w:rsidRDefault="005F37F1" w:rsidP="005F37F1">
            <w:r w:rsidRPr="00F91C65">
              <w:t>У межах фінансових ресурсів</w:t>
            </w:r>
          </w:p>
        </w:tc>
        <w:tc>
          <w:tcPr>
            <w:tcW w:w="2133" w:type="dxa"/>
          </w:tcPr>
          <w:p w:rsidR="005F37F1" w:rsidRPr="00F91C65" w:rsidRDefault="005F37F1" w:rsidP="005F37F1">
            <w:pPr>
              <w:rPr>
                <w:rFonts w:eastAsiaTheme="minorHAnsi"/>
              </w:rPr>
            </w:pPr>
            <w:r w:rsidRPr="00F91C65">
              <w:t>Покращення якості надання комплексної допомоги особам,</w:t>
            </w:r>
            <w:r w:rsidRPr="00F91C65">
              <w:rPr>
                <w:rFonts w:eastAsiaTheme="minorHAnsi"/>
              </w:rPr>
              <w:t xml:space="preserve"> які</w:t>
            </w:r>
          </w:p>
          <w:p w:rsidR="005F37F1" w:rsidRPr="00F91C65" w:rsidRDefault="005F37F1" w:rsidP="005F37F1">
            <w:pPr>
              <w:rPr>
                <w:rFonts w:eastAsiaTheme="minorHAnsi"/>
              </w:rPr>
            </w:pPr>
            <w:r w:rsidRPr="00F91C65">
              <w:rPr>
                <w:rFonts w:eastAsiaTheme="minorHAnsi"/>
              </w:rPr>
              <w:t>постраждали від</w:t>
            </w:r>
          </w:p>
          <w:p w:rsidR="005F37F1" w:rsidRPr="00F91C65" w:rsidRDefault="005F37F1" w:rsidP="005F37F1">
            <w:r w:rsidRPr="00F91C65">
              <w:rPr>
                <w:rFonts w:eastAsiaTheme="minorHAnsi"/>
              </w:rPr>
              <w:t xml:space="preserve">домашнього </w:t>
            </w:r>
            <w:r w:rsidRPr="00F91C65">
              <w:rPr>
                <w:rFonts w:eastAsiaTheme="minorHAnsi"/>
              </w:rPr>
              <w:lastRenderedPageBreak/>
              <w:t>насильства та/ або насильства за ознакою статі та звернулись за допомогою до відповідних органів, закладів, установ, організацій тощо</w:t>
            </w:r>
          </w:p>
        </w:tc>
      </w:tr>
      <w:tr w:rsidR="005F37F1" w:rsidRPr="00B0019D" w:rsidTr="005F37F1">
        <w:trPr>
          <w:trHeight w:val="301"/>
        </w:trPr>
        <w:tc>
          <w:tcPr>
            <w:tcW w:w="15168" w:type="dxa"/>
            <w:gridSpan w:val="8"/>
          </w:tcPr>
          <w:p w:rsidR="005F37F1" w:rsidRPr="00F91C65" w:rsidRDefault="005F37F1" w:rsidP="005F37F1">
            <w:pPr>
              <w:jc w:val="center"/>
              <w:rPr>
                <w:b/>
              </w:rPr>
            </w:pPr>
            <w:r w:rsidRPr="00F91C65">
              <w:rPr>
                <w:b/>
              </w:rPr>
              <w:lastRenderedPageBreak/>
              <w:t>ІІ. Протидія торгівлі людьми</w:t>
            </w:r>
          </w:p>
        </w:tc>
      </w:tr>
      <w:tr w:rsidR="005F37F1" w:rsidRPr="00B0019D" w:rsidTr="005F37F1">
        <w:trPr>
          <w:trHeight w:val="983"/>
        </w:trPr>
        <w:tc>
          <w:tcPr>
            <w:tcW w:w="561" w:type="dxa"/>
          </w:tcPr>
          <w:p w:rsidR="005F37F1" w:rsidRPr="00F91C65" w:rsidRDefault="005F37F1" w:rsidP="005F37F1">
            <w:r w:rsidRPr="00F91C65">
              <w:t>1.</w:t>
            </w:r>
          </w:p>
        </w:tc>
        <w:tc>
          <w:tcPr>
            <w:tcW w:w="2127" w:type="dxa"/>
          </w:tcPr>
          <w:p w:rsidR="005F37F1" w:rsidRPr="00F91C65" w:rsidRDefault="005F37F1" w:rsidP="005F37F1">
            <w:pPr>
              <w:ind w:left="-108"/>
              <w:rPr>
                <w:rFonts w:eastAsiaTheme="minorHAnsi"/>
              </w:rPr>
            </w:pPr>
            <w:r w:rsidRPr="00F91C65">
              <w:rPr>
                <w:rFonts w:eastAsiaTheme="minorHAnsi"/>
              </w:rPr>
              <w:t>Удосконалення механізму взаємодії у</w:t>
            </w:r>
            <w:r>
              <w:rPr>
                <w:rFonts w:eastAsiaTheme="minorHAnsi"/>
              </w:rPr>
              <w:t xml:space="preserve"> </w:t>
            </w:r>
            <w:r w:rsidRPr="00F91C65">
              <w:rPr>
                <w:rFonts w:eastAsiaTheme="minorHAnsi"/>
              </w:rPr>
              <w:t>сфері протидії торгівлі людьми</w:t>
            </w:r>
          </w:p>
        </w:tc>
        <w:tc>
          <w:tcPr>
            <w:tcW w:w="2126" w:type="dxa"/>
          </w:tcPr>
          <w:p w:rsidR="005F37F1" w:rsidRPr="00F91C65" w:rsidRDefault="005F37F1" w:rsidP="005F37F1">
            <w:pPr>
              <w:rPr>
                <w:rFonts w:eastAsiaTheme="minorHAnsi"/>
              </w:rPr>
            </w:pPr>
            <w:r w:rsidRPr="00F91C65">
              <w:rPr>
                <w:rFonts w:eastAsiaTheme="minorHAnsi"/>
              </w:rPr>
              <w:t xml:space="preserve"> 1) Забезпечення </w:t>
            </w:r>
            <w:r>
              <w:rPr>
                <w:rFonts w:eastAsiaTheme="minorHAnsi"/>
              </w:rPr>
              <w:t>діяльності</w:t>
            </w:r>
          </w:p>
          <w:p w:rsidR="005F37F1" w:rsidRPr="00F91C65" w:rsidRDefault="005F37F1" w:rsidP="005F37F1">
            <w:r w:rsidRPr="00F91C65">
              <w:rPr>
                <w:rFonts w:eastAsiaTheme="minorHAnsi"/>
              </w:rPr>
              <w:t>Координа</w:t>
            </w:r>
            <w:r>
              <w:rPr>
                <w:rFonts w:eastAsiaTheme="minorHAnsi"/>
              </w:rPr>
              <w:t xml:space="preserve">тора </w:t>
            </w:r>
            <w:r w:rsidRPr="00F91C65">
              <w:rPr>
                <w:rFonts w:eastAsiaTheme="minorHAnsi"/>
              </w:rPr>
              <w:t>з питань</w:t>
            </w:r>
            <w:r w:rsidRPr="00F91C65">
              <w:t xml:space="preserve"> з питань сімейної, гендерної політики, демографічного розвитку, </w:t>
            </w:r>
          </w:p>
          <w:p w:rsidR="005F37F1" w:rsidRPr="00F91C65" w:rsidRDefault="005F37F1" w:rsidP="005F37F1">
            <w:r w:rsidRPr="00F91C65">
              <w:t>протидії торгівлі людьми та домашньому насильству</w:t>
            </w:r>
          </w:p>
          <w:p w:rsidR="005F37F1" w:rsidRPr="00F91C65" w:rsidRDefault="005F37F1" w:rsidP="005F37F1"/>
        </w:tc>
        <w:tc>
          <w:tcPr>
            <w:tcW w:w="1843" w:type="dxa"/>
          </w:tcPr>
          <w:p w:rsidR="005F37F1" w:rsidRPr="00F91C65" w:rsidRDefault="005F37F1" w:rsidP="005F37F1">
            <w:pPr>
              <w:ind w:left="-108" w:right="-132"/>
            </w:pPr>
            <w:r w:rsidRPr="00F91C65">
              <w:t xml:space="preserve">Щоквартально протягом   2021 </w:t>
            </w:r>
            <w:r>
              <w:t>року</w:t>
            </w:r>
          </w:p>
        </w:tc>
        <w:tc>
          <w:tcPr>
            <w:tcW w:w="2835" w:type="dxa"/>
          </w:tcPr>
          <w:p w:rsidR="005F37F1" w:rsidRDefault="005F37F1" w:rsidP="005F37F1">
            <w:r>
              <w:t xml:space="preserve">Новоборівська селищна рада. </w:t>
            </w:r>
          </w:p>
          <w:p w:rsidR="005F37F1" w:rsidRDefault="005F37F1" w:rsidP="005F37F1">
            <w:r>
              <w:t>Відділ-с</w:t>
            </w:r>
            <w:r w:rsidRPr="00A83760">
              <w:t xml:space="preserve">лужба у справах дітей </w:t>
            </w:r>
            <w:r>
              <w:t xml:space="preserve">Новоборівської селищної ради. </w:t>
            </w:r>
          </w:p>
          <w:p w:rsidR="005F37F1" w:rsidRDefault="005F37F1" w:rsidP="005F37F1">
            <w:r>
              <w:t>Відділ освіти охорони здоров’я та соціально-культурної сфери.</w:t>
            </w:r>
          </w:p>
          <w:p w:rsidR="005F37F1" w:rsidRPr="00F91C65" w:rsidRDefault="005F37F1" w:rsidP="005F37F1">
            <w:pPr>
              <w:ind w:right="-105"/>
            </w:pPr>
            <w:r>
              <w:t xml:space="preserve">Місцевий відділ </w:t>
            </w:r>
            <w:r w:rsidRPr="00A83760">
              <w:t>Національної поліції</w:t>
            </w:r>
          </w:p>
        </w:tc>
        <w:tc>
          <w:tcPr>
            <w:tcW w:w="1984" w:type="dxa"/>
          </w:tcPr>
          <w:p w:rsidR="005F37F1" w:rsidRPr="00F91C65" w:rsidRDefault="005F37F1" w:rsidP="005F37F1">
            <w:r w:rsidRPr="00F91C65">
              <w:t>Місцев</w:t>
            </w:r>
            <w:r>
              <w:t>ий бюджет</w:t>
            </w:r>
            <w:r w:rsidRPr="00F91C65">
              <w:t>, інші кошти не заборонені законодавством</w:t>
            </w:r>
            <w:r>
              <w:t xml:space="preserve"> .</w:t>
            </w:r>
          </w:p>
        </w:tc>
        <w:tc>
          <w:tcPr>
            <w:tcW w:w="1559" w:type="dxa"/>
          </w:tcPr>
          <w:p w:rsidR="005F37F1" w:rsidRPr="00F91C65" w:rsidRDefault="005F37F1" w:rsidP="005F37F1">
            <w:r w:rsidRPr="00F91C65">
              <w:t>У межах фінансових ресурсів</w:t>
            </w:r>
          </w:p>
        </w:tc>
        <w:tc>
          <w:tcPr>
            <w:tcW w:w="2133" w:type="dxa"/>
          </w:tcPr>
          <w:p w:rsidR="005F37F1" w:rsidRPr="00F91C65" w:rsidRDefault="005F37F1" w:rsidP="005F37F1">
            <w:r w:rsidRPr="00F91C65">
              <w:t>Посилення механізму взаємодії суб’єктів з питань протидії торгівлі людьми</w:t>
            </w:r>
          </w:p>
        </w:tc>
      </w:tr>
      <w:tr w:rsidR="005F37F1" w:rsidRPr="00B0019D" w:rsidTr="005F37F1">
        <w:trPr>
          <w:trHeight w:val="983"/>
        </w:trPr>
        <w:tc>
          <w:tcPr>
            <w:tcW w:w="561" w:type="dxa"/>
            <w:vMerge w:val="restart"/>
          </w:tcPr>
          <w:p w:rsidR="005F37F1" w:rsidRPr="00F91C65" w:rsidRDefault="005F37F1" w:rsidP="005F37F1">
            <w:r w:rsidRPr="00F91C65">
              <w:lastRenderedPageBreak/>
              <w:t xml:space="preserve">  2.</w:t>
            </w:r>
          </w:p>
        </w:tc>
        <w:tc>
          <w:tcPr>
            <w:tcW w:w="2127" w:type="dxa"/>
            <w:vMerge w:val="restart"/>
          </w:tcPr>
          <w:p w:rsidR="005F37F1" w:rsidRPr="00F91C65" w:rsidRDefault="005F37F1" w:rsidP="005F37F1">
            <w:r w:rsidRPr="00F91C65">
              <w:rPr>
                <w:rFonts w:eastAsiaTheme="minorHAnsi"/>
              </w:rPr>
              <w:t>Підвищення рівня обізнаності суспільства щодо явища торгівлі людьми</w:t>
            </w:r>
          </w:p>
          <w:p w:rsidR="005F37F1" w:rsidRPr="00F91C65" w:rsidRDefault="005F37F1" w:rsidP="005F37F1">
            <w:pPr>
              <w:rPr>
                <w:rFonts w:eastAsiaTheme="minorHAnsi"/>
              </w:rPr>
            </w:pPr>
          </w:p>
        </w:tc>
        <w:tc>
          <w:tcPr>
            <w:tcW w:w="2126" w:type="dxa"/>
          </w:tcPr>
          <w:p w:rsidR="005F37F1" w:rsidRPr="00F91C65" w:rsidRDefault="005F37F1" w:rsidP="005F37F1">
            <w:r>
              <w:t>1)  Р</w:t>
            </w:r>
            <w:r w:rsidRPr="00F91C65">
              <w:t>озміщення інформаційної продукції з питань протидії торгівлі людьми, спрямованої на поширення серед населення інформації щодо ризиків потрапляння  в ситуації  торгівлі людьми</w:t>
            </w:r>
          </w:p>
        </w:tc>
        <w:tc>
          <w:tcPr>
            <w:tcW w:w="1843" w:type="dxa"/>
          </w:tcPr>
          <w:p w:rsidR="005F37F1" w:rsidRPr="00F91C65" w:rsidRDefault="005F37F1" w:rsidP="005F37F1">
            <w:pPr>
              <w:ind w:left="-108" w:right="-132"/>
            </w:pPr>
            <w:r w:rsidRPr="00F91C65">
              <w:t xml:space="preserve">Протягом   2021 </w:t>
            </w:r>
            <w:r>
              <w:t>року</w:t>
            </w:r>
          </w:p>
        </w:tc>
        <w:tc>
          <w:tcPr>
            <w:tcW w:w="2835" w:type="dxa"/>
          </w:tcPr>
          <w:p w:rsidR="005F37F1" w:rsidRDefault="005F37F1" w:rsidP="005F37F1">
            <w:r>
              <w:t xml:space="preserve">Новоборівська селищна рада. </w:t>
            </w:r>
          </w:p>
          <w:p w:rsidR="005F37F1" w:rsidRDefault="005F37F1" w:rsidP="005F37F1">
            <w:r>
              <w:t>Відділ-с</w:t>
            </w:r>
            <w:r w:rsidRPr="00A83760">
              <w:t xml:space="preserve">лужба у справах дітей </w:t>
            </w:r>
            <w:r>
              <w:t xml:space="preserve">Новоборівської селищної ради. </w:t>
            </w:r>
          </w:p>
          <w:p w:rsidR="005F37F1" w:rsidRDefault="005F37F1" w:rsidP="005F37F1">
            <w:r>
              <w:t>Відділ освіти охорони здоров’я та соціально-культурної сфери.</w:t>
            </w:r>
          </w:p>
          <w:p w:rsidR="005F37F1" w:rsidRPr="00F91C65" w:rsidRDefault="005F37F1" w:rsidP="005F37F1">
            <w:pPr>
              <w:ind w:right="-105"/>
            </w:pPr>
            <w:r>
              <w:t xml:space="preserve">Місцевий відділ </w:t>
            </w:r>
            <w:r w:rsidRPr="00A83760">
              <w:t>Національної поліції</w:t>
            </w:r>
          </w:p>
        </w:tc>
        <w:tc>
          <w:tcPr>
            <w:tcW w:w="1984" w:type="dxa"/>
          </w:tcPr>
          <w:p w:rsidR="005F37F1" w:rsidRPr="00F91C65" w:rsidRDefault="005F37F1" w:rsidP="005F37F1">
            <w:r w:rsidRPr="00F91C65">
              <w:t>Місцев</w:t>
            </w:r>
            <w:r>
              <w:t>ий бюджет</w:t>
            </w:r>
            <w:r w:rsidRPr="00F91C65">
              <w:t>, інші кошти не заборонені законодавством</w:t>
            </w:r>
          </w:p>
        </w:tc>
        <w:tc>
          <w:tcPr>
            <w:tcW w:w="1559" w:type="dxa"/>
          </w:tcPr>
          <w:p w:rsidR="005F37F1" w:rsidRPr="00F91C65" w:rsidRDefault="005F37F1" w:rsidP="005F37F1">
            <w:r w:rsidRPr="00F91C65">
              <w:t>У межах фінансових ресурсів</w:t>
            </w:r>
          </w:p>
        </w:tc>
        <w:tc>
          <w:tcPr>
            <w:tcW w:w="2133" w:type="dxa"/>
          </w:tcPr>
          <w:p w:rsidR="005F37F1" w:rsidRPr="00F91C65" w:rsidRDefault="005F37F1" w:rsidP="005F37F1">
            <w:r w:rsidRPr="00F91C65">
              <w:t>Підвищення рівня обізнаності громадськості щодо видів торгівлі людьми та передбаченої законодавством допомоги особам, які постраждали від торгівлі людьми.</w:t>
            </w:r>
          </w:p>
        </w:tc>
      </w:tr>
      <w:tr w:rsidR="005F37F1" w:rsidRPr="00B0019D" w:rsidTr="005F37F1">
        <w:trPr>
          <w:trHeight w:val="983"/>
        </w:trPr>
        <w:tc>
          <w:tcPr>
            <w:tcW w:w="561" w:type="dxa"/>
            <w:vMerge/>
          </w:tcPr>
          <w:p w:rsidR="005F37F1" w:rsidRPr="00B0019D" w:rsidRDefault="005F37F1" w:rsidP="005F37F1"/>
        </w:tc>
        <w:tc>
          <w:tcPr>
            <w:tcW w:w="2127" w:type="dxa"/>
            <w:vMerge/>
          </w:tcPr>
          <w:p w:rsidR="005F37F1" w:rsidRPr="00B0019D" w:rsidRDefault="005F37F1" w:rsidP="005F37F1"/>
        </w:tc>
        <w:tc>
          <w:tcPr>
            <w:tcW w:w="2126" w:type="dxa"/>
          </w:tcPr>
          <w:p w:rsidR="005F37F1" w:rsidRPr="00F91C65" w:rsidRDefault="005F37F1" w:rsidP="005F37F1">
            <w:pPr>
              <w:rPr>
                <w:rFonts w:eastAsiaTheme="minorHAnsi"/>
              </w:rPr>
            </w:pPr>
            <w:r w:rsidRPr="00F91C65">
              <w:rPr>
                <w:rFonts w:eastAsiaTheme="minorHAnsi"/>
              </w:rPr>
              <w:t xml:space="preserve">2) Проведення тижня правових знань на базі бібліотек «Скажи «НІ» сучасному рабству!»  </w:t>
            </w:r>
          </w:p>
        </w:tc>
        <w:tc>
          <w:tcPr>
            <w:tcW w:w="1843" w:type="dxa"/>
          </w:tcPr>
          <w:p w:rsidR="005F37F1" w:rsidRPr="00F91C65" w:rsidRDefault="005F37F1" w:rsidP="005F37F1">
            <w:pPr>
              <w:ind w:left="-108" w:right="-132"/>
            </w:pPr>
            <w:r w:rsidRPr="00F91C65">
              <w:t xml:space="preserve">Грудень     2021 </w:t>
            </w:r>
            <w:r>
              <w:t>року</w:t>
            </w:r>
          </w:p>
        </w:tc>
        <w:tc>
          <w:tcPr>
            <w:tcW w:w="2835" w:type="dxa"/>
          </w:tcPr>
          <w:p w:rsidR="005F37F1" w:rsidRDefault="005F37F1" w:rsidP="005F37F1">
            <w:r>
              <w:t xml:space="preserve">Новоборівська селищна рада. </w:t>
            </w:r>
          </w:p>
          <w:p w:rsidR="005F37F1" w:rsidRDefault="005F37F1" w:rsidP="005F37F1">
            <w:r>
              <w:t>Відділ-с</w:t>
            </w:r>
            <w:r w:rsidRPr="00A83760">
              <w:t xml:space="preserve">лужба у справах дітей </w:t>
            </w:r>
            <w:r>
              <w:t xml:space="preserve">Новоборівської селищної ради. </w:t>
            </w:r>
          </w:p>
          <w:p w:rsidR="005F37F1" w:rsidRDefault="005F37F1" w:rsidP="005F37F1">
            <w:r>
              <w:t>Відділ освіти охорони здоров’я та соціально-культурної сфери.</w:t>
            </w:r>
          </w:p>
          <w:p w:rsidR="005F37F1" w:rsidRPr="00F91C65" w:rsidRDefault="005F37F1" w:rsidP="005F37F1">
            <w:pPr>
              <w:ind w:right="-105"/>
            </w:pPr>
            <w:r>
              <w:t xml:space="preserve">Місцевий відділ </w:t>
            </w:r>
            <w:r w:rsidRPr="00A83760">
              <w:t>Національної поліції</w:t>
            </w:r>
          </w:p>
        </w:tc>
        <w:tc>
          <w:tcPr>
            <w:tcW w:w="1984" w:type="dxa"/>
          </w:tcPr>
          <w:p w:rsidR="005F37F1" w:rsidRPr="00F91C65" w:rsidRDefault="005F37F1" w:rsidP="005F37F1">
            <w:r w:rsidRPr="00F91C65">
              <w:t>Місцев</w:t>
            </w:r>
            <w:r>
              <w:t>ий бюджет</w:t>
            </w:r>
            <w:r w:rsidRPr="00F91C65">
              <w:t>, інші кошти не заборонені законодавством</w:t>
            </w:r>
          </w:p>
        </w:tc>
        <w:tc>
          <w:tcPr>
            <w:tcW w:w="1559" w:type="dxa"/>
          </w:tcPr>
          <w:p w:rsidR="005F37F1" w:rsidRPr="00F91C65" w:rsidRDefault="005F37F1" w:rsidP="005F37F1">
            <w:r w:rsidRPr="00F91C65">
              <w:t>У межах фінансових ресурсів</w:t>
            </w:r>
          </w:p>
        </w:tc>
        <w:tc>
          <w:tcPr>
            <w:tcW w:w="2133" w:type="dxa"/>
          </w:tcPr>
          <w:p w:rsidR="005F37F1" w:rsidRPr="00F91C65" w:rsidRDefault="005F37F1" w:rsidP="005F37F1">
            <w:r w:rsidRPr="00F91C65">
              <w:t>Підвищення рівн</w:t>
            </w:r>
            <w:r>
              <w:t xml:space="preserve">я обізнаності учнів </w:t>
            </w:r>
            <w:r w:rsidRPr="00F91C65">
              <w:t xml:space="preserve"> щодо явища торгівлі людьми та заходів безпеки.</w:t>
            </w:r>
          </w:p>
          <w:p w:rsidR="005F37F1" w:rsidRPr="00A83760" w:rsidRDefault="005F37F1" w:rsidP="005F37F1">
            <w:pPr>
              <w:rPr>
                <w:color w:val="333333"/>
                <w:shd w:val="clear" w:color="auto" w:fill="FFFFFF"/>
              </w:rPr>
            </w:pPr>
          </w:p>
        </w:tc>
      </w:tr>
      <w:tr w:rsidR="005F37F1" w:rsidRPr="00B0019D" w:rsidTr="005F37F1">
        <w:trPr>
          <w:trHeight w:val="1977"/>
        </w:trPr>
        <w:tc>
          <w:tcPr>
            <w:tcW w:w="561" w:type="dxa"/>
            <w:vMerge/>
          </w:tcPr>
          <w:p w:rsidR="005F37F1" w:rsidRPr="00B0019D" w:rsidRDefault="005F37F1" w:rsidP="005F37F1"/>
        </w:tc>
        <w:tc>
          <w:tcPr>
            <w:tcW w:w="2127" w:type="dxa"/>
            <w:vMerge/>
          </w:tcPr>
          <w:p w:rsidR="005F37F1" w:rsidRPr="00B0019D" w:rsidRDefault="005F37F1" w:rsidP="005F37F1"/>
        </w:tc>
        <w:tc>
          <w:tcPr>
            <w:tcW w:w="2126" w:type="dxa"/>
          </w:tcPr>
          <w:p w:rsidR="005F37F1" w:rsidRPr="00F91C65" w:rsidRDefault="005F37F1" w:rsidP="005F37F1">
            <w:pPr>
              <w:ind w:left="-108"/>
            </w:pPr>
            <w:r w:rsidRPr="00F91C65">
              <w:t xml:space="preserve">3) Проведення освітньої акції в </w:t>
            </w:r>
            <w:r>
              <w:t>загальноосвітніх закладах громади</w:t>
            </w:r>
            <w:r w:rsidRPr="00F91C65">
              <w:t xml:space="preserve">  «Здобич контрабандистів»</w:t>
            </w:r>
          </w:p>
        </w:tc>
        <w:tc>
          <w:tcPr>
            <w:tcW w:w="1843" w:type="dxa"/>
          </w:tcPr>
          <w:p w:rsidR="005F37F1" w:rsidRPr="00F91C65" w:rsidRDefault="005F37F1" w:rsidP="005F37F1">
            <w:pPr>
              <w:ind w:left="-108" w:right="-132"/>
            </w:pPr>
            <w:proofErr w:type="spellStart"/>
            <w:r>
              <w:t>Вересень-</w:t>
            </w:r>
            <w:proofErr w:type="spellEnd"/>
            <w:r>
              <w:t xml:space="preserve"> травень</w:t>
            </w:r>
            <w:r w:rsidRPr="00F91C65">
              <w:t xml:space="preserve">       2021 </w:t>
            </w:r>
            <w:r>
              <w:t>року</w:t>
            </w:r>
          </w:p>
        </w:tc>
        <w:tc>
          <w:tcPr>
            <w:tcW w:w="2835" w:type="dxa"/>
          </w:tcPr>
          <w:p w:rsidR="005F37F1" w:rsidRDefault="005F37F1" w:rsidP="005F37F1">
            <w:r>
              <w:t xml:space="preserve">Новоборівська селищна рада. </w:t>
            </w:r>
          </w:p>
          <w:p w:rsidR="005F37F1" w:rsidRDefault="005F37F1" w:rsidP="005F37F1">
            <w:r>
              <w:t>Відділ-с</w:t>
            </w:r>
            <w:r w:rsidRPr="00A83760">
              <w:t xml:space="preserve">лужба у справах дітей </w:t>
            </w:r>
            <w:r>
              <w:t xml:space="preserve">Новоборівської селищної ради. </w:t>
            </w:r>
          </w:p>
          <w:p w:rsidR="005F37F1" w:rsidRPr="00F91C65" w:rsidRDefault="005F37F1" w:rsidP="005F37F1">
            <w:r>
              <w:t xml:space="preserve">Відділ освіти охорони здоров’я та соціально-культурної сфери. Місцевий відділ </w:t>
            </w:r>
            <w:r w:rsidRPr="00A83760">
              <w:t>Національної поліції</w:t>
            </w:r>
          </w:p>
        </w:tc>
        <w:tc>
          <w:tcPr>
            <w:tcW w:w="1984" w:type="dxa"/>
          </w:tcPr>
          <w:p w:rsidR="005F37F1" w:rsidRPr="00F91C65" w:rsidRDefault="005F37F1" w:rsidP="005F37F1">
            <w:r w:rsidRPr="00F91C65">
              <w:t>Місцев</w:t>
            </w:r>
            <w:r>
              <w:t>ий бюджет</w:t>
            </w:r>
            <w:r w:rsidRPr="00F91C65">
              <w:t>, інші кошти не заборонені законодавством</w:t>
            </w:r>
          </w:p>
        </w:tc>
        <w:tc>
          <w:tcPr>
            <w:tcW w:w="1559" w:type="dxa"/>
          </w:tcPr>
          <w:p w:rsidR="005F37F1" w:rsidRPr="00F91C65" w:rsidRDefault="005F37F1" w:rsidP="005F37F1">
            <w:r w:rsidRPr="00F91C65">
              <w:t>У межах фінансових ресурсів</w:t>
            </w:r>
          </w:p>
          <w:p w:rsidR="005F37F1" w:rsidRPr="00F91C65" w:rsidRDefault="005F37F1" w:rsidP="005F37F1"/>
        </w:tc>
        <w:tc>
          <w:tcPr>
            <w:tcW w:w="2133" w:type="dxa"/>
          </w:tcPr>
          <w:p w:rsidR="005F37F1" w:rsidRPr="00F91C65" w:rsidRDefault="005F37F1" w:rsidP="005F37F1">
            <w:r w:rsidRPr="00F91C65">
              <w:t xml:space="preserve">Учасники акції отримують комплексні знання про явище торгівлі людьми, заходи безпеки; дізнаються куди звертатися за допомогою у разі необхідності та про передбачену законодавством України допомогу для осіб, які стали </w:t>
            </w:r>
            <w:r w:rsidRPr="00F91C65">
              <w:lastRenderedPageBreak/>
              <w:t>жертвами торгівлі людьми</w:t>
            </w:r>
          </w:p>
        </w:tc>
      </w:tr>
      <w:tr w:rsidR="005F37F1" w:rsidRPr="00B0019D" w:rsidTr="005F37F1">
        <w:trPr>
          <w:trHeight w:val="701"/>
        </w:trPr>
        <w:tc>
          <w:tcPr>
            <w:tcW w:w="561" w:type="dxa"/>
            <w:vMerge/>
          </w:tcPr>
          <w:p w:rsidR="005F37F1" w:rsidRPr="00B0019D" w:rsidRDefault="005F37F1" w:rsidP="005F37F1"/>
        </w:tc>
        <w:tc>
          <w:tcPr>
            <w:tcW w:w="2127" w:type="dxa"/>
            <w:vMerge/>
          </w:tcPr>
          <w:p w:rsidR="005F37F1" w:rsidRPr="00B0019D" w:rsidRDefault="005F37F1" w:rsidP="005F37F1"/>
        </w:tc>
        <w:tc>
          <w:tcPr>
            <w:tcW w:w="2126" w:type="dxa"/>
          </w:tcPr>
          <w:p w:rsidR="005F37F1" w:rsidRPr="00F91C65" w:rsidRDefault="005F37F1" w:rsidP="005F37F1">
            <w:pPr>
              <w:ind w:left="-108" w:right="-108"/>
            </w:pPr>
            <w:r w:rsidRPr="00F91C65">
              <w:t>4) Відзначення Всесвітнього дня протидії торгівлі людьми (30 липня)</w:t>
            </w:r>
          </w:p>
        </w:tc>
        <w:tc>
          <w:tcPr>
            <w:tcW w:w="1843" w:type="dxa"/>
          </w:tcPr>
          <w:p w:rsidR="005F37F1" w:rsidRPr="00F91C65" w:rsidRDefault="005F37F1" w:rsidP="005F37F1">
            <w:pPr>
              <w:ind w:left="-108" w:right="-132"/>
            </w:pPr>
            <w:r w:rsidRPr="00F91C65">
              <w:t xml:space="preserve">Липень      2021 </w:t>
            </w:r>
            <w:r>
              <w:t>року</w:t>
            </w:r>
          </w:p>
        </w:tc>
        <w:tc>
          <w:tcPr>
            <w:tcW w:w="2835" w:type="dxa"/>
          </w:tcPr>
          <w:p w:rsidR="005F37F1" w:rsidRDefault="005F37F1" w:rsidP="005F37F1">
            <w:r>
              <w:t xml:space="preserve">Новоборівська селищна рада. </w:t>
            </w:r>
          </w:p>
          <w:p w:rsidR="005F37F1" w:rsidRDefault="005F37F1" w:rsidP="005F37F1">
            <w:r>
              <w:t>Відділ-с</w:t>
            </w:r>
            <w:r w:rsidRPr="00A83760">
              <w:t xml:space="preserve">лужба у справах дітей </w:t>
            </w:r>
            <w:r>
              <w:t xml:space="preserve">Новоборівської селищної ради. </w:t>
            </w:r>
          </w:p>
          <w:p w:rsidR="005F37F1" w:rsidRDefault="005F37F1" w:rsidP="005F37F1">
            <w:r>
              <w:t>Відділ освіти охорони здоров’я та соціально-культурної сфери.</w:t>
            </w:r>
          </w:p>
          <w:p w:rsidR="005F37F1" w:rsidRPr="00F91C65" w:rsidRDefault="005F37F1" w:rsidP="005F37F1">
            <w:pPr>
              <w:ind w:right="-105"/>
            </w:pPr>
            <w:r>
              <w:t xml:space="preserve">Місцевий відділ </w:t>
            </w:r>
            <w:r w:rsidRPr="00A83760">
              <w:t>Національної поліції</w:t>
            </w:r>
            <w:r>
              <w:t xml:space="preserve"> </w:t>
            </w:r>
          </w:p>
        </w:tc>
        <w:tc>
          <w:tcPr>
            <w:tcW w:w="1984" w:type="dxa"/>
          </w:tcPr>
          <w:p w:rsidR="005F37F1" w:rsidRPr="00F91C65" w:rsidRDefault="005F37F1" w:rsidP="005F37F1">
            <w:r w:rsidRPr="00F91C65">
              <w:t>Місцев</w:t>
            </w:r>
            <w:r>
              <w:t>ий бюджет</w:t>
            </w:r>
            <w:r w:rsidRPr="00F91C65">
              <w:t>, інші кошти не заборонені законодавством</w:t>
            </w:r>
          </w:p>
        </w:tc>
        <w:tc>
          <w:tcPr>
            <w:tcW w:w="1559" w:type="dxa"/>
          </w:tcPr>
          <w:p w:rsidR="005F37F1" w:rsidRPr="00F91C65" w:rsidRDefault="005F37F1" w:rsidP="005F37F1">
            <w:r w:rsidRPr="00F91C65">
              <w:t>У межах фінансових ресурсів</w:t>
            </w:r>
          </w:p>
        </w:tc>
        <w:tc>
          <w:tcPr>
            <w:tcW w:w="2133" w:type="dxa"/>
          </w:tcPr>
          <w:p w:rsidR="005F37F1" w:rsidRPr="00F91C65" w:rsidRDefault="005F37F1" w:rsidP="005F37F1">
            <w:r w:rsidRPr="00F91C65">
              <w:t>Підвищення рівня обізнаності суспільства  щодо явища торгівлі людьми та заходів безпеки; ідентифікація осіб, які стали жертвами торгівлі людьми</w:t>
            </w:r>
          </w:p>
        </w:tc>
      </w:tr>
      <w:tr w:rsidR="005F37F1" w:rsidRPr="00B0019D" w:rsidTr="005F37F1">
        <w:trPr>
          <w:trHeight w:val="983"/>
        </w:trPr>
        <w:tc>
          <w:tcPr>
            <w:tcW w:w="561" w:type="dxa"/>
            <w:vMerge/>
          </w:tcPr>
          <w:p w:rsidR="005F37F1" w:rsidRPr="00B0019D" w:rsidRDefault="005F37F1" w:rsidP="005F37F1"/>
        </w:tc>
        <w:tc>
          <w:tcPr>
            <w:tcW w:w="2127" w:type="dxa"/>
            <w:vMerge/>
          </w:tcPr>
          <w:p w:rsidR="005F37F1" w:rsidRPr="00B0019D" w:rsidRDefault="005F37F1" w:rsidP="005F37F1"/>
        </w:tc>
        <w:tc>
          <w:tcPr>
            <w:tcW w:w="2126" w:type="dxa"/>
          </w:tcPr>
          <w:p w:rsidR="005F37F1" w:rsidRPr="00F91C65" w:rsidRDefault="005F37F1" w:rsidP="005F37F1">
            <w:pPr>
              <w:ind w:left="-108" w:right="-108"/>
            </w:pPr>
            <w:r w:rsidRPr="00F91C65">
              <w:t>5) Відзначення Європейського дня боротьби з торгівлею людьми (18 жовтня)</w:t>
            </w:r>
          </w:p>
        </w:tc>
        <w:tc>
          <w:tcPr>
            <w:tcW w:w="1843" w:type="dxa"/>
          </w:tcPr>
          <w:p w:rsidR="005F37F1" w:rsidRPr="00F91C65" w:rsidRDefault="005F37F1" w:rsidP="005F37F1">
            <w:pPr>
              <w:ind w:left="-108" w:right="-132"/>
            </w:pPr>
            <w:r w:rsidRPr="00F91C65">
              <w:t xml:space="preserve">Жовтень     2021 </w:t>
            </w:r>
            <w:r>
              <w:t>року</w:t>
            </w:r>
          </w:p>
        </w:tc>
        <w:tc>
          <w:tcPr>
            <w:tcW w:w="2835" w:type="dxa"/>
          </w:tcPr>
          <w:p w:rsidR="005F37F1" w:rsidRDefault="005F37F1" w:rsidP="005F37F1">
            <w:r>
              <w:t>Новоборівська селищна рада. Відділ-с</w:t>
            </w:r>
            <w:r w:rsidRPr="00A83760">
              <w:t xml:space="preserve">лужба у справах дітей </w:t>
            </w:r>
            <w:r>
              <w:t>Новоборівської селищної ради. Відділ освіти охорони здоров’я та соціально-культурної сфери.</w:t>
            </w:r>
          </w:p>
          <w:p w:rsidR="005F37F1" w:rsidRPr="00F91C65" w:rsidRDefault="005F37F1" w:rsidP="005F37F1">
            <w:r>
              <w:t xml:space="preserve"> Місцевий відділ </w:t>
            </w:r>
            <w:r w:rsidRPr="00A83760">
              <w:t>Національної поліції</w:t>
            </w:r>
            <w:r w:rsidRPr="00F91C65">
              <w:t xml:space="preserve"> </w:t>
            </w:r>
          </w:p>
        </w:tc>
        <w:tc>
          <w:tcPr>
            <w:tcW w:w="1984" w:type="dxa"/>
          </w:tcPr>
          <w:p w:rsidR="005F37F1" w:rsidRPr="00F91C65" w:rsidRDefault="005F37F1" w:rsidP="005F37F1">
            <w:r w:rsidRPr="00F91C65">
              <w:t>Місцев</w:t>
            </w:r>
            <w:r>
              <w:t>ий бюджет</w:t>
            </w:r>
            <w:r w:rsidRPr="00F91C65">
              <w:t>, інші кошти не заборонені законодавством</w:t>
            </w:r>
          </w:p>
        </w:tc>
        <w:tc>
          <w:tcPr>
            <w:tcW w:w="1559" w:type="dxa"/>
          </w:tcPr>
          <w:p w:rsidR="005F37F1" w:rsidRPr="00F91C65" w:rsidRDefault="005F37F1" w:rsidP="005F37F1">
            <w:r w:rsidRPr="00F91C65">
              <w:t>У межах фінансових ресурсів</w:t>
            </w:r>
          </w:p>
        </w:tc>
        <w:tc>
          <w:tcPr>
            <w:tcW w:w="2133" w:type="dxa"/>
          </w:tcPr>
          <w:p w:rsidR="005F37F1" w:rsidRPr="00F91C65" w:rsidRDefault="005F37F1" w:rsidP="005F37F1">
            <w:r w:rsidRPr="00F91C65">
              <w:t>Підвищення рівня обізнаності суспільства  щодо явища торгівлі людьми та заходів безпеки; ідентифікація осіб, які стали жертвами торгівлі людьми</w:t>
            </w:r>
          </w:p>
          <w:p w:rsidR="005F37F1" w:rsidRPr="00F91C65" w:rsidRDefault="005F37F1" w:rsidP="005F37F1"/>
        </w:tc>
      </w:tr>
      <w:tr w:rsidR="005F37F1" w:rsidRPr="00B0019D" w:rsidTr="005F37F1">
        <w:trPr>
          <w:trHeight w:val="983"/>
        </w:trPr>
        <w:tc>
          <w:tcPr>
            <w:tcW w:w="561" w:type="dxa"/>
            <w:vMerge/>
          </w:tcPr>
          <w:p w:rsidR="005F37F1" w:rsidRPr="00B0019D" w:rsidRDefault="005F37F1" w:rsidP="005F37F1"/>
        </w:tc>
        <w:tc>
          <w:tcPr>
            <w:tcW w:w="2127" w:type="dxa"/>
            <w:vMerge/>
          </w:tcPr>
          <w:p w:rsidR="005F37F1" w:rsidRPr="00B0019D" w:rsidRDefault="005F37F1" w:rsidP="005F37F1"/>
        </w:tc>
        <w:tc>
          <w:tcPr>
            <w:tcW w:w="2126" w:type="dxa"/>
          </w:tcPr>
          <w:p w:rsidR="005F37F1" w:rsidRPr="007310A8" w:rsidRDefault="005F37F1" w:rsidP="005F37F1">
            <w:pPr>
              <w:rPr>
                <w:rFonts w:eastAsiaTheme="minorHAnsi"/>
              </w:rPr>
            </w:pPr>
            <w:r w:rsidRPr="007310A8">
              <w:rPr>
                <w:rFonts w:eastAsiaTheme="minorHAnsi"/>
              </w:rPr>
              <w:t xml:space="preserve">6) Проведення засідань за круглими столами, брифінгів, акцій, семінарів тощо спрямованих на підвищення рівня </w:t>
            </w:r>
            <w:r w:rsidRPr="007310A8">
              <w:rPr>
                <w:rFonts w:eastAsiaTheme="minorHAnsi"/>
              </w:rPr>
              <w:lastRenderedPageBreak/>
              <w:t xml:space="preserve">обізнаності населення щодо протидії торгівлі людьми </w:t>
            </w:r>
          </w:p>
        </w:tc>
        <w:tc>
          <w:tcPr>
            <w:tcW w:w="1843" w:type="dxa"/>
          </w:tcPr>
          <w:p w:rsidR="005F37F1" w:rsidRPr="007310A8" w:rsidRDefault="005F37F1" w:rsidP="005F37F1">
            <w:pPr>
              <w:ind w:left="-108" w:right="-132"/>
            </w:pPr>
            <w:r w:rsidRPr="007310A8">
              <w:lastRenderedPageBreak/>
              <w:t>Протягом   2021 року</w:t>
            </w:r>
          </w:p>
        </w:tc>
        <w:tc>
          <w:tcPr>
            <w:tcW w:w="2835" w:type="dxa"/>
          </w:tcPr>
          <w:p w:rsidR="005F37F1" w:rsidRDefault="005F37F1" w:rsidP="005F37F1">
            <w:r>
              <w:t xml:space="preserve">Новоборівська селищна рада. </w:t>
            </w:r>
          </w:p>
          <w:p w:rsidR="005F37F1" w:rsidRDefault="005F37F1" w:rsidP="005F37F1">
            <w:r>
              <w:t>Відділ-с</w:t>
            </w:r>
            <w:r w:rsidRPr="00A83760">
              <w:t xml:space="preserve">лужба у справах дітей </w:t>
            </w:r>
            <w:r>
              <w:t xml:space="preserve">Новоборівської селищної ради. </w:t>
            </w:r>
          </w:p>
          <w:p w:rsidR="005F37F1" w:rsidRDefault="005F37F1" w:rsidP="005F37F1">
            <w:r>
              <w:t>Відділ освіти охорони здоров’я та соціально-культурної сфери.</w:t>
            </w:r>
          </w:p>
          <w:p w:rsidR="005F37F1" w:rsidRPr="007310A8" w:rsidRDefault="005F37F1" w:rsidP="005F37F1">
            <w:r>
              <w:lastRenderedPageBreak/>
              <w:t xml:space="preserve">Місцевий відділ </w:t>
            </w:r>
            <w:r w:rsidRPr="00A83760">
              <w:t>Національної поліції</w:t>
            </w:r>
            <w:r w:rsidRPr="007310A8">
              <w:t xml:space="preserve">  громадські організації (за згодою).</w:t>
            </w:r>
          </w:p>
        </w:tc>
        <w:tc>
          <w:tcPr>
            <w:tcW w:w="1984" w:type="dxa"/>
          </w:tcPr>
          <w:p w:rsidR="005F37F1" w:rsidRPr="00F91C65" w:rsidRDefault="005F37F1" w:rsidP="005F37F1">
            <w:r w:rsidRPr="00F91C65">
              <w:lastRenderedPageBreak/>
              <w:t>Місцев</w:t>
            </w:r>
            <w:r>
              <w:t>ий бюджет</w:t>
            </w:r>
            <w:r w:rsidRPr="00F91C65">
              <w:t>, інші кошти не заборонені законодавством</w:t>
            </w:r>
          </w:p>
        </w:tc>
        <w:tc>
          <w:tcPr>
            <w:tcW w:w="1559" w:type="dxa"/>
          </w:tcPr>
          <w:p w:rsidR="005F37F1" w:rsidRPr="007310A8" w:rsidRDefault="005F37F1" w:rsidP="005F37F1">
            <w:r w:rsidRPr="007310A8">
              <w:t>У межах фінансових ресурсів</w:t>
            </w:r>
          </w:p>
        </w:tc>
        <w:tc>
          <w:tcPr>
            <w:tcW w:w="2133" w:type="dxa"/>
          </w:tcPr>
          <w:p w:rsidR="005F37F1" w:rsidRPr="007310A8" w:rsidRDefault="005F37F1" w:rsidP="005F37F1">
            <w:r w:rsidRPr="007310A8">
              <w:t xml:space="preserve">Підвищення рівня обізнаності суспільства  щодо явища торгівлі людьми та заходів безпеки; ідентифікація осіб, які стали </w:t>
            </w:r>
            <w:r w:rsidRPr="007310A8">
              <w:lastRenderedPageBreak/>
              <w:t>жертвами торгівлі людьми</w:t>
            </w:r>
          </w:p>
          <w:p w:rsidR="005F37F1" w:rsidRPr="007310A8" w:rsidRDefault="005F37F1" w:rsidP="005F37F1"/>
        </w:tc>
      </w:tr>
      <w:tr w:rsidR="005F37F1" w:rsidRPr="00B0019D" w:rsidTr="005F37F1">
        <w:trPr>
          <w:trHeight w:val="983"/>
        </w:trPr>
        <w:tc>
          <w:tcPr>
            <w:tcW w:w="561" w:type="dxa"/>
          </w:tcPr>
          <w:p w:rsidR="005F37F1" w:rsidRPr="007310A8" w:rsidRDefault="005F37F1" w:rsidP="005F37F1">
            <w:r w:rsidRPr="007310A8">
              <w:lastRenderedPageBreak/>
              <w:t xml:space="preserve">  3.</w:t>
            </w:r>
          </w:p>
        </w:tc>
        <w:tc>
          <w:tcPr>
            <w:tcW w:w="2127" w:type="dxa"/>
          </w:tcPr>
          <w:p w:rsidR="005F37F1" w:rsidRPr="007310A8" w:rsidRDefault="005F37F1" w:rsidP="005F37F1">
            <w:pPr>
              <w:ind w:right="-108"/>
              <w:rPr>
                <w:rFonts w:eastAsiaTheme="minorHAnsi"/>
              </w:rPr>
            </w:pPr>
            <w:r w:rsidRPr="007310A8">
              <w:t>Первинна профілактика торгівлі людьми</w:t>
            </w:r>
          </w:p>
        </w:tc>
        <w:tc>
          <w:tcPr>
            <w:tcW w:w="2126" w:type="dxa"/>
          </w:tcPr>
          <w:p w:rsidR="005F37F1" w:rsidRPr="007310A8" w:rsidRDefault="005F37F1" w:rsidP="005F37F1">
            <w:r w:rsidRPr="007310A8">
              <w:t>1) Ідентифікація осіб, які постраждали від торгівлі людьми, у тому числі серед внутрішньо переміщених осіб та національних меншин</w:t>
            </w:r>
          </w:p>
        </w:tc>
        <w:tc>
          <w:tcPr>
            <w:tcW w:w="1843" w:type="dxa"/>
          </w:tcPr>
          <w:p w:rsidR="005F37F1" w:rsidRPr="007310A8" w:rsidRDefault="005F37F1" w:rsidP="005F37F1">
            <w:pPr>
              <w:ind w:left="-108" w:right="-132"/>
            </w:pPr>
            <w:r w:rsidRPr="007310A8">
              <w:t>Протягом   2021 року</w:t>
            </w:r>
          </w:p>
        </w:tc>
        <w:tc>
          <w:tcPr>
            <w:tcW w:w="2835" w:type="dxa"/>
          </w:tcPr>
          <w:p w:rsidR="005F37F1" w:rsidRDefault="005F37F1" w:rsidP="005F37F1">
            <w:r>
              <w:t xml:space="preserve">Новоборівська селищна рада. </w:t>
            </w:r>
          </w:p>
          <w:p w:rsidR="005F37F1" w:rsidRDefault="005F37F1" w:rsidP="005F37F1">
            <w:r>
              <w:t>Відділ-с</w:t>
            </w:r>
            <w:r w:rsidRPr="00A83760">
              <w:t xml:space="preserve">лужба у справах дітей </w:t>
            </w:r>
            <w:r>
              <w:t xml:space="preserve">Новоборівської селищної ради. </w:t>
            </w:r>
          </w:p>
          <w:p w:rsidR="005F37F1" w:rsidRDefault="005F37F1" w:rsidP="005F37F1">
            <w:r>
              <w:t>Відділ освіти охорони здоров’я та соціально-культурної сфери.</w:t>
            </w:r>
          </w:p>
          <w:p w:rsidR="005F37F1" w:rsidRPr="00F91C65" w:rsidRDefault="005F37F1" w:rsidP="005F37F1">
            <w:pPr>
              <w:ind w:right="-105"/>
            </w:pPr>
            <w:r>
              <w:t xml:space="preserve"> Місцевий відділ </w:t>
            </w:r>
            <w:r w:rsidRPr="00A83760">
              <w:t>Національної поліції</w:t>
            </w:r>
            <w:r w:rsidRPr="00F91C65">
              <w:t xml:space="preserve"> громадські організації (за згодою).</w:t>
            </w:r>
          </w:p>
        </w:tc>
        <w:tc>
          <w:tcPr>
            <w:tcW w:w="1984" w:type="dxa"/>
          </w:tcPr>
          <w:p w:rsidR="005F37F1" w:rsidRPr="00F91C65" w:rsidRDefault="005F37F1" w:rsidP="005F37F1">
            <w:r w:rsidRPr="00F91C65">
              <w:t>Місцев</w:t>
            </w:r>
            <w:r>
              <w:t>ий бюджет</w:t>
            </w:r>
            <w:r w:rsidRPr="00F91C65">
              <w:t>, інші кошти не заборонені законодавством</w:t>
            </w:r>
          </w:p>
        </w:tc>
        <w:tc>
          <w:tcPr>
            <w:tcW w:w="1559" w:type="dxa"/>
          </w:tcPr>
          <w:p w:rsidR="005F37F1" w:rsidRPr="007310A8" w:rsidRDefault="005F37F1" w:rsidP="005F37F1">
            <w:pPr>
              <w:rPr>
                <w:rFonts w:eastAsiaTheme="minorHAnsi"/>
              </w:rPr>
            </w:pPr>
            <w:r w:rsidRPr="007310A8">
              <w:rPr>
                <w:rFonts w:eastAsiaTheme="minorHAnsi"/>
              </w:rPr>
              <w:t>Не</w:t>
            </w:r>
          </w:p>
          <w:p w:rsidR="005F37F1" w:rsidRPr="007310A8" w:rsidRDefault="005F37F1" w:rsidP="005F37F1">
            <w:pPr>
              <w:rPr>
                <w:rFonts w:eastAsiaTheme="minorHAnsi"/>
              </w:rPr>
            </w:pPr>
            <w:r w:rsidRPr="007310A8">
              <w:rPr>
                <w:rFonts w:eastAsiaTheme="minorHAnsi"/>
              </w:rPr>
              <w:t>потребує</w:t>
            </w:r>
          </w:p>
          <w:p w:rsidR="005F37F1" w:rsidRPr="007310A8" w:rsidRDefault="005F37F1" w:rsidP="005F37F1">
            <w:r w:rsidRPr="007310A8">
              <w:rPr>
                <w:rFonts w:eastAsiaTheme="minorHAnsi"/>
              </w:rPr>
              <w:t>коштів</w:t>
            </w:r>
          </w:p>
        </w:tc>
        <w:tc>
          <w:tcPr>
            <w:tcW w:w="2133" w:type="dxa"/>
          </w:tcPr>
          <w:p w:rsidR="005F37F1" w:rsidRPr="007310A8" w:rsidRDefault="005F37F1" w:rsidP="005F37F1">
            <w:r w:rsidRPr="007310A8">
              <w:t>Збільшення кількості ідентифікованих осіб, які постраждали від торгівлі людьми серед внутрішньо переміщених осіб</w:t>
            </w:r>
          </w:p>
        </w:tc>
      </w:tr>
      <w:tr w:rsidR="005F37F1" w:rsidRPr="00B0019D" w:rsidTr="005F37F1">
        <w:trPr>
          <w:trHeight w:val="983"/>
        </w:trPr>
        <w:tc>
          <w:tcPr>
            <w:tcW w:w="561" w:type="dxa"/>
          </w:tcPr>
          <w:p w:rsidR="005F37F1" w:rsidRPr="00B0019D" w:rsidRDefault="005F37F1" w:rsidP="005F37F1"/>
        </w:tc>
        <w:tc>
          <w:tcPr>
            <w:tcW w:w="2127" w:type="dxa"/>
          </w:tcPr>
          <w:p w:rsidR="005F37F1" w:rsidRPr="00B0019D" w:rsidRDefault="005F37F1" w:rsidP="005F37F1"/>
        </w:tc>
        <w:tc>
          <w:tcPr>
            <w:tcW w:w="2126" w:type="dxa"/>
          </w:tcPr>
          <w:p w:rsidR="005F37F1" w:rsidRPr="007310A8" w:rsidRDefault="005F37F1" w:rsidP="005F37F1">
            <w:pPr>
              <w:ind w:left="-108"/>
            </w:pPr>
            <w:r w:rsidRPr="007310A8">
              <w:t>3) Виконання програми виховної  роботи з учнями загальноос</w:t>
            </w:r>
            <w:r>
              <w:t xml:space="preserve">вітніх </w:t>
            </w:r>
            <w:r w:rsidRPr="007310A8">
              <w:t>навчальних закладів  з питань протидії торгівлі людьми «Особиста гідність. Безпека життя. Громадянська позиція.»</w:t>
            </w:r>
          </w:p>
        </w:tc>
        <w:tc>
          <w:tcPr>
            <w:tcW w:w="1843" w:type="dxa"/>
          </w:tcPr>
          <w:p w:rsidR="005F37F1" w:rsidRPr="007310A8" w:rsidRDefault="005F37F1" w:rsidP="005F37F1">
            <w:pPr>
              <w:ind w:left="-108" w:right="-132"/>
            </w:pPr>
            <w:r w:rsidRPr="007310A8">
              <w:t>Протягом   2021 року</w:t>
            </w:r>
          </w:p>
        </w:tc>
        <w:tc>
          <w:tcPr>
            <w:tcW w:w="2835" w:type="dxa"/>
          </w:tcPr>
          <w:p w:rsidR="005F37F1" w:rsidRDefault="005F37F1" w:rsidP="005F37F1">
            <w:r>
              <w:t xml:space="preserve">Новоборівська селищна рада. </w:t>
            </w:r>
          </w:p>
          <w:p w:rsidR="005F37F1" w:rsidRDefault="005F37F1" w:rsidP="005F37F1">
            <w:r>
              <w:t>Відділ-с</w:t>
            </w:r>
            <w:r w:rsidRPr="00A83760">
              <w:t xml:space="preserve">лужба у справах дітей </w:t>
            </w:r>
            <w:r>
              <w:t xml:space="preserve">Новоборівської селищної ради. </w:t>
            </w:r>
          </w:p>
          <w:p w:rsidR="005F37F1" w:rsidRDefault="005F37F1" w:rsidP="005F37F1">
            <w:r>
              <w:t>Відділ освіти охорони здоров’я та соціально-культурної сфери.</w:t>
            </w:r>
          </w:p>
          <w:p w:rsidR="005F37F1" w:rsidRPr="007310A8" w:rsidRDefault="005F37F1" w:rsidP="005F37F1">
            <w:r>
              <w:t xml:space="preserve">Місцевий відділ </w:t>
            </w:r>
            <w:r w:rsidRPr="00A83760">
              <w:t>Національної поліції</w:t>
            </w:r>
            <w:r w:rsidRPr="007310A8">
              <w:t xml:space="preserve"> громадські організації (за згодою).</w:t>
            </w:r>
          </w:p>
        </w:tc>
        <w:tc>
          <w:tcPr>
            <w:tcW w:w="1984" w:type="dxa"/>
          </w:tcPr>
          <w:p w:rsidR="005F37F1" w:rsidRPr="00F91C65" w:rsidRDefault="005F37F1" w:rsidP="005F37F1">
            <w:r w:rsidRPr="00F91C65">
              <w:t>Місцев</w:t>
            </w:r>
            <w:r>
              <w:t>ий бюджет</w:t>
            </w:r>
            <w:r w:rsidRPr="00F91C65">
              <w:t>, інші кошти не заборонені законодавством</w:t>
            </w:r>
          </w:p>
        </w:tc>
        <w:tc>
          <w:tcPr>
            <w:tcW w:w="1559" w:type="dxa"/>
          </w:tcPr>
          <w:p w:rsidR="005F37F1" w:rsidRPr="007310A8" w:rsidRDefault="005F37F1" w:rsidP="005F37F1">
            <w:pPr>
              <w:rPr>
                <w:rFonts w:eastAsiaTheme="minorHAnsi"/>
              </w:rPr>
            </w:pPr>
            <w:r w:rsidRPr="007310A8">
              <w:rPr>
                <w:rFonts w:eastAsiaTheme="minorHAnsi"/>
              </w:rPr>
              <w:t>Не</w:t>
            </w:r>
          </w:p>
          <w:p w:rsidR="005F37F1" w:rsidRPr="007310A8" w:rsidRDefault="005F37F1" w:rsidP="005F37F1">
            <w:pPr>
              <w:rPr>
                <w:rFonts w:eastAsiaTheme="minorHAnsi"/>
              </w:rPr>
            </w:pPr>
            <w:r w:rsidRPr="007310A8">
              <w:rPr>
                <w:rFonts w:eastAsiaTheme="minorHAnsi"/>
              </w:rPr>
              <w:t>потребує</w:t>
            </w:r>
          </w:p>
          <w:p w:rsidR="005F37F1" w:rsidRPr="007310A8" w:rsidRDefault="005F37F1" w:rsidP="005F37F1">
            <w:r w:rsidRPr="007310A8">
              <w:rPr>
                <w:rFonts w:eastAsiaTheme="minorHAnsi"/>
              </w:rPr>
              <w:t>коштів</w:t>
            </w:r>
          </w:p>
        </w:tc>
        <w:tc>
          <w:tcPr>
            <w:tcW w:w="2133" w:type="dxa"/>
          </w:tcPr>
          <w:p w:rsidR="005F37F1" w:rsidRPr="007310A8" w:rsidRDefault="005F37F1" w:rsidP="005F37F1">
            <w:r w:rsidRPr="007310A8">
              <w:t>Підвищення рівня обізнаності учнів щодо видів торгівлі людьми та передбаченої законодавством допомоги особам, які постраждали від торгівлі людьми</w:t>
            </w:r>
          </w:p>
        </w:tc>
      </w:tr>
      <w:tr w:rsidR="005F37F1" w:rsidRPr="007310A8" w:rsidTr="005F37F1">
        <w:trPr>
          <w:trHeight w:val="983"/>
        </w:trPr>
        <w:tc>
          <w:tcPr>
            <w:tcW w:w="561" w:type="dxa"/>
          </w:tcPr>
          <w:p w:rsidR="005F37F1" w:rsidRPr="007310A8" w:rsidRDefault="005F37F1" w:rsidP="005F37F1">
            <w:r>
              <w:t>4.</w:t>
            </w:r>
          </w:p>
        </w:tc>
        <w:tc>
          <w:tcPr>
            <w:tcW w:w="2127" w:type="dxa"/>
          </w:tcPr>
          <w:p w:rsidR="005F37F1" w:rsidRPr="00B0019D" w:rsidRDefault="005F37F1" w:rsidP="005F37F1">
            <w:r w:rsidRPr="007310A8">
              <w:t>Захист та допомога постраждалим від торгівлі людьми</w:t>
            </w:r>
          </w:p>
        </w:tc>
        <w:tc>
          <w:tcPr>
            <w:tcW w:w="2126" w:type="dxa"/>
          </w:tcPr>
          <w:p w:rsidR="005F37F1" w:rsidRDefault="005F37F1" w:rsidP="005F37F1">
            <w:r>
              <w:t>2</w:t>
            </w:r>
            <w:r w:rsidRPr="007310A8">
              <w:t xml:space="preserve">) Надання особам, які постраждали від торгівлі людьми, безоплатної медичної, психологічної, правової, соціальної та </w:t>
            </w:r>
            <w:r w:rsidRPr="007310A8">
              <w:lastRenderedPageBreak/>
              <w:t xml:space="preserve">іншої допомоги, сприяння їх </w:t>
            </w:r>
            <w:proofErr w:type="spellStart"/>
            <w:r w:rsidRPr="007310A8">
              <w:t>працевлашту-ванню</w:t>
            </w:r>
            <w:proofErr w:type="spellEnd"/>
            <w:r w:rsidRPr="007310A8">
              <w:t xml:space="preserve"> та забезпечення реалізації права на освіту та професійну підготовку тощо</w:t>
            </w:r>
          </w:p>
          <w:p w:rsidR="005F37F1" w:rsidRDefault="005F37F1" w:rsidP="005F37F1"/>
          <w:p w:rsidR="005F37F1" w:rsidRPr="007310A8" w:rsidRDefault="005F37F1" w:rsidP="005F37F1"/>
          <w:p w:rsidR="005F37F1" w:rsidRPr="007310A8" w:rsidRDefault="005F37F1" w:rsidP="005F37F1"/>
        </w:tc>
        <w:tc>
          <w:tcPr>
            <w:tcW w:w="1843" w:type="dxa"/>
          </w:tcPr>
          <w:p w:rsidR="005F37F1" w:rsidRPr="007310A8" w:rsidRDefault="005F37F1" w:rsidP="005F37F1">
            <w:pPr>
              <w:ind w:left="-108" w:right="-132"/>
            </w:pPr>
            <w:r w:rsidRPr="007310A8">
              <w:lastRenderedPageBreak/>
              <w:t>Протягом   2021 року</w:t>
            </w:r>
          </w:p>
        </w:tc>
        <w:tc>
          <w:tcPr>
            <w:tcW w:w="2835" w:type="dxa"/>
          </w:tcPr>
          <w:p w:rsidR="005F37F1" w:rsidRDefault="005F37F1" w:rsidP="005F37F1">
            <w:r>
              <w:t xml:space="preserve">Новоборівська селищна рада. </w:t>
            </w:r>
          </w:p>
          <w:p w:rsidR="005F37F1" w:rsidRDefault="005F37F1" w:rsidP="005F37F1">
            <w:r>
              <w:t>Відділ-с</w:t>
            </w:r>
            <w:r w:rsidRPr="00A83760">
              <w:t xml:space="preserve">лужба у справах дітей </w:t>
            </w:r>
            <w:r>
              <w:t xml:space="preserve">Новоборівської селищної ради. </w:t>
            </w:r>
          </w:p>
          <w:p w:rsidR="005F37F1" w:rsidRDefault="005F37F1" w:rsidP="005F37F1">
            <w:r>
              <w:t>Відділ освіти охорони здоров’я та соціально-культурної сфери.</w:t>
            </w:r>
          </w:p>
          <w:p w:rsidR="005F37F1" w:rsidRPr="007310A8" w:rsidRDefault="005F37F1" w:rsidP="005F37F1">
            <w:r>
              <w:t xml:space="preserve">Місцевий відділ </w:t>
            </w:r>
            <w:r w:rsidRPr="00A83760">
              <w:lastRenderedPageBreak/>
              <w:t>Національної поліції</w:t>
            </w:r>
            <w:r w:rsidRPr="007310A8">
              <w:t xml:space="preserve"> громадські організації (за згодою).</w:t>
            </w:r>
          </w:p>
        </w:tc>
        <w:tc>
          <w:tcPr>
            <w:tcW w:w="1984" w:type="dxa"/>
          </w:tcPr>
          <w:p w:rsidR="005F37F1" w:rsidRPr="00F91C65" w:rsidRDefault="005F37F1" w:rsidP="005F37F1">
            <w:r w:rsidRPr="00F91C65">
              <w:lastRenderedPageBreak/>
              <w:t>Місцев</w:t>
            </w:r>
            <w:r>
              <w:t>ий бюджет</w:t>
            </w:r>
            <w:r w:rsidRPr="00F91C65">
              <w:t>, інші кошти не заборонені законодавством</w:t>
            </w:r>
          </w:p>
        </w:tc>
        <w:tc>
          <w:tcPr>
            <w:tcW w:w="1559" w:type="dxa"/>
          </w:tcPr>
          <w:p w:rsidR="005F37F1" w:rsidRPr="007310A8" w:rsidRDefault="005F37F1" w:rsidP="005F37F1">
            <w:r w:rsidRPr="007310A8">
              <w:t>У межах фінансових ресурсів</w:t>
            </w:r>
          </w:p>
        </w:tc>
        <w:tc>
          <w:tcPr>
            <w:tcW w:w="2133" w:type="dxa"/>
          </w:tcPr>
          <w:p w:rsidR="005F37F1" w:rsidRPr="007310A8" w:rsidRDefault="005F37F1" w:rsidP="005F37F1">
            <w:r w:rsidRPr="007310A8">
              <w:t>Надання допомоги особам, які постраждали від торгівлі людьми</w:t>
            </w:r>
          </w:p>
        </w:tc>
      </w:tr>
    </w:tbl>
    <w:p w:rsidR="00B26736" w:rsidRPr="00B0019D" w:rsidRDefault="00B26736" w:rsidP="00B26736">
      <w:pPr>
        <w:jc w:val="center"/>
      </w:pPr>
    </w:p>
    <w:p w:rsidR="00E267B8" w:rsidRDefault="00E267B8" w:rsidP="00FB6322">
      <w:pPr>
        <w:pStyle w:val="af3"/>
        <w:keepLines w:val="0"/>
        <w:tabs>
          <w:tab w:val="clear" w:pos="2268"/>
          <w:tab w:val="clear" w:pos="6804"/>
        </w:tabs>
        <w:spacing w:before="0"/>
        <w:rPr>
          <w:rFonts w:ascii="Times New Roman" w:hAnsi="Times New Roman" w:cs="Times New Roman"/>
          <w:position w:val="0"/>
          <w:sz w:val="28"/>
          <w:szCs w:val="28"/>
        </w:rPr>
        <w:sectPr w:rsidR="00E267B8" w:rsidSect="00665D1C">
          <w:pgSz w:w="16837" w:h="11905" w:orient="landscape"/>
          <w:pgMar w:top="540" w:right="850" w:bottom="360" w:left="850" w:header="994" w:footer="850" w:gutter="0"/>
          <w:cols w:space="720"/>
          <w:titlePg/>
          <w:docGrid w:linePitch="360"/>
        </w:sectPr>
      </w:pPr>
      <w:bookmarkStart w:id="24" w:name="_GoBack"/>
      <w:bookmarkEnd w:id="24"/>
    </w:p>
    <w:p w:rsidR="00490051" w:rsidRPr="00490051" w:rsidRDefault="00490051" w:rsidP="00490051">
      <w:pPr>
        <w:pStyle w:val="af3"/>
        <w:keepLines w:val="0"/>
        <w:tabs>
          <w:tab w:val="clear" w:pos="2268"/>
          <w:tab w:val="clear" w:pos="6804"/>
        </w:tabs>
        <w:spacing w:before="0"/>
        <w:jc w:val="center"/>
        <w:rPr>
          <w:rFonts w:ascii="Times New Roman" w:hAnsi="Times New Roman" w:cs="Times New Roman"/>
          <w:position w:val="0"/>
          <w:sz w:val="28"/>
          <w:szCs w:val="28"/>
        </w:rPr>
      </w:pPr>
      <w:r w:rsidRPr="00E74540">
        <w:rPr>
          <w:rFonts w:ascii="Times New Roman" w:hAnsi="Times New Roman" w:cs="Times New Roman"/>
          <w:sz w:val="28"/>
          <w:szCs w:val="28"/>
          <w:lang w:val="en-US"/>
        </w:rPr>
        <w:lastRenderedPageBreak/>
        <w:t>VI</w:t>
      </w:r>
      <w:r w:rsidRPr="00E74540">
        <w:rPr>
          <w:rFonts w:ascii="Times New Roman" w:hAnsi="Times New Roman" w:cs="Times New Roman"/>
          <w:sz w:val="28"/>
          <w:szCs w:val="28"/>
        </w:rPr>
        <w:t xml:space="preserve">. </w:t>
      </w:r>
      <w:r>
        <w:rPr>
          <w:rFonts w:ascii="Times New Roman" w:hAnsi="Times New Roman" w:cs="Times New Roman"/>
          <w:sz w:val="28"/>
          <w:szCs w:val="28"/>
        </w:rPr>
        <w:t>Очікувані результати виконання П</w:t>
      </w:r>
      <w:r w:rsidRPr="00E74540">
        <w:rPr>
          <w:rFonts w:ascii="Times New Roman" w:hAnsi="Times New Roman" w:cs="Times New Roman"/>
          <w:sz w:val="28"/>
          <w:szCs w:val="28"/>
        </w:rPr>
        <w:t>рограми</w:t>
      </w:r>
    </w:p>
    <w:p w:rsidR="00490051" w:rsidRPr="003964A6" w:rsidRDefault="00490051" w:rsidP="00490051">
      <w:pPr>
        <w:pStyle w:val="af5"/>
        <w:spacing w:line="276" w:lineRule="auto"/>
        <w:jc w:val="center"/>
        <w:rPr>
          <w:rFonts w:ascii="Times New Roman" w:hAnsi="Times New Roman" w:cs="Times New Roman"/>
          <w:b/>
          <w:sz w:val="24"/>
          <w:szCs w:val="24"/>
        </w:rPr>
      </w:pPr>
    </w:p>
    <w:p w:rsidR="00490051" w:rsidRPr="008C52C2" w:rsidRDefault="00490051" w:rsidP="00490051">
      <w:pPr>
        <w:pStyle w:val="rvps2"/>
        <w:shd w:val="clear" w:color="auto" w:fill="FFFFFF"/>
        <w:spacing w:before="0" w:beforeAutospacing="0" w:after="0" w:afterAutospacing="0" w:line="276" w:lineRule="auto"/>
        <w:ind w:firstLine="502"/>
        <w:jc w:val="both"/>
        <w:rPr>
          <w:color w:val="000000"/>
          <w:sz w:val="28"/>
          <w:szCs w:val="28"/>
        </w:rPr>
      </w:pPr>
      <w:r w:rsidRPr="008C52C2">
        <w:rPr>
          <w:color w:val="000000"/>
          <w:sz w:val="28"/>
          <w:szCs w:val="28"/>
        </w:rPr>
        <w:t>Виконання Програми з питань запобігання та протидії домашньому насильству дасть змогу:</w:t>
      </w:r>
    </w:p>
    <w:p w:rsidR="00490051" w:rsidRPr="00CB1CE0" w:rsidRDefault="00490051" w:rsidP="00490051">
      <w:pPr>
        <w:widowControl/>
        <w:suppressAutoHyphens w:val="0"/>
        <w:autoSpaceDE w:val="0"/>
        <w:autoSpaceDN w:val="0"/>
        <w:adjustRightInd w:val="0"/>
        <w:spacing w:line="276" w:lineRule="auto"/>
        <w:ind w:firstLine="502"/>
        <w:jc w:val="both"/>
        <w:rPr>
          <w:rFonts w:eastAsiaTheme="minorHAnsi"/>
          <w:kern w:val="0"/>
          <w:sz w:val="28"/>
          <w:szCs w:val="28"/>
          <w:lang w:val="ru-RU" w:eastAsia="en-US"/>
        </w:rPr>
      </w:pPr>
      <w:r w:rsidRPr="008C52C2">
        <w:rPr>
          <w:rFonts w:eastAsiaTheme="minorHAnsi"/>
          <w:kern w:val="0"/>
          <w:sz w:val="28"/>
          <w:szCs w:val="28"/>
          <w:lang w:eastAsia="en-US"/>
        </w:rPr>
        <w:t xml:space="preserve">- підвищити рівень обізнаності </w:t>
      </w:r>
      <w:r w:rsidR="00A0174F">
        <w:rPr>
          <w:rFonts w:eastAsiaTheme="minorHAnsi"/>
          <w:kern w:val="0"/>
          <w:sz w:val="28"/>
          <w:szCs w:val="28"/>
          <w:lang w:eastAsia="en-US"/>
        </w:rPr>
        <w:t>населення</w:t>
      </w:r>
      <w:r w:rsidRPr="008C52C2">
        <w:rPr>
          <w:rFonts w:eastAsiaTheme="minorHAnsi"/>
          <w:kern w:val="0"/>
          <w:sz w:val="28"/>
          <w:szCs w:val="28"/>
          <w:lang w:eastAsia="en-US"/>
        </w:rPr>
        <w:t xml:space="preserve"> щодо форм та проявів домашнього насильства, його причин та наслідків, формування нетерпимого ставлення до насильницької моделі </w:t>
      </w:r>
      <w:r>
        <w:rPr>
          <w:rFonts w:eastAsiaTheme="minorHAnsi"/>
          <w:kern w:val="0"/>
          <w:sz w:val="28"/>
          <w:szCs w:val="28"/>
          <w:lang w:eastAsia="en-US"/>
        </w:rPr>
        <w:t xml:space="preserve">родинних </w:t>
      </w:r>
      <w:r w:rsidRPr="008C52C2">
        <w:rPr>
          <w:rFonts w:eastAsiaTheme="minorHAnsi"/>
          <w:kern w:val="0"/>
          <w:sz w:val="28"/>
          <w:szCs w:val="28"/>
          <w:lang w:eastAsia="en-US"/>
        </w:rPr>
        <w:t>відносин;</w:t>
      </w:r>
    </w:p>
    <w:p w:rsidR="00490051" w:rsidRPr="00CB1CE0" w:rsidRDefault="00490051" w:rsidP="00490051">
      <w:pPr>
        <w:widowControl/>
        <w:suppressAutoHyphens w:val="0"/>
        <w:autoSpaceDE w:val="0"/>
        <w:autoSpaceDN w:val="0"/>
        <w:adjustRightInd w:val="0"/>
        <w:spacing w:line="276" w:lineRule="auto"/>
        <w:ind w:firstLine="502"/>
        <w:jc w:val="both"/>
        <w:rPr>
          <w:color w:val="000000"/>
          <w:sz w:val="28"/>
          <w:szCs w:val="28"/>
          <w:lang w:val="ru-RU"/>
        </w:rPr>
      </w:pPr>
      <w:r w:rsidRPr="008C52C2">
        <w:rPr>
          <w:color w:val="000000"/>
          <w:sz w:val="28"/>
          <w:szCs w:val="28"/>
        </w:rPr>
        <w:t xml:space="preserve">- посилити ефективність взаємодії </w:t>
      </w:r>
      <w:r>
        <w:rPr>
          <w:color w:val="000000"/>
          <w:sz w:val="28"/>
          <w:szCs w:val="28"/>
        </w:rPr>
        <w:t>суб</w:t>
      </w:r>
      <w:r w:rsidRPr="000D526C">
        <w:rPr>
          <w:color w:val="000000"/>
          <w:sz w:val="28"/>
          <w:szCs w:val="28"/>
        </w:rPr>
        <w:t>’</w:t>
      </w:r>
      <w:r>
        <w:rPr>
          <w:color w:val="000000"/>
          <w:sz w:val="28"/>
          <w:szCs w:val="28"/>
        </w:rPr>
        <w:t>єктів, які здійснюють заходи у сфері запобігання та протидії домашньому насильству;</w:t>
      </w:r>
    </w:p>
    <w:p w:rsidR="00490051" w:rsidRDefault="00490051" w:rsidP="00490051">
      <w:pPr>
        <w:widowControl/>
        <w:suppressAutoHyphens w:val="0"/>
        <w:autoSpaceDE w:val="0"/>
        <w:autoSpaceDN w:val="0"/>
        <w:adjustRightInd w:val="0"/>
        <w:spacing w:line="276" w:lineRule="auto"/>
        <w:ind w:firstLine="502"/>
        <w:jc w:val="both"/>
        <w:rPr>
          <w:rFonts w:eastAsiaTheme="minorHAnsi"/>
          <w:kern w:val="0"/>
          <w:sz w:val="28"/>
          <w:szCs w:val="28"/>
          <w:lang w:eastAsia="en-US"/>
        </w:rPr>
      </w:pPr>
      <w:r w:rsidRPr="008C52C2">
        <w:rPr>
          <w:rFonts w:eastAsiaTheme="minorHAnsi"/>
          <w:kern w:val="0"/>
          <w:sz w:val="28"/>
          <w:szCs w:val="28"/>
          <w:lang w:eastAsia="en-US"/>
        </w:rPr>
        <w:t>- удосконал</w:t>
      </w:r>
      <w:r>
        <w:rPr>
          <w:rFonts w:eastAsiaTheme="minorHAnsi"/>
          <w:kern w:val="0"/>
          <w:sz w:val="28"/>
          <w:szCs w:val="28"/>
          <w:lang w:eastAsia="en-US"/>
        </w:rPr>
        <w:t>ити</w:t>
      </w:r>
      <w:r w:rsidR="00A0174F">
        <w:rPr>
          <w:rFonts w:eastAsiaTheme="minorHAnsi"/>
          <w:kern w:val="0"/>
          <w:sz w:val="28"/>
          <w:szCs w:val="28"/>
          <w:lang w:eastAsia="en-US"/>
        </w:rPr>
        <w:t xml:space="preserve"> </w:t>
      </w:r>
      <w:r>
        <w:rPr>
          <w:rFonts w:eastAsiaTheme="minorHAnsi"/>
          <w:kern w:val="0"/>
          <w:sz w:val="28"/>
          <w:szCs w:val="28"/>
          <w:lang w:eastAsia="en-US"/>
        </w:rPr>
        <w:t>систему</w:t>
      </w:r>
      <w:r w:rsidRPr="008C52C2">
        <w:rPr>
          <w:rFonts w:eastAsiaTheme="minorHAnsi"/>
          <w:kern w:val="0"/>
          <w:sz w:val="28"/>
          <w:szCs w:val="28"/>
          <w:lang w:eastAsia="en-US"/>
        </w:rPr>
        <w:t xml:space="preserve"> надання допомоги особам, які постраждали від</w:t>
      </w:r>
      <w:r w:rsidR="00A0174F">
        <w:rPr>
          <w:rFonts w:eastAsiaTheme="minorHAnsi"/>
          <w:kern w:val="0"/>
          <w:sz w:val="28"/>
          <w:szCs w:val="28"/>
          <w:lang w:eastAsia="en-US"/>
        </w:rPr>
        <w:t xml:space="preserve">  </w:t>
      </w:r>
      <w:r w:rsidRPr="008C52C2">
        <w:rPr>
          <w:rFonts w:eastAsiaTheme="minorHAnsi"/>
          <w:kern w:val="0"/>
          <w:sz w:val="28"/>
          <w:szCs w:val="28"/>
          <w:lang w:eastAsia="en-US"/>
        </w:rPr>
        <w:t>домашнього насильства</w:t>
      </w:r>
      <w:r>
        <w:rPr>
          <w:rFonts w:eastAsiaTheme="minorHAnsi"/>
          <w:kern w:val="0"/>
          <w:sz w:val="28"/>
          <w:szCs w:val="28"/>
          <w:lang w:eastAsia="en-US"/>
        </w:rPr>
        <w:t>;</w:t>
      </w:r>
    </w:p>
    <w:p w:rsidR="00490051" w:rsidRDefault="00490051" w:rsidP="00490051">
      <w:pPr>
        <w:widowControl/>
        <w:suppressAutoHyphens w:val="0"/>
        <w:autoSpaceDE w:val="0"/>
        <w:autoSpaceDN w:val="0"/>
        <w:adjustRightInd w:val="0"/>
        <w:spacing w:line="276" w:lineRule="auto"/>
        <w:ind w:firstLine="502"/>
        <w:jc w:val="both"/>
        <w:rPr>
          <w:rFonts w:eastAsiaTheme="minorHAnsi"/>
          <w:kern w:val="0"/>
          <w:sz w:val="28"/>
          <w:szCs w:val="28"/>
          <w:lang w:eastAsia="en-US"/>
        </w:rPr>
      </w:pPr>
      <w:r>
        <w:rPr>
          <w:rFonts w:eastAsiaTheme="minorHAnsi"/>
          <w:kern w:val="0"/>
          <w:sz w:val="28"/>
          <w:szCs w:val="28"/>
          <w:lang w:eastAsia="en-US"/>
        </w:rPr>
        <w:t>- забезпечит</w:t>
      </w:r>
      <w:r w:rsidR="00A0174F">
        <w:rPr>
          <w:rFonts w:eastAsiaTheme="minorHAnsi"/>
          <w:kern w:val="0"/>
          <w:sz w:val="28"/>
          <w:szCs w:val="28"/>
          <w:lang w:eastAsia="en-US"/>
        </w:rPr>
        <w:t xml:space="preserve">и тимчасовим місцем </w:t>
      </w:r>
      <w:r>
        <w:rPr>
          <w:rFonts w:eastAsiaTheme="minorHAnsi"/>
          <w:kern w:val="0"/>
          <w:sz w:val="28"/>
          <w:szCs w:val="28"/>
          <w:lang w:eastAsia="en-US"/>
        </w:rPr>
        <w:t xml:space="preserve"> перебування осіб, які постраждали від домашнього насильства та / або насильства за ознакою статі.</w:t>
      </w:r>
    </w:p>
    <w:p w:rsidR="00490051" w:rsidRPr="003964A6" w:rsidRDefault="00490051" w:rsidP="00490051">
      <w:pPr>
        <w:widowControl/>
        <w:suppressAutoHyphens w:val="0"/>
        <w:autoSpaceDE w:val="0"/>
        <w:autoSpaceDN w:val="0"/>
        <w:adjustRightInd w:val="0"/>
        <w:spacing w:line="276" w:lineRule="auto"/>
        <w:ind w:firstLine="502"/>
        <w:jc w:val="both"/>
        <w:rPr>
          <w:rFonts w:eastAsiaTheme="minorHAnsi"/>
          <w:kern w:val="0"/>
          <w:sz w:val="8"/>
          <w:szCs w:val="8"/>
          <w:lang w:eastAsia="en-US"/>
        </w:rPr>
      </w:pPr>
    </w:p>
    <w:p w:rsidR="00490051" w:rsidRDefault="00490051" w:rsidP="00490051">
      <w:pPr>
        <w:pStyle w:val="rvps2"/>
        <w:shd w:val="clear" w:color="auto" w:fill="FFFFFF"/>
        <w:spacing w:before="0" w:beforeAutospacing="0" w:after="0" w:afterAutospacing="0" w:line="276" w:lineRule="auto"/>
        <w:ind w:firstLine="502"/>
        <w:jc w:val="both"/>
        <w:rPr>
          <w:color w:val="000000"/>
          <w:sz w:val="28"/>
          <w:szCs w:val="28"/>
        </w:rPr>
      </w:pPr>
      <w:r w:rsidRPr="008C52C2">
        <w:rPr>
          <w:color w:val="000000"/>
          <w:sz w:val="28"/>
          <w:szCs w:val="28"/>
        </w:rPr>
        <w:t>Виконання Програми з питань протидії торгівлі людьми дасть змогу:</w:t>
      </w:r>
      <w:bookmarkStart w:id="25" w:name="n39"/>
      <w:bookmarkEnd w:id="25"/>
    </w:p>
    <w:p w:rsidR="00490051" w:rsidRPr="008C52C2" w:rsidRDefault="00490051" w:rsidP="00490051">
      <w:pPr>
        <w:pStyle w:val="rvps2"/>
        <w:shd w:val="clear" w:color="auto" w:fill="FFFFFF"/>
        <w:spacing w:before="0" w:beforeAutospacing="0" w:after="0" w:afterAutospacing="0" w:line="276" w:lineRule="auto"/>
        <w:ind w:firstLine="502"/>
        <w:jc w:val="both"/>
        <w:rPr>
          <w:color w:val="000000"/>
          <w:sz w:val="28"/>
          <w:szCs w:val="28"/>
        </w:rPr>
      </w:pPr>
      <w:r w:rsidRPr="008C52C2">
        <w:rPr>
          <w:color w:val="000000"/>
          <w:sz w:val="28"/>
          <w:szCs w:val="28"/>
        </w:rPr>
        <w:t>- посилити ефективність взаємодії органів виконавчої влади, органів місцевого самоврядування, міжнародних організацій, громадських об’єднань та інших юридичних осіб, що виконують різні функції у сфері протидії торгівлі людьми;</w:t>
      </w:r>
    </w:p>
    <w:p w:rsidR="00490051" w:rsidRPr="008C52C2" w:rsidRDefault="00490051" w:rsidP="00490051">
      <w:pPr>
        <w:pStyle w:val="rvps2"/>
        <w:shd w:val="clear" w:color="auto" w:fill="FFFFFF"/>
        <w:spacing w:before="0" w:beforeAutospacing="0" w:after="0" w:afterAutospacing="0" w:line="276" w:lineRule="auto"/>
        <w:ind w:firstLine="502"/>
        <w:jc w:val="both"/>
        <w:rPr>
          <w:color w:val="000000"/>
          <w:sz w:val="28"/>
          <w:szCs w:val="28"/>
        </w:rPr>
      </w:pPr>
      <w:bookmarkStart w:id="26" w:name="n40"/>
      <w:bookmarkEnd w:id="26"/>
      <w:r w:rsidRPr="008C52C2">
        <w:rPr>
          <w:color w:val="000000"/>
          <w:sz w:val="28"/>
          <w:szCs w:val="28"/>
        </w:rPr>
        <w:t>- підвищити рів</w:t>
      </w:r>
      <w:r w:rsidR="00A0174F">
        <w:rPr>
          <w:color w:val="000000"/>
          <w:sz w:val="28"/>
          <w:szCs w:val="28"/>
        </w:rPr>
        <w:t>ень поінформованості населення</w:t>
      </w:r>
      <w:r w:rsidRPr="008C52C2">
        <w:rPr>
          <w:color w:val="000000"/>
          <w:sz w:val="28"/>
          <w:szCs w:val="28"/>
        </w:rPr>
        <w:t xml:space="preserve"> </w:t>
      </w:r>
      <w:r w:rsidR="004D3BC9">
        <w:rPr>
          <w:color w:val="000000"/>
          <w:sz w:val="28"/>
          <w:szCs w:val="28"/>
        </w:rPr>
        <w:t xml:space="preserve">Новоборівської територіальної громади </w:t>
      </w:r>
      <w:r w:rsidRPr="008C52C2">
        <w:rPr>
          <w:color w:val="000000"/>
          <w:sz w:val="28"/>
          <w:szCs w:val="28"/>
        </w:rPr>
        <w:t>щодо шляхів уникнення ризиків потрапляння в ситуації торгівлі людьми та можливостей отримання допомоги з метою формування у населення навичок безпечної поведінки;</w:t>
      </w:r>
    </w:p>
    <w:p w:rsidR="00490051" w:rsidRPr="008C52C2" w:rsidRDefault="00490051" w:rsidP="00490051">
      <w:pPr>
        <w:pStyle w:val="rvps2"/>
        <w:shd w:val="clear" w:color="auto" w:fill="FFFFFF"/>
        <w:spacing w:before="0" w:beforeAutospacing="0" w:after="0" w:afterAutospacing="0" w:line="276" w:lineRule="auto"/>
        <w:ind w:firstLine="502"/>
        <w:jc w:val="both"/>
        <w:rPr>
          <w:color w:val="000000"/>
          <w:sz w:val="28"/>
          <w:szCs w:val="28"/>
        </w:rPr>
      </w:pPr>
      <w:bookmarkStart w:id="27" w:name="n41"/>
      <w:bookmarkEnd w:id="27"/>
      <w:r w:rsidRPr="008C52C2">
        <w:rPr>
          <w:color w:val="000000"/>
          <w:sz w:val="28"/>
          <w:szCs w:val="28"/>
        </w:rPr>
        <w:t>- зменшити прояви упередженого ставлення до осіб, які постраждали від торгівлі людьми, підвищити рівень довіри до органів виконавчої влади, які проводять заходи у сфері протидії торгівлі людьми;</w:t>
      </w:r>
    </w:p>
    <w:p w:rsidR="00490051" w:rsidRPr="008C52C2" w:rsidRDefault="00490051" w:rsidP="00490051">
      <w:pPr>
        <w:pStyle w:val="rvps2"/>
        <w:shd w:val="clear" w:color="auto" w:fill="FFFFFF"/>
        <w:spacing w:before="0" w:beforeAutospacing="0" w:after="0" w:afterAutospacing="0" w:line="276" w:lineRule="auto"/>
        <w:ind w:firstLine="502"/>
        <w:jc w:val="both"/>
        <w:rPr>
          <w:color w:val="000000"/>
          <w:sz w:val="28"/>
          <w:szCs w:val="28"/>
        </w:rPr>
      </w:pPr>
      <w:bookmarkStart w:id="28" w:name="n43"/>
      <w:bookmarkStart w:id="29" w:name="n44"/>
      <w:bookmarkStart w:id="30" w:name="n45"/>
      <w:bookmarkEnd w:id="28"/>
      <w:bookmarkEnd w:id="29"/>
      <w:bookmarkEnd w:id="30"/>
      <w:r w:rsidRPr="008C52C2">
        <w:rPr>
          <w:color w:val="000000"/>
          <w:sz w:val="28"/>
          <w:szCs w:val="28"/>
        </w:rPr>
        <w:t>- забезпечити належний захист надання допомоги особам, які постраждали від торгівлі людьми, з урахуванням потреб окремих груп таких осіб;</w:t>
      </w:r>
    </w:p>
    <w:p w:rsidR="00490051" w:rsidRDefault="00490051" w:rsidP="00490051">
      <w:pPr>
        <w:pStyle w:val="rvps2"/>
        <w:shd w:val="clear" w:color="auto" w:fill="FFFFFF"/>
        <w:spacing w:before="0" w:beforeAutospacing="0" w:after="0" w:afterAutospacing="0" w:line="276" w:lineRule="auto"/>
        <w:ind w:firstLine="502"/>
        <w:jc w:val="both"/>
        <w:rPr>
          <w:color w:val="000000"/>
          <w:sz w:val="28"/>
          <w:szCs w:val="28"/>
        </w:rPr>
      </w:pPr>
      <w:bookmarkStart w:id="31" w:name="n46"/>
      <w:bookmarkEnd w:id="31"/>
      <w:r>
        <w:rPr>
          <w:color w:val="000000"/>
          <w:sz w:val="28"/>
          <w:szCs w:val="28"/>
        </w:rPr>
        <w:t xml:space="preserve">- </w:t>
      </w:r>
      <w:r w:rsidRPr="008C52C2">
        <w:rPr>
          <w:color w:val="000000"/>
          <w:sz w:val="28"/>
          <w:szCs w:val="28"/>
        </w:rPr>
        <w:t>здійснити заходи щодо мінімізації рівня торгівлі людьми.</w:t>
      </w:r>
    </w:p>
    <w:p w:rsidR="004D3BC9" w:rsidRDefault="004D3BC9" w:rsidP="00490051">
      <w:pPr>
        <w:pStyle w:val="rvps2"/>
        <w:shd w:val="clear" w:color="auto" w:fill="FFFFFF"/>
        <w:spacing w:before="0" w:beforeAutospacing="0" w:after="0" w:afterAutospacing="0" w:line="276" w:lineRule="auto"/>
        <w:ind w:firstLine="502"/>
        <w:jc w:val="both"/>
        <w:rPr>
          <w:color w:val="000000"/>
          <w:sz w:val="28"/>
          <w:szCs w:val="28"/>
        </w:rPr>
      </w:pPr>
    </w:p>
    <w:p w:rsidR="004D3BC9" w:rsidRDefault="004D3BC9" w:rsidP="00490051">
      <w:pPr>
        <w:pStyle w:val="rvps2"/>
        <w:shd w:val="clear" w:color="auto" w:fill="FFFFFF"/>
        <w:spacing w:before="0" w:beforeAutospacing="0" w:after="0" w:afterAutospacing="0" w:line="276" w:lineRule="auto"/>
        <w:ind w:firstLine="502"/>
        <w:jc w:val="both"/>
        <w:rPr>
          <w:color w:val="000000"/>
          <w:sz w:val="28"/>
          <w:szCs w:val="28"/>
        </w:rPr>
      </w:pPr>
      <w:r>
        <w:rPr>
          <w:color w:val="000000"/>
          <w:sz w:val="28"/>
          <w:szCs w:val="28"/>
        </w:rPr>
        <w:t xml:space="preserve">Начальник відділу </w:t>
      </w:r>
      <w:r>
        <w:rPr>
          <w:color w:val="000000"/>
          <w:sz w:val="28"/>
          <w:szCs w:val="28"/>
        </w:rPr>
        <w:tab/>
      </w:r>
      <w:r>
        <w:rPr>
          <w:color w:val="000000"/>
          <w:sz w:val="28"/>
          <w:szCs w:val="28"/>
        </w:rPr>
        <w:tab/>
      </w:r>
      <w:r>
        <w:rPr>
          <w:color w:val="000000"/>
          <w:sz w:val="28"/>
          <w:szCs w:val="28"/>
        </w:rPr>
        <w:tab/>
        <w:t xml:space="preserve">  </w:t>
      </w:r>
      <w:r>
        <w:rPr>
          <w:color w:val="000000"/>
          <w:sz w:val="28"/>
          <w:szCs w:val="28"/>
        </w:rPr>
        <w:tab/>
      </w:r>
      <w:r>
        <w:rPr>
          <w:color w:val="000000"/>
          <w:sz w:val="28"/>
          <w:szCs w:val="28"/>
        </w:rPr>
        <w:tab/>
      </w:r>
      <w:r>
        <w:rPr>
          <w:color w:val="000000"/>
          <w:sz w:val="28"/>
          <w:szCs w:val="28"/>
        </w:rPr>
        <w:tab/>
        <w:t>Людмила ПРИЩЕПА</w:t>
      </w:r>
    </w:p>
    <w:p w:rsidR="00490051" w:rsidRDefault="00490051" w:rsidP="00E267B8">
      <w:pPr>
        <w:pStyle w:val="af3"/>
        <w:keepLines w:val="0"/>
        <w:tabs>
          <w:tab w:val="clear" w:pos="2268"/>
          <w:tab w:val="clear" w:pos="6804"/>
        </w:tabs>
        <w:spacing w:before="0"/>
        <w:rPr>
          <w:rFonts w:ascii="Times New Roman" w:hAnsi="Times New Roman" w:cs="Times New Roman"/>
          <w:position w:val="0"/>
          <w:sz w:val="28"/>
          <w:szCs w:val="28"/>
        </w:rPr>
      </w:pPr>
    </w:p>
    <w:p w:rsidR="00E267B8" w:rsidRDefault="00E267B8" w:rsidP="00E267B8">
      <w:pPr>
        <w:rPr>
          <w:sz w:val="28"/>
          <w:szCs w:val="28"/>
        </w:rPr>
      </w:pPr>
    </w:p>
    <w:p w:rsidR="00E267B8" w:rsidRDefault="00E267B8" w:rsidP="00E267B8">
      <w:pPr>
        <w:rPr>
          <w:sz w:val="28"/>
          <w:szCs w:val="28"/>
        </w:rPr>
      </w:pPr>
    </w:p>
    <w:p w:rsidR="0020716E" w:rsidRDefault="0020716E"/>
    <w:sectPr w:rsidR="0020716E" w:rsidSect="005F627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0FF" w:rsidRDefault="00F440FF" w:rsidP="005F627C">
      <w:r>
        <w:separator/>
      </w:r>
    </w:p>
  </w:endnote>
  <w:endnote w:type="continuationSeparator" w:id="0">
    <w:p w:rsidR="00F440FF" w:rsidRDefault="00F440FF" w:rsidP="005F6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OpenSymbol">
    <w:altName w:val="Courier New"/>
    <w:panose1 w:val="00000000000000000000"/>
    <w:charset w:val="00"/>
    <w:family w:val="auto"/>
    <w:notTrueType/>
    <w:pitch w:val="variable"/>
    <w:sig w:usb0="00000003" w:usb1="00000000" w:usb2="00000000" w:usb3="00000000" w:csb0="00000001" w:csb1="00000000"/>
  </w:font>
  <w:font w:name="Antiqua">
    <w:altName w:val="Century Gothic"/>
    <w:charset w:val="00"/>
    <w:family w:val="swiss"/>
    <w:pitch w:val="variable"/>
    <w:sig w:usb0="00000001"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0FF" w:rsidRDefault="00F440FF" w:rsidP="005F627C">
      <w:r>
        <w:separator/>
      </w:r>
    </w:p>
  </w:footnote>
  <w:footnote w:type="continuationSeparator" w:id="0">
    <w:p w:rsidR="00F440FF" w:rsidRDefault="00F440FF" w:rsidP="005F62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3659183"/>
      <w:docPartObj>
        <w:docPartGallery w:val="Page Numbers (Top of Page)"/>
        <w:docPartUnique/>
      </w:docPartObj>
    </w:sdtPr>
    <w:sdtContent>
      <w:p w:rsidR="00E930C2" w:rsidRDefault="00E930C2" w:rsidP="00BB2AA3">
        <w:pPr>
          <w:pStyle w:val="af1"/>
          <w:jc w:val="center"/>
        </w:pPr>
        <w:r>
          <w:fldChar w:fldCharType="begin"/>
        </w:r>
        <w:r>
          <w:instrText>PAGE   \* MERGEFORMAT</w:instrText>
        </w:r>
        <w:r>
          <w:fldChar w:fldCharType="separate"/>
        </w:r>
        <w:r w:rsidR="005F37F1" w:rsidRPr="005F37F1">
          <w:rPr>
            <w:noProof/>
            <w:lang w:val="ru-RU"/>
          </w:rPr>
          <w:t>19</w:t>
        </w:r>
        <w:r>
          <w:rPr>
            <w:noProof/>
            <w:lang w:val="ru-RU"/>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Times New Roman" w:hAnsi="Times New Roman" w:cs="Times New Roman"/>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1080"/>
        </w:tabs>
        <w:ind w:left="1080" w:hanging="360"/>
      </w:pPr>
      <w:rPr>
        <w:rFonts w:ascii="Times New Roman" w:hAnsi="Times New Roman" w:cs="Times New Roman"/>
      </w:rPr>
    </w:lvl>
  </w:abstractNum>
  <w:abstractNum w:abstractNumId="3">
    <w:nsid w:val="00000004"/>
    <w:multiLevelType w:val="multilevel"/>
    <w:tmpl w:val="0000000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4">
    <w:nsid w:val="236214C0"/>
    <w:multiLevelType w:val="hybridMultilevel"/>
    <w:tmpl w:val="430464EE"/>
    <w:lvl w:ilvl="0" w:tplc="A1C4843A">
      <w:numFmt w:val="bullet"/>
      <w:lvlText w:val="-"/>
      <w:lvlJc w:val="left"/>
      <w:pPr>
        <w:ind w:left="927" w:hanging="360"/>
      </w:pPr>
      <w:rPr>
        <w:rFonts w:ascii="Times New Roman" w:eastAsia="Times New Roman" w:hAnsi="Times New Roman" w:cs="Times New Roman" w:hint="default"/>
        <w:color w:val="000000"/>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
    <w:nsid w:val="2CAD324A"/>
    <w:multiLevelType w:val="hybridMultilevel"/>
    <w:tmpl w:val="B63CC08C"/>
    <w:lvl w:ilvl="0" w:tplc="458219B6">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start w:val="1"/>
      <w:numFmt w:val="bullet"/>
      <w:lvlText w:val=""/>
      <w:lvlJc w:val="left"/>
      <w:pPr>
        <w:tabs>
          <w:tab w:val="num" w:pos="2505"/>
        </w:tabs>
        <w:ind w:left="2505" w:hanging="360"/>
      </w:pPr>
      <w:rPr>
        <w:rFonts w:ascii="Wingdings" w:hAnsi="Wingdings" w:cs="Wingdings" w:hint="default"/>
      </w:rPr>
    </w:lvl>
    <w:lvl w:ilvl="3" w:tplc="04190001">
      <w:start w:val="1"/>
      <w:numFmt w:val="bullet"/>
      <w:lvlText w:val=""/>
      <w:lvlJc w:val="left"/>
      <w:pPr>
        <w:tabs>
          <w:tab w:val="num" w:pos="3225"/>
        </w:tabs>
        <w:ind w:left="3225" w:hanging="360"/>
      </w:pPr>
      <w:rPr>
        <w:rFonts w:ascii="Symbol" w:hAnsi="Symbol" w:cs="Symbol" w:hint="default"/>
      </w:rPr>
    </w:lvl>
    <w:lvl w:ilvl="4" w:tplc="04190003">
      <w:start w:val="1"/>
      <w:numFmt w:val="bullet"/>
      <w:lvlText w:val="o"/>
      <w:lvlJc w:val="left"/>
      <w:pPr>
        <w:tabs>
          <w:tab w:val="num" w:pos="3945"/>
        </w:tabs>
        <w:ind w:left="3945" w:hanging="360"/>
      </w:pPr>
      <w:rPr>
        <w:rFonts w:ascii="Courier New" w:hAnsi="Courier New" w:cs="Courier New" w:hint="default"/>
      </w:rPr>
    </w:lvl>
    <w:lvl w:ilvl="5" w:tplc="04190005">
      <w:start w:val="1"/>
      <w:numFmt w:val="bullet"/>
      <w:lvlText w:val=""/>
      <w:lvlJc w:val="left"/>
      <w:pPr>
        <w:tabs>
          <w:tab w:val="num" w:pos="4665"/>
        </w:tabs>
        <w:ind w:left="4665" w:hanging="360"/>
      </w:pPr>
      <w:rPr>
        <w:rFonts w:ascii="Wingdings" w:hAnsi="Wingdings" w:cs="Wingdings" w:hint="default"/>
      </w:rPr>
    </w:lvl>
    <w:lvl w:ilvl="6" w:tplc="04190001">
      <w:start w:val="1"/>
      <w:numFmt w:val="bullet"/>
      <w:lvlText w:val=""/>
      <w:lvlJc w:val="left"/>
      <w:pPr>
        <w:tabs>
          <w:tab w:val="num" w:pos="5385"/>
        </w:tabs>
        <w:ind w:left="5385" w:hanging="360"/>
      </w:pPr>
      <w:rPr>
        <w:rFonts w:ascii="Symbol" w:hAnsi="Symbol" w:cs="Symbol" w:hint="default"/>
      </w:rPr>
    </w:lvl>
    <w:lvl w:ilvl="7" w:tplc="04190003">
      <w:start w:val="1"/>
      <w:numFmt w:val="bullet"/>
      <w:lvlText w:val="o"/>
      <w:lvlJc w:val="left"/>
      <w:pPr>
        <w:tabs>
          <w:tab w:val="num" w:pos="6105"/>
        </w:tabs>
        <w:ind w:left="6105" w:hanging="360"/>
      </w:pPr>
      <w:rPr>
        <w:rFonts w:ascii="Courier New" w:hAnsi="Courier New" w:cs="Courier New" w:hint="default"/>
      </w:rPr>
    </w:lvl>
    <w:lvl w:ilvl="8" w:tplc="04190005">
      <w:start w:val="1"/>
      <w:numFmt w:val="bullet"/>
      <w:lvlText w:val=""/>
      <w:lvlJc w:val="left"/>
      <w:pPr>
        <w:tabs>
          <w:tab w:val="num" w:pos="6825"/>
        </w:tabs>
        <w:ind w:left="6825" w:hanging="360"/>
      </w:pPr>
      <w:rPr>
        <w:rFonts w:ascii="Wingdings" w:hAnsi="Wingdings" w:cs="Wingdings" w:hint="default"/>
      </w:rPr>
    </w:lvl>
  </w:abstractNum>
  <w:abstractNum w:abstractNumId="6">
    <w:nsid w:val="34142B99"/>
    <w:multiLevelType w:val="hybridMultilevel"/>
    <w:tmpl w:val="5560D04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CFD08C2"/>
    <w:multiLevelType w:val="hybridMultilevel"/>
    <w:tmpl w:val="A2A41CDA"/>
    <w:lvl w:ilvl="0" w:tplc="698CBCF6">
      <w:numFmt w:val="bullet"/>
      <w:lvlText w:val="-"/>
      <w:lvlJc w:val="left"/>
      <w:pPr>
        <w:ind w:left="720" w:hanging="360"/>
      </w:pPr>
      <w:rPr>
        <w:rFonts w:ascii="Times New Roman" w:eastAsia="Times New Roman"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6"/>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20AF2"/>
    <w:rsid w:val="000007EB"/>
    <w:rsid w:val="000047FE"/>
    <w:rsid w:val="00012BCB"/>
    <w:rsid w:val="0003417F"/>
    <w:rsid w:val="0004116A"/>
    <w:rsid w:val="0004226B"/>
    <w:rsid w:val="00051B43"/>
    <w:rsid w:val="0005237C"/>
    <w:rsid w:val="00057B5B"/>
    <w:rsid w:val="000653EC"/>
    <w:rsid w:val="000657A7"/>
    <w:rsid w:val="00067F37"/>
    <w:rsid w:val="00073225"/>
    <w:rsid w:val="00081F14"/>
    <w:rsid w:val="00090BC8"/>
    <w:rsid w:val="000A3534"/>
    <w:rsid w:val="000C3EED"/>
    <w:rsid w:val="000C470D"/>
    <w:rsid w:val="000D526C"/>
    <w:rsid w:val="000D56A1"/>
    <w:rsid w:val="000E0E3B"/>
    <w:rsid w:val="000E2ED9"/>
    <w:rsid w:val="000F17AE"/>
    <w:rsid w:val="000F1AD8"/>
    <w:rsid w:val="00105572"/>
    <w:rsid w:val="001072F4"/>
    <w:rsid w:val="00117966"/>
    <w:rsid w:val="00123F93"/>
    <w:rsid w:val="00155A38"/>
    <w:rsid w:val="0016095A"/>
    <w:rsid w:val="00172D50"/>
    <w:rsid w:val="0019384B"/>
    <w:rsid w:val="00194E06"/>
    <w:rsid w:val="001A349D"/>
    <w:rsid w:val="001A4947"/>
    <w:rsid w:val="001A7FA1"/>
    <w:rsid w:val="001B41AD"/>
    <w:rsid w:val="001B5964"/>
    <w:rsid w:val="001B73B5"/>
    <w:rsid w:val="001B7A94"/>
    <w:rsid w:val="001C2F33"/>
    <w:rsid w:val="001C7E08"/>
    <w:rsid w:val="001D47D6"/>
    <w:rsid w:val="001F27CD"/>
    <w:rsid w:val="001F7A28"/>
    <w:rsid w:val="001F7DD3"/>
    <w:rsid w:val="00206AF5"/>
    <w:rsid w:val="0020716E"/>
    <w:rsid w:val="00221015"/>
    <w:rsid w:val="00234185"/>
    <w:rsid w:val="00242F2D"/>
    <w:rsid w:val="002461E4"/>
    <w:rsid w:val="00250FDD"/>
    <w:rsid w:val="002513C9"/>
    <w:rsid w:val="00256595"/>
    <w:rsid w:val="00260065"/>
    <w:rsid w:val="0026584A"/>
    <w:rsid w:val="00272759"/>
    <w:rsid w:val="00275B51"/>
    <w:rsid w:val="0028678E"/>
    <w:rsid w:val="00287046"/>
    <w:rsid w:val="00293604"/>
    <w:rsid w:val="002A5A71"/>
    <w:rsid w:val="002B3F11"/>
    <w:rsid w:val="002B6627"/>
    <w:rsid w:val="002C4CC1"/>
    <w:rsid w:val="002C5439"/>
    <w:rsid w:val="002E2B78"/>
    <w:rsid w:val="002E7BB6"/>
    <w:rsid w:val="002F1827"/>
    <w:rsid w:val="002F2A49"/>
    <w:rsid w:val="002F3175"/>
    <w:rsid w:val="002F4F66"/>
    <w:rsid w:val="00300A89"/>
    <w:rsid w:val="00314D66"/>
    <w:rsid w:val="00315C57"/>
    <w:rsid w:val="00316185"/>
    <w:rsid w:val="00322B2E"/>
    <w:rsid w:val="00324103"/>
    <w:rsid w:val="003255E4"/>
    <w:rsid w:val="00331FA1"/>
    <w:rsid w:val="00340BDA"/>
    <w:rsid w:val="00345A52"/>
    <w:rsid w:val="00345BC5"/>
    <w:rsid w:val="00360E66"/>
    <w:rsid w:val="00366F2B"/>
    <w:rsid w:val="00367B4B"/>
    <w:rsid w:val="00367D37"/>
    <w:rsid w:val="003756C3"/>
    <w:rsid w:val="00384F41"/>
    <w:rsid w:val="003964A6"/>
    <w:rsid w:val="003B1677"/>
    <w:rsid w:val="003F037A"/>
    <w:rsid w:val="003F1CFB"/>
    <w:rsid w:val="003F2953"/>
    <w:rsid w:val="0040420A"/>
    <w:rsid w:val="00407958"/>
    <w:rsid w:val="00407C4A"/>
    <w:rsid w:val="00416883"/>
    <w:rsid w:val="00417C58"/>
    <w:rsid w:val="00420795"/>
    <w:rsid w:val="0043387C"/>
    <w:rsid w:val="00437D2F"/>
    <w:rsid w:val="0047493F"/>
    <w:rsid w:val="00474AFE"/>
    <w:rsid w:val="00475888"/>
    <w:rsid w:val="004876B0"/>
    <w:rsid w:val="00490051"/>
    <w:rsid w:val="004A6DB4"/>
    <w:rsid w:val="004B5576"/>
    <w:rsid w:val="004C2252"/>
    <w:rsid w:val="004C7911"/>
    <w:rsid w:val="004D1658"/>
    <w:rsid w:val="004D3BC9"/>
    <w:rsid w:val="004E3939"/>
    <w:rsid w:val="004E5285"/>
    <w:rsid w:val="004F6591"/>
    <w:rsid w:val="004F7ED4"/>
    <w:rsid w:val="00512ABE"/>
    <w:rsid w:val="00524A99"/>
    <w:rsid w:val="00525C4E"/>
    <w:rsid w:val="00536A0D"/>
    <w:rsid w:val="00541D72"/>
    <w:rsid w:val="0055052C"/>
    <w:rsid w:val="0055299C"/>
    <w:rsid w:val="005541E9"/>
    <w:rsid w:val="005764FA"/>
    <w:rsid w:val="005770F5"/>
    <w:rsid w:val="00585990"/>
    <w:rsid w:val="00590732"/>
    <w:rsid w:val="005B661A"/>
    <w:rsid w:val="005D2E60"/>
    <w:rsid w:val="005D4E09"/>
    <w:rsid w:val="005E28B4"/>
    <w:rsid w:val="005E5FF8"/>
    <w:rsid w:val="005E740C"/>
    <w:rsid w:val="005F37F1"/>
    <w:rsid w:val="005F627C"/>
    <w:rsid w:val="00604BCC"/>
    <w:rsid w:val="00605053"/>
    <w:rsid w:val="00620AF2"/>
    <w:rsid w:val="00625D9E"/>
    <w:rsid w:val="006307B0"/>
    <w:rsid w:val="006348DE"/>
    <w:rsid w:val="00634CA7"/>
    <w:rsid w:val="00643302"/>
    <w:rsid w:val="006449C7"/>
    <w:rsid w:val="00645260"/>
    <w:rsid w:val="00647612"/>
    <w:rsid w:val="00653356"/>
    <w:rsid w:val="00657B53"/>
    <w:rsid w:val="00663DEB"/>
    <w:rsid w:val="006658C3"/>
    <w:rsid w:val="00665D1C"/>
    <w:rsid w:val="0067127D"/>
    <w:rsid w:val="00680A3A"/>
    <w:rsid w:val="006A1FCA"/>
    <w:rsid w:val="006B4690"/>
    <w:rsid w:val="006C4E5B"/>
    <w:rsid w:val="006C6BE1"/>
    <w:rsid w:val="006C7503"/>
    <w:rsid w:val="006E09FA"/>
    <w:rsid w:val="006E15EF"/>
    <w:rsid w:val="006E20DE"/>
    <w:rsid w:val="006F170B"/>
    <w:rsid w:val="006F6032"/>
    <w:rsid w:val="00701830"/>
    <w:rsid w:val="00707DB5"/>
    <w:rsid w:val="00727316"/>
    <w:rsid w:val="00732594"/>
    <w:rsid w:val="0073375D"/>
    <w:rsid w:val="00744DAA"/>
    <w:rsid w:val="00745066"/>
    <w:rsid w:val="00745AD3"/>
    <w:rsid w:val="00751BF0"/>
    <w:rsid w:val="0075407A"/>
    <w:rsid w:val="007549AD"/>
    <w:rsid w:val="00772438"/>
    <w:rsid w:val="00774371"/>
    <w:rsid w:val="0077445C"/>
    <w:rsid w:val="00795C8D"/>
    <w:rsid w:val="007A0E4E"/>
    <w:rsid w:val="007C0953"/>
    <w:rsid w:val="007D00C1"/>
    <w:rsid w:val="007D6C47"/>
    <w:rsid w:val="007E0074"/>
    <w:rsid w:val="007E09FF"/>
    <w:rsid w:val="007F0769"/>
    <w:rsid w:val="007F7FB1"/>
    <w:rsid w:val="0080196B"/>
    <w:rsid w:val="00805772"/>
    <w:rsid w:val="00806795"/>
    <w:rsid w:val="00806D66"/>
    <w:rsid w:val="00811FE0"/>
    <w:rsid w:val="00835DED"/>
    <w:rsid w:val="00837B87"/>
    <w:rsid w:val="008536BC"/>
    <w:rsid w:val="00865EE9"/>
    <w:rsid w:val="0087047C"/>
    <w:rsid w:val="00877A24"/>
    <w:rsid w:val="00880563"/>
    <w:rsid w:val="00882479"/>
    <w:rsid w:val="00883E88"/>
    <w:rsid w:val="008844F7"/>
    <w:rsid w:val="0088490D"/>
    <w:rsid w:val="0089057C"/>
    <w:rsid w:val="008B0E8E"/>
    <w:rsid w:val="008B53EC"/>
    <w:rsid w:val="008C52C2"/>
    <w:rsid w:val="008D79C6"/>
    <w:rsid w:val="008F2481"/>
    <w:rsid w:val="008F4239"/>
    <w:rsid w:val="008F4EEA"/>
    <w:rsid w:val="008F6DFB"/>
    <w:rsid w:val="008F74D5"/>
    <w:rsid w:val="009011B7"/>
    <w:rsid w:val="00913A18"/>
    <w:rsid w:val="009204F2"/>
    <w:rsid w:val="009348C5"/>
    <w:rsid w:val="009525A5"/>
    <w:rsid w:val="00963008"/>
    <w:rsid w:val="00965D26"/>
    <w:rsid w:val="00966F8A"/>
    <w:rsid w:val="00970A9A"/>
    <w:rsid w:val="00973C69"/>
    <w:rsid w:val="00974DCC"/>
    <w:rsid w:val="0097575D"/>
    <w:rsid w:val="00981333"/>
    <w:rsid w:val="00983A94"/>
    <w:rsid w:val="009932B2"/>
    <w:rsid w:val="009A5B15"/>
    <w:rsid w:val="009B09BD"/>
    <w:rsid w:val="009B0BB4"/>
    <w:rsid w:val="009B4BF8"/>
    <w:rsid w:val="009B4C8F"/>
    <w:rsid w:val="009D0DF8"/>
    <w:rsid w:val="009D3B73"/>
    <w:rsid w:val="009E45C2"/>
    <w:rsid w:val="009E613B"/>
    <w:rsid w:val="009F1767"/>
    <w:rsid w:val="009F5765"/>
    <w:rsid w:val="009F6E4B"/>
    <w:rsid w:val="009F6EE6"/>
    <w:rsid w:val="00A0174F"/>
    <w:rsid w:val="00A02622"/>
    <w:rsid w:val="00A02ACA"/>
    <w:rsid w:val="00A11AE6"/>
    <w:rsid w:val="00A15E24"/>
    <w:rsid w:val="00A216EB"/>
    <w:rsid w:val="00A23B32"/>
    <w:rsid w:val="00A2749B"/>
    <w:rsid w:val="00A32A5A"/>
    <w:rsid w:val="00A33843"/>
    <w:rsid w:val="00A42D4B"/>
    <w:rsid w:val="00A519E9"/>
    <w:rsid w:val="00A56448"/>
    <w:rsid w:val="00A646CB"/>
    <w:rsid w:val="00A651E9"/>
    <w:rsid w:val="00A72337"/>
    <w:rsid w:val="00A7532D"/>
    <w:rsid w:val="00A764D2"/>
    <w:rsid w:val="00A8104A"/>
    <w:rsid w:val="00A87A70"/>
    <w:rsid w:val="00AA123B"/>
    <w:rsid w:val="00AA7E53"/>
    <w:rsid w:val="00AA7EF6"/>
    <w:rsid w:val="00AD256A"/>
    <w:rsid w:val="00AD48D6"/>
    <w:rsid w:val="00AD554B"/>
    <w:rsid w:val="00AE44BF"/>
    <w:rsid w:val="00B26736"/>
    <w:rsid w:val="00B45EAB"/>
    <w:rsid w:val="00B470F3"/>
    <w:rsid w:val="00B51E4C"/>
    <w:rsid w:val="00B60437"/>
    <w:rsid w:val="00B64FAF"/>
    <w:rsid w:val="00B7493E"/>
    <w:rsid w:val="00B8193D"/>
    <w:rsid w:val="00B91750"/>
    <w:rsid w:val="00B9668F"/>
    <w:rsid w:val="00B96B2D"/>
    <w:rsid w:val="00B97FBC"/>
    <w:rsid w:val="00BA47AB"/>
    <w:rsid w:val="00BA7071"/>
    <w:rsid w:val="00BA7127"/>
    <w:rsid w:val="00BB2AA3"/>
    <w:rsid w:val="00BB7668"/>
    <w:rsid w:val="00BC5CA1"/>
    <w:rsid w:val="00BC5D02"/>
    <w:rsid w:val="00BD3A90"/>
    <w:rsid w:val="00BD4897"/>
    <w:rsid w:val="00BD60A1"/>
    <w:rsid w:val="00BF3B89"/>
    <w:rsid w:val="00BF4112"/>
    <w:rsid w:val="00BF57DD"/>
    <w:rsid w:val="00C03FAA"/>
    <w:rsid w:val="00C047ED"/>
    <w:rsid w:val="00C12E05"/>
    <w:rsid w:val="00C17405"/>
    <w:rsid w:val="00C17B58"/>
    <w:rsid w:val="00C41458"/>
    <w:rsid w:val="00C43C01"/>
    <w:rsid w:val="00C541F9"/>
    <w:rsid w:val="00C61FBC"/>
    <w:rsid w:val="00C61FD1"/>
    <w:rsid w:val="00C64C7F"/>
    <w:rsid w:val="00C700C6"/>
    <w:rsid w:val="00C779AB"/>
    <w:rsid w:val="00C83754"/>
    <w:rsid w:val="00CB1CE0"/>
    <w:rsid w:val="00CB2BE3"/>
    <w:rsid w:val="00CC70AD"/>
    <w:rsid w:val="00CD440D"/>
    <w:rsid w:val="00CE781F"/>
    <w:rsid w:val="00CF10F8"/>
    <w:rsid w:val="00CF44D4"/>
    <w:rsid w:val="00CF63DC"/>
    <w:rsid w:val="00CF68AE"/>
    <w:rsid w:val="00CF70A2"/>
    <w:rsid w:val="00D05082"/>
    <w:rsid w:val="00D12613"/>
    <w:rsid w:val="00D15E34"/>
    <w:rsid w:val="00D17A3C"/>
    <w:rsid w:val="00D246AF"/>
    <w:rsid w:val="00D35E31"/>
    <w:rsid w:val="00D37A1C"/>
    <w:rsid w:val="00D42EA1"/>
    <w:rsid w:val="00D44034"/>
    <w:rsid w:val="00D630C8"/>
    <w:rsid w:val="00D635DD"/>
    <w:rsid w:val="00D648FA"/>
    <w:rsid w:val="00D67198"/>
    <w:rsid w:val="00D67B0A"/>
    <w:rsid w:val="00D810D1"/>
    <w:rsid w:val="00D84567"/>
    <w:rsid w:val="00D87842"/>
    <w:rsid w:val="00D913EE"/>
    <w:rsid w:val="00D94CB2"/>
    <w:rsid w:val="00D97CF9"/>
    <w:rsid w:val="00DA172D"/>
    <w:rsid w:val="00DA5487"/>
    <w:rsid w:val="00DB27ED"/>
    <w:rsid w:val="00DB554C"/>
    <w:rsid w:val="00DC4C95"/>
    <w:rsid w:val="00DE1000"/>
    <w:rsid w:val="00DE263E"/>
    <w:rsid w:val="00DE544D"/>
    <w:rsid w:val="00DE5D3E"/>
    <w:rsid w:val="00DE6CBC"/>
    <w:rsid w:val="00DE7C9B"/>
    <w:rsid w:val="00DF23C2"/>
    <w:rsid w:val="00E02E48"/>
    <w:rsid w:val="00E03631"/>
    <w:rsid w:val="00E04813"/>
    <w:rsid w:val="00E12CD7"/>
    <w:rsid w:val="00E177AD"/>
    <w:rsid w:val="00E206AC"/>
    <w:rsid w:val="00E267B8"/>
    <w:rsid w:val="00E33F5B"/>
    <w:rsid w:val="00E43F30"/>
    <w:rsid w:val="00E44E30"/>
    <w:rsid w:val="00E46068"/>
    <w:rsid w:val="00E465C6"/>
    <w:rsid w:val="00E50F2B"/>
    <w:rsid w:val="00E57025"/>
    <w:rsid w:val="00E607F9"/>
    <w:rsid w:val="00E616EC"/>
    <w:rsid w:val="00E74540"/>
    <w:rsid w:val="00E83940"/>
    <w:rsid w:val="00E9271B"/>
    <w:rsid w:val="00E930C2"/>
    <w:rsid w:val="00E97347"/>
    <w:rsid w:val="00E975A0"/>
    <w:rsid w:val="00EA03F6"/>
    <w:rsid w:val="00EB688A"/>
    <w:rsid w:val="00EB7842"/>
    <w:rsid w:val="00EC17A4"/>
    <w:rsid w:val="00EC2034"/>
    <w:rsid w:val="00EC5BCB"/>
    <w:rsid w:val="00ED0981"/>
    <w:rsid w:val="00EE327C"/>
    <w:rsid w:val="00EE63F4"/>
    <w:rsid w:val="00EE6C3D"/>
    <w:rsid w:val="00EF1557"/>
    <w:rsid w:val="00F011C7"/>
    <w:rsid w:val="00F02801"/>
    <w:rsid w:val="00F07D81"/>
    <w:rsid w:val="00F15CA6"/>
    <w:rsid w:val="00F17A29"/>
    <w:rsid w:val="00F27EAE"/>
    <w:rsid w:val="00F3723E"/>
    <w:rsid w:val="00F37DA5"/>
    <w:rsid w:val="00F42BB4"/>
    <w:rsid w:val="00F440FF"/>
    <w:rsid w:val="00F44326"/>
    <w:rsid w:val="00F46AB5"/>
    <w:rsid w:val="00F87917"/>
    <w:rsid w:val="00F90A53"/>
    <w:rsid w:val="00FA7353"/>
    <w:rsid w:val="00FB6322"/>
    <w:rsid w:val="00FC17F2"/>
    <w:rsid w:val="00FC1833"/>
    <w:rsid w:val="00FC7220"/>
    <w:rsid w:val="00FE0988"/>
    <w:rsid w:val="00FE13E7"/>
    <w:rsid w:val="00FE14C3"/>
    <w:rsid w:val="00FE3C86"/>
    <w:rsid w:val="00FE56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67B8"/>
    <w:pPr>
      <w:widowControl w:val="0"/>
      <w:suppressAutoHyphens/>
      <w:spacing w:after="0" w:line="240" w:lineRule="auto"/>
    </w:pPr>
    <w:rPr>
      <w:rFonts w:ascii="Times New Roman" w:eastAsia="Times New Roman" w:hAnsi="Times New Roman" w:cs="Times New Roman"/>
      <w:kern w:val="1"/>
      <w:sz w:val="24"/>
      <w:szCs w:val="24"/>
      <w:lang w:val="uk-UA" w:eastAsia="ru-RU"/>
    </w:rPr>
  </w:style>
  <w:style w:type="paragraph" w:styleId="1">
    <w:name w:val="heading 1"/>
    <w:basedOn w:val="a"/>
    <w:next w:val="a"/>
    <w:link w:val="10"/>
    <w:qFormat/>
    <w:rsid w:val="00E267B8"/>
    <w:pPr>
      <w:keepNext/>
      <w:widowControl/>
      <w:suppressAutoHyphens w:val="0"/>
      <w:overflowPunct w:val="0"/>
      <w:autoSpaceDE w:val="0"/>
      <w:autoSpaceDN w:val="0"/>
      <w:adjustRightInd w:val="0"/>
      <w:spacing w:before="240" w:after="60"/>
      <w:outlineLvl w:val="0"/>
    </w:pPr>
    <w:rPr>
      <w:rFonts w:ascii="Arial" w:hAnsi="Arial"/>
      <w:b/>
      <w:bCs/>
      <w:kern w:val="32"/>
      <w:sz w:val="32"/>
      <w:szCs w:val="32"/>
      <w:lang w:val="hr-H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267B8"/>
    <w:rPr>
      <w:rFonts w:ascii="Arial" w:eastAsia="Times New Roman" w:hAnsi="Arial" w:cs="Times New Roman"/>
      <w:b/>
      <w:bCs/>
      <w:kern w:val="32"/>
      <w:sz w:val="32"/>
      <w:szCs w:val="32"/>
      <w:lang w:val="hr-HR" w:eastAsia="ru-RU"/>
    </w:rPr>
  </w:style>
  <w:style w:type="character" w:customStyle="1" w:styleId="WW8Num1z0">
    <w:name w:val="WW8Num1z0"/>
    <w:uiPriority w:val="99"/>
    <w:rsid w:val="00E267B8"/>
    <w:rPr>
      <w:rFonts w:ascii="Times New Roman" w:hAnsi="Times New Roman" w:cs="Times New Roman"/>
    </w:rPr>
  </w:style>
  <w:style w:type="character" w:customStyle="1" w:styleId="WW8Num2z0">
    <w:name w:val="WW8Num2z0"/>
    <w:uiPriority w:val="99"/>
    <w:rsid w:val="00E267B8"/>
    <w:rPr>
      <w:rFonts w:ascii="Times New Roman" w:hAnsi="Times New Roman" w:cs="Times New Roman"/>
    </w:rPr>
  </w:style>
  <w:style w:type="character" w:customStyle="1" w:styleId="WW8Num3z0">
    <w:name w:val="WW8Num3z0"/>
    <w:uiPriority w:val="99"/>
    <w:rsid w:val="00E267B8"/>
    <w:rPr>
      <w:rFonts w:ascii="Times New Roman" w:hAnsi="Times New Roman" w:cs="Times New Roman"/>
    </w:rPr>
  </w:style>
  <w:style w:type="character" w:customStyle="1" w:styleId="4">
    <w:name w:val="Основной шрифт абзаца4"/>
    <w:uiPriority w:val="99"/>
    <w:rsid w:val="00E267B8"/>
  </w:style>
  <w:style w:type="character" w:customStyle="1" w:styleId="Absatz-Standardschriftart">
    <w:name w:val="Absatz-Standardschriftart"/>
    <w:uiPriority w:val="99"/>
    <w:rsid w:val="00E267B8"/>
  </w:style>
  <w:style w:type="character" w:customStyle="1" w:styleId="3">
    <w:name w:val="Основной шрифт абзаца3"/>
    <w:uiPriority w:val="99"/>
    <w:rsid w:val="00E267B8"/>
  </w:style>
  <w:style w:type="character" w:customStyle="1" w:styleId="WW-Absatz-Standardschriftart">
    <w:name w:val="WW-Absatz-Standardschriftart"/>
    <w:uiPriority w:val="99"/>
    <w:rsid w:val="00E267B8"/>
  </w:style>
  <w:style w:type="character" w:customStyle="1" w:styleId="WW-Absatz-Standardschriftart1">
    <w:name w:val="WW-Absatz-Standardschriftart1"/>
    <w:uiPriority w:val="99"/>
    <w:rsid w:val="00E267B8"/>
  </w:style>
  <w:style w:type="character" w:customStyle="1" w:styleId="WW-Absatz-Standardschriftart11">
    <w:name w:val="WW-Absatz-Standardschriftart11"/>
    <w:uiPriority w:val="99"/>
    <w:rsid w:val="00E267B8"/>
  </w:style>
  <w:style w:type="character" w:customStyle="1" w:styleId="WW-Absatz-Standardschriftart111">
    <w:name w:val="WW-Absatz-Standardschriftart111"/>
    <w:uiPriority w:val="99"/>
    <w:rsid w:val="00E267B8"/>
  </w:style>
  <w:style w:type="character" w:customStyle="1" w:styleId="WW-Absatz-Standardschriftart1111">
    <w:name w:val="WW-Absatz-Standardschriftart1111"/>
    <w:uiPriority w:val="99"/>
    <w:rsid w:val="00E267B8"/>
  </w:style>
  <w:style w:type="character" w:customStyle="1" w:styleId="WW8Num5z0">
    <w:name w:val="WW8Num5z0"/>
    <w:uiPriority w:val="99"/>
    <w:rsid w:val="00E267B8"/>
    <w:rPr>
      <w:sz w:val="28"/>
      <w:szCs w:val="28"/>
    </w:rPr>
  </w:style>
  <w:style w:type="character" w:customStyle="1" w:styleId="WW8Num6z0">
    <w:name w:val="WW8Num6z0"/>
    <w:uiPriority w:val="99"/>
    <w:rsid w:val="00E267B8"/>
  </w:style>
  <w:style w:type="character" w:customStyle="1" w:styleId="WW8Num8z0">
    <w:name w:val="WW8Num8z0"/>
    <w:uiPriority w:val="99"/>
    <w:rsid w:val="00E267B8"/>
    <w:rPr>
      <w:rFonts w:ascii="Times New Roman" w:hAnsi="Times New Roman" w:cs="Times New Roman"/>
    </w:rPr>
  </w:style>
  <w:style w:type="character" w:customStyle="1" w:styleId="WW8Num8z1">
    <w:name w:val="WW8Num8z1"/>
    <w:uiPriority w:val="99"/>
    <w:rsid w:val="00E267B8"/>
    <w:rPr>
      <w:rFonts w:ascii="Courier New" w:hAnsi="Courier New" w:cs="Courier New"/>
    </w:rPr>
  </w:style>
  <w:style w:type="character" w:customStyle="1" w:styleId="WW8Num8z2">
    <w:name w:val="WW8Num8z2"/>
    <w:uiPriority w:val="99"/>
    <w:rsid w:val="00E267B8"/>
    <w:rPr>
      <w:rFonts w:ascii="Wingdings" w:hAnsi="Wingdings" w:cs="Wingdings"/>
    </w:rPr>
  </w:style>
  <w:style w:type="character" w:customStyle="1" w:styleId="WW8Num8z3">
    <w:name w:val="WW8Num8z3"/>
    <w:uiPriority w:val="99"/>
    <w:rsid w:val="00E267B8"/>
    <w:rPr>
      <w:rFonts w:ascii="Symbol" w:hAnsi="Symbol" w:cs="Symbol"/>
    </w:rPr>
  </w:style>
  <w:style w:type="character" w:customStyle="1" w:styleId="2">
    <w:name w:val="Основной шрифт абзаца2"/>
    <w:uiPriority w:val="99"/>
    <w:rsid w:val="00E267B8"/>
  </w:style>
  <w:style w:type="character" w:customStyle="1" w:styleId="WW8Num4z0">
    <w:name w:val="WW8Num4z0"/>
    <w:uiPriority w:val="99"/>
    <w:rsid w:val="00E267B8"/>
    <w:rPr>
      <w:rFonts w:ascii="Times New Roman" w:hAnsi="Times New Roman" w:cs="Times New Roman"/>
    </w:rPr>
  </w:style>
  <w:style w:type="character" w:customStyle="1" w:styleId="WW-Absatz-Standardschriftart11111">
    <w:name w:val="WW-Absatz-Standardschriftart11111"/>
    <w:uiPriority w:val="99"/>
    <w:rsid w:val="00E267B8"/>
  </w:style>
  <w:style w:type="character" w:customStyle="1" w:styleId="11">
    <w:name w:val="Основной шрифт абзаца1"/>
    <w:uiPriority w:val="99"/>
    <w:rsid w:val="00E267B8"/>
  </w:style>
  <w:style w:type="character" w:styleId="a3">
    <w:name w:val="page number"/>
    <w:basedOn w:val="11"/>
    <w:uiPriority w:val="99"/>
    <w:rsid w:val="00E267B8"/>
  </w:style>
  <w:style w:type="character" w:customStyle="1" w:styleId="WW8Num3z1">
    <w:name w:val="WW8Num3z1"/>
    <w:uiPriority w:val="99"/>
    <w:rsid w:val="00E267B8"/>
    <w:rPr>
      <w:rFonts w:ascii="Courier New" w:hAnsi="Courier New" w:cs="Courier New"/>
    </w:rPr>
  </w:style>
  <w:style w:type="character" w:customStyle="1" w:styleId="WW8Num3z2">
    <w:name w:val="WW8Num3z2"/>
    <w:uiPriority w:val="99"/>
    <w:rsid w:val="00E267B8"/>
    <w:rPr>
      <w:rFonts w:ascii="Wingdings" w:hAnsi="Wingdings" w:cs="Wingdings"/>
    </w:rPr>
  </w:style>
  <w:style w:type="character" w:customStyle="1" w:styleId="WW8Num3z3">
    <w:name w:val="WW8Num3z3"/>
    <w:uiPriority w:val="99"/>
    <w:rsid w:val="00E267B8"/>
    <w:rPr>
      <w:rFonts w:ascii="Symbol" w:hAnsi="Symbol" w:cs="Symbol"/>
    </w:rPr>
  </w:style>
  <w:style w:type="character" w:customStyle="1" w:styleId="a4">
    <w:name w:val="Маркери списку"/>
    <w:uiPriority w:val="99"/>
    <w:rsid w:val="00E267B8"/>
    <w:rPr>
      <w:rFonts w:ascii="OpenSymbol" w:hAnsi="OpenSymbol" w:cs="OpenSymbol"/>
    </w:rPr>
  </w:style>
  <w:style w:type="character" w:customStyle="1" w:styleId="WW8Num21z0">
    <w:name w:val="WW8Num21z0"/>
    <w:uiPriority w:val="99"/>
    <w:rsid w:val="00E267B8"/>
    <w:rPr>
      <w:rFonts w:ascii="Times New Roman" w:hAnsi="Times New Roman" w:cs="Times New Roman"/>
    </w:rPr>
  </w:style>
  <w:style w:type="character" w:customStyle="1" w:styleId="WW8Num21z1">
    <w:name w:val="WW8Num21z1"/>
    <w:uiPriority w:val="99"/>
    <w:rsid w:val="00E267B8"/>
    <w:rPr>
      <w:rFonts w:ascii="Courier New" w:hAnsi="Courier New" w:cs="Courier New"/>
    </w:rPr>
  </w:style>
  <w:style w:type="character" w:customStyle="1" w:styleId="WW8Num21z2">
    <w:name w:val="WW8Num21z2"/>
    <w:uiPriority w:val="99"/>
    <w:rsid w:val="00E267B8"/>
    <w:rPr>
      <w:rFonts w:ascii="Wingdings" w:hAnsi="Wingdings" w:cs="Wingdings"/>
    </w:rPr>
  </w:style>
  <w:style w:type="character" w:customStyle="1" w:styleId="WW8Num21z3">
    <w:name w:val="WW8Num21z3"/>
    <w:uiPriority w:val="99"/>
    <w:rsid w:val="00E267B8"/>
    <w:rPr>
      <w:rFonts w:ascii="Symbol" w:hAnsi="Symbol" w:cs="Symbol"/>
    </w:rPr>
  </w:style>
  <w:style w:type="character" w:customStyle="1" w:styleId="WW8Num15z0">
    <w:name w:val="WW8Num15z0"/>
    <w:uiPriority w:val="99"/>
    <w:rsid w:val="00E267B8"/>
    <w:rPr>
      <w:rFonts w:ascii="Times New Roman" w:hAnsi="Times New Roman" w:cs="Times New Roman"/>
    </w:rPr>
  </w:style>
  <w:style w:type="character" w:customStyle="1" w:styleId="WW8Num15z1">
    <w:name w:val="WW8Num15z1"/>
    <w:uiPriority w:val="99"/>
    <w:rsid w:val="00E267B8"/>
    <w:rPr>
      <w:rFonts w:ascii="Courier New" w:hAnsi="Courier New" w:cs="Courier New"/>
    </w:rPr>
  </w:style>
  <w:style w:type="character" w:customStyle="1" w:styleId="WW8Num15z2">
    <w:name w:val="WW8Num15z2"/>
    <w:uiPriority w:val="99"/>
    <w:rsid w:val="00E267B8"/>
    <w:rPr>
      <w:rFonts w:ascii="Wingdings" w:hAnsi="Wingdings" w:cs="Wingdings"/>
    </w:rPr>
  </w:style>
  <w:style w:type="character" w:customStyle="1" w:styleId="WW8Num15z3">
    <w:name w:val="WW8Num15z3"/>
    <w:uiPriority w:val="99"/>
    <w:rsid w:val="00E267B8"/>
    <w:rPr>
      <w:rFonts w:ascii="Symbol" w:hAnsi="Symbol" w:cs="Symbol"/>
    </w:rPr>
  </w:style>
  <w:style w:type="character" w:customStyle="1" w:styleId="WW8Num27z0">
    <w:name w:val="WW8Num27z0"/>
    <w:uiPriority w:val="99"/>
    <w:rsid w:val="00E267B8"/>
    <w:rPr>
      <w:rFonts w:ascii="Times New Roman" w:hAnsi="Times New Roman" w:cs="Times New Roman"/>
    </w:rPr>
  </w:style>
  <w:style w:type="character" w:customStyle="1" w:styleId="WW8Num27z1">
    <w:name w:val="WW8Num27z1"/>
    <w:uiPriority w:val="99"/>
    <w:rsid w:val="00E267B8"/>
    <w:rPr>
      <w:rFonts w:ascii="Courier New" w:hAnsi="Courier New" w:cs="Courier New"/>
    </w:rPr>
  </w:style>
  <w:style w:type="character" w:customStyle="1" w:styleId="WW8Num27z2">
    <w:name w:val="WW8Num27z2"/>
    <w:uiPriority w:val="99"/>
    <w:rsid w:val="00E267B8"/>
    <w:rPr>
      <w:rFonts w:ascii="Wingdings" w:hAnsi="Wingdings" w:cs="Wingdings"/>
    </w:rPr>
  </w:style>
  <w:style w:type="character" w:customStyle="1" w:styleId="WW8Num27z3">
    <w:name w:val="WW8Num27z3"/>
    <w:uiPriority w:val="99"/>
    <w:rsid w:val="00E267B8"/>
    <w:rPr>
      <w:rFonts w:ascii="Symbol" w:hAnsi="Symbol" w:cs="Symbol"/>
    </w:rPr>
  </w:style>
  <w:style w:type="character" w:customStyle="1" w:styleId="a5">
    <w:name w:val="Знак Знак"/>
    <w:basedOn w:val="2"/>
    <w:uiPriority w:val="99"/>
    <w:rsid w:val="00E267B8"/>
    <w:rPr>
      <w:rFonts w:eastAsia="Times New Roman"/>
      <w:kern w:val="1"/>
      <w:sz w:val="24"/>
      <w:szCs w:val="24"/>
      <w:lang w:val="uk-UA" w:eastAsia="ar-SA" w:bidi="ar-SA"/>
    </w:rPr>
  </w:style>
  <w:style w:type="character" w:styleId="a6">
    <w:name w:val="Hyperlink"/>
    <w:basedOn w:val="2"/>
    <w:uiPriority w:val="99"/>
    <w:rsid w:val="00E267B8"/>
    <w:rPr>
      <w:color w:val="0000FF"/>
      <w:u w:val="single"/>
    </w:rPr>
  </w:style>
  <w:style w:type="character" w:styleId="a7">
    <w:name w:val="Strong"/>
    <w:basedOn w:val="a0"/>
    <w:uiPriority w:val="99"/>
    <w:qFormat/>
    <w:rsid w:val="00E267B8"/>
    <w:rPr>
      <w:b/>
      <w:bCs/>
    </w:rPr>
  </w:style>
  <w:style w:type="paragraph" w:customStyle="1" w:styleId="12">
    <w:name w:val="Заголовок1"/>
    <w:basedOn w:val="a"/>
    <w:next w:val="a8"/>
    <w:uiPriority w:val="99"/>
    <w:rsid w:val="00E267B8"/>
    <w:pPr>
      <w:keepNext/>
      <w:spacing w:before="240" w:after="120"/>
    </w:pPr>
    <w:rPr>
      <w:rFonts w:ascii="Arial" w:hAnsi="Arial" w:cs="Arial"/>
      <w:sz w:val="28"/>
      <w:szCs w:val="28"/>
    </w:rPr>
  </w:style>
  <w:style w:type="paragraph" w:styleId="a8">
    <w:name w:val="Body Text"/>
    <w:basedOn w:val="a"/>
    <w:link w:val="a9"/>
    <w:uiPriority w:val="99"/>
    <w:rsid w:val="00E267B8"/>
    <w:pPr>
      <w:spacing w:after="120"/>
    </w:pPr>
  </w:style>
  <w:style w:type="character" w:customStyle="1" w:styleId="a9">
    <w:name w:val="Основной текст Знак"/>
    <w:basedOn w:val="a0"/>
    <w:link w:val="a8"/>
    <w:uiPriority w:val="99"/>
    <w:rsid w:val="00E267B8"/>
    <w:rPr>
      <w:rFonts w:ascii="Times New Roman" w:eastAsia="Times New Roman" w:hAnsi="Times New Roman" w:cs="Times New Roman"/>
      <w:kern w:val="1"/>
      <w:sz w:val="24"/>
      <w:szCs w:val="24"/>
      <w:lang w:val="uk-UA" w:eastAsia="ru-RU"/>
    </w:rPr>
  </w:style>
  <w:style w:type="paragraph" w:styleId="aa">
    <w:name w:val="List"/>
    <w:basedOn w:val="a8"/>
    <w:uiPriority w:val="99"/>
    <w:rsid w:val="00E267B8"/>
  </w:style>
  <w:style w:type="paragraph" w:customStyle="1" w:styleId="ab">
    <w:name w:val="Назва"/>
    <w:basedOn w:val="a"/>
    <w:uiPriority w:val="99"/>
    <w:rsid w:val="00E267B8"/>
    <w:pPr>
      <w:suppressLineNumbers/>
      <w:spacing w:before="120" w:after="120"/>
    </w:pPr>
    <w:rPr>
      <w:i/>
      <w:iCs/>
    </w:rPr>
  </w:style>
  <w:style w:type="paragraph" w:customStyle="1" w:styleId="ac">
    <w:name w:val="Покажчик"/>
    <w:basedOn w:val="a"/>
    <w:uiPriority w:val="99"/>
    <w:rsid w:val="00E267B8"/>
    <w:pPr>
      <w:suppressLineNumbers/>
    </w:pPr>
  </w:style>
  <w:style w:type="paragraph" w:styleId="ad">
    <w:name w:val="Title"/>
    <w:basedOn w:val="12"/>
    <w:next w:val="ae"/>
    <w:link w:val="af"/>
    <w:uiPriority w:val="99"/>
    <w:qFormat/>
    <w:rsid w:val="00E267B8"/>
  </w:style>
  <w:style w:type="character" w:customStyle="1" w:styleId="af">
    <w:name w:val="Название Знак"/>
    <w:basedOn w:val="a0"/>
    <w:link w:val="ad"/>
    <w:uiPriority w:val="99"/>
    <w:rsid w:val="00E267B8"/>
    <w:rPr>
      <w:rFonts w:ascii="Arial" w:eastAsia="Times New Roman" w:hAnsi="Arial" w:cs="Arial"/>
      <w:kern w:val="1"/>
      <w:sz w:val="28"/>
      <w:szCs w:val="28"/>
      <w:lang w:val="uk-UA" w:eastAsia="ru-RU"/>
    </w:rPr>
  </w:style>
  <w:style w:type="paragraph" w:styleId="ae">
    <w:name w:val="Subtitle"/>
    <w:basedOn w:val="a"/>
    <w:next w:val="a8"/>
    <w:link w:val="af0"/>
    <w:uiPriority w:val="99"/>
    <w:qFormat/>
    <w:rsid w:val="00E267B8"/>
    <w:pPr>
      <w:widowControl/>
      <w:suppressAutoHyphens w:val="0"/>
      <w:spacing w:after="60"/>
      <w:jc w:val="center"/>
    </w:pPr>
    <w:rPr>
      <w:rFonts w:ascii="Arial" w:hAnsi="Arial" w:cs="Arial"/>
      <w:lang w:val="ru-RU"/>
    </w:rPr>
  </w:style>
  <w:style w:type="character" w:customStyle="1" w:styleId="af0">
    <w:name w:val="Подзаголовок Знак"/>
    <w:basedOn w:val="a0"/>
    <w:link w:val="ae"/>
    <w:uiPriority w:val="99"/>
    <w:rsid w:val="00E267B8"/>
    <w:rPr>
      <w:rFonts w:ascii="Arial" w:eastAsia="Times New Roman" w:hAnsi="Arial" w:cs="Arial"/>
      <w:kern w:val="1"/>
      <w:sz w:val="24"/>
      <w:szCs w:val="24"/>
      <w:lang w:eastAsia="ru-RU"/>
    </w:rPr>
  </w:style>
  <w:style w:type="paragraph" w:customStyle="1" w:styleId="21">
    <w:name w:val="Основной текст с отступом 21"/>
    <w:basedOn w:val="a"/>
    <w:uiPriority w:val="99"/>
    <w:rsid w:val="00E267B8"/>
    <w:pPr>
      <w:spacing w:after="120" w:line="480" w:lineRule="auto"/>
      <w:ind w:left="283"/>
    </w:pPr>
  </w:style>
  <w:style w:type="paragraph" w:customStyle="1" w:styleId="13">
    <w:name w:val="Цитата1"/>
    <w:basedOn w:val="a"/>
    <w:uiPriority w:val="99"/>
    <w:rsid w:val="00E267B8"/>
    <w:pPr>
      <w:tabs>
        <w:tab w:val="left" w:pos="376"/>
        <w:tab w:val="left" w:pos="1292"/>
        <w:tab w:val="left" w:pos="2208"/>
        <w:tab w:val="left" w:pos="3124"/>
        <w:tab w:val="left" w:pos="4040"/>
        <w:tab w:val="left" w:pos="4956"/>
        <w:tab w:val="left" w:pos="5872"/>
        <w:tab w:val="left" w:pos="6788"/>
        <w:tab w:val="left" w:pos="8620"/>
        <w:tab w:val="left" w:pos="9536"/>
        <w:tab w:val="left" w:pos="10452"/>
        <w:tab w:val="left" w:pos="11368"/>
        <w:tab w:val="left" w:pos="12284"/>
        <w:tab w:val="left" w:pos="13200"/>
        <w:tab w:val="left" w:pos="14116"/>
      </w:tabs>
      <w:ind w:left="-540" w:right="26" w:firstLine="360"/>
    </w:pPr>
    <w:rPr>
      <w:color w:val="000000"/>
      <w:sz w:val="28"/>
      <w:szCs w:val="28"/>
    </w:rPr>
  </w:style>
  <w:style w:type="paragraph" w:customStyle="1" w:styleId="31">
    <w:name w:val="Основной текст с отступом 31"/>
    <w:basedOn w:val="a"/>
    <w:uiPriority w:val="99"/>
    <w:rsid w:val="00E267B8"/>
    <w:pPr>
      <w:spacing w:after="120"/>
      <w:ind w:left="283"/>
    </w:pPr>
    <w:rPr>
      <w:sz w:val="16"/>
      <w:szCs w:val="16"/>
    </w:rPr>
  </w:style>
  <w:style w:type="paragraph" w:styleId="af1">
    <w:name w:val="header"/>
    <w:basedOn w:val="a"/>
    <w:link w:val="af2"/>
    <w:uiPriority w:val="99"/>
    <w:rsid w:val="00E267B8"/>
    <w:pPr>
      <w:tabs>
        <w:tab w:val="center" w:pos="4677"/>
        <w:tab w:val="right" w:pos="9355"/>
      </w:tabs>
    </w:pPr>
  </w:style>
  <w:style w:type="character" w:customStyle="1" w:styleId="af2">
    <w:name w:val="Верхний колонтитул Знак"/>
    <w:basedOn w:val="a0"/>
    <w:link w:val="af1"/>
    <w:uiPriority w:val="99"/>
    <w:rsid w:val="00E267B8"/>
    <w:rPr>
      <w:rFonts w:ascii="Times New Roman" w:eastAsia="Times New Roman" w:hAnsi="Times New Roman" w:cs="Times New Roman"/>
      <w:kern w:val="1"/>
      <w:sz w:val="24"/>
      <w:szCs w:val="24"/>
      <w:lang w:val="uk-UA" w:eastAsia="ru-RU"/>
    </w:rPr>
  </w:style>
  <w:style w:type="paragraph" w:styleId="af3">
    <w:name w:val="Signature"/>
    <w:basedOn w:val="a"/>
    <w:link w:val="af4"/>
    <w:uiPriority w:val="99"/>
    <w:rsid w:val="00E267B8"/>
    <w:pPr>
      <w:keepLines/>
      <w:tabs>
        <w:tab w:val="center" w:pos="2268"/>
        <w:tab w:val="left" w:pos="6804"/>
      </w:tabs>
      <w:spacing w:before="360"/>
    </w:pPr>
    <w:rPr>
      <w:rFonts w:ascii="Antiqua" w:hAnsi="Antiqua" w:cs="Antiqua"/>
      <w:b/>
      <w:bCs/>
      <w:position w:val="-25"/>
      <w:sz w:val="26"/>
      <w:szCs w:val="26"/>
    </w:rPr>
  </w:style>
  <w:style w:type="character" w:customStyle="1" w:styleId="af4">
    <w:name w:val="Подпись Знак"/>
    <w:basedOn w:val="a0"/>
    <w:link w:val="af3"/>
    <w:uiPriority w:val="99"/>
    <w:rsid w:val="00E267B8"/>
    <w:rPr>
      <w:rFonts w:ascii="Antiqua" w:eastAsia="Times New Roman" w:hAnsi="Antiqua" w:cs="Antiqua"/>
      <w:b/>
      <w:bCs/>
      <w:kern w:val="1"/>
      <w:position w:val="-25"/>
      <w:sz w:val="26"/>
      <w:szCs w:val="26"/>
      <w:lang w:val="uk-UA" w:eastAsia="ru-RU"/>
    </w:rPr>
  </w:style>
  <w:style w:type="paragraph" w:customStyle="1" w:styleId="af5">
    <w:name w:val="Текст у вказаному форматі"/>
    <w:basedOn w:val="a"/>
    <w:uiPriority w:val="99"/>
    <w:rsid w:val="00E267B8"/>
    <w:rPr>
      <w:rFonts w:ascii="Courier New" w:hAnsi="Courier New" w:cs="Courier New"/>
      <w:sz w:val="20"/>
      <w:szCs w:val="20"/>
    </w:rPr>
  </w:style>
  <w:style w:type="paragraph" w:styleId="af6">
    <w:name w:val="Normal (Web)"/>
    <w:basedOn w:val="a"/>
    <w:uiPriority w:val="99"/>
    <w:rsid w:val="00E267B8"/>
    <w:pPr>
      <w:spacing w:before="280" w:after="280"/>
    </w:pPr>
  </w:style>
  <w:style w:type="paragraph" w:styleId="HTML">
    <w:name w:val="HTML Preformatted"/>
    <w:basedOn w:val="a"/>
    <w:link w:val="HTML0"/>
    <w:uiPriority w:val="99"/>
    <w:rsid w:val="00E26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basedOn w:val="a0"/>
    <w:link w:val="HTML"/>
    <w:uiPriority w:val="99"/>
    <w:rsid w:val="00E267B8"/>
    <w:rPr>
      <w:rFonts w:ascii="Courier New" w:eastAsia="Times New Roman" w:hAnsi="Courier New" w:cs="Courier New"/>
      <w:color w:val="000000"/>
      <w:kern w:val="1"/>
      <w:sz w:val="21"/>
      <w:szCs w:val="21"/>
      <w:lang w:val="uk-UA" w:eastAsia="ru-RU"/>
    </w:rPr>
  </w:style>
  <w:style w:type="paragraph" w:styleId="af7">
    <w:name w:val="List Paragraph"/>
    <w:basedOn w:val="a"/>
    <w:uiPriority w:val="99"/>
    <w:qFormat/>
    <w:rsid w:val="00E267B8"/>
    <w:pPr>
      <w:spacing w:after="200" w:line="276" w:lineRule="auto"/>
      <w:ind w:left="720"/>
    </w:pPr>
    <w:rPr>
      <w:rFonts w:ascii="Calibri" w:hAnsi="Calibri" w:cs="Calibri"/>
      <w:sz w:val="22"/>
      <w:szCs w:val="22"/>
      <w:lang w:val="ru-RU"/>
    </w:rPr>
  </w:style>
  <w:style w:type="paragraph" w:customStyle="1" w:styleId="af8">
    <w:name w:val="Вміст таблиці"/>
    <w:basedOn w:val="a"/>
    <w:uiPriority w:val="99"/>
    <w:rsid w:val="00E267B8"/>
    <w:pPr>
      <w:suppressLineNumbers/>
    </w:pPr>
  </w:style>
  <w:style w:type="paragraph" w:customStyle="1" w:styleId="af9">
    <w:name w:val="Заголовок таблиці"/>
    <w:basedOn w:val="af8"/>
    <w:uiPriority w:val="99"/>
    <w:rsid w:val="00E267B8"/>
    <w:pPr>
      <w:jc w:val="center"/>
    </w:pPr>
    <w:rPr>
      <w:b/>
      <w:bCs/>
    </w:rPr>
  </w:style>
  <w:style w:type="paragraph" w:styleId="afa">
    <w:name w:val="footer"/>
    <w:basedOn w:val="a"/>
    <w:link w:val="afb"/>
    <w:uiPriority w:val="99"/>
    <w:rsid w:val="00E267B8"/>
    <w:pPr>
      <w:suppressLineNumbers/>
      <w:tabs>
        <w:tab w:val="center" w:pos="4818"/>
        <w:tab w:val="right" w:pos="9637"/>
      </w:tabs>
    </w:pPr>
  </w:style>
  <w:style w:type="character" w:customStyle="1" w:styleId="afb">
    <w:name w:val="Нижний колонтитул Знак"/>
    <w:basedOn w:val="a0"/>
    <w:link w:val="afa"/>
    <w:uiPriority w:val="99"/>
    <w:rsid w:val="00E267B8"/>
    <w:rPr>
      <w:rFonts w:ascii="Times New Roman" w:eastAsia="Times New Roman" w:hAnsi="Times New Roman" w:cs="Times New Roman"/>
      <w:kern w:val="1"/>
      <w:sz w:val="24"/>
      <w:szCs w:val="24"/>
      <w:lang w:val="uk-UA" w:eastAsia="ru-RU"/>
    </w:rPr>
  </w:style>
  <w:style w:type="paragraph" w:customStyle="1" w:styleId="afc">
    <w:name w:val="Вміст кадру"/>
    <w:basedOn w:val="a8"/>
    <w:uiPriority w:val="99"/>
    <w:rsid w:val="00E267B8"/>
  </w:style>
  <w:style w:type="paragraph" w:styleId="afd">
    <w:name w:val="Body Text Indent"/>
    <w:basedOn w:val="a"/>
    <w:link w:val="afe"/>
    <w:uiPriority w:val="99"/>
    <w:rsid w:val="00E267B8"/>
    <w:pPr>
      <w:spacing w:after="120"/>
      <w:ind w:left="283"/>
    </w:pPr>
  </w:style>
  <w:style w:type="character" w:customStyle="1" w:styleId="afe">
    <w:name w:val="Основной текст с отступом Знак"/>
    <w:basedOn w:val="a0"/>
    <w:link w:val="afd"/>
    <w:uiPriority w:val="99"/>
    <w:rsid w:val="00E267B8"/>
    <w:rPr>
      <w:rFonts w:ascii="Times New Roman" w:eastAsia="Times New Roman" w:hAnsi="Times New Roman" w:cs="Times New Roman"/>
      <w:kern w:val="1"/>
      <w:sz w:val="24"/>
      <w:szCs w:val="24"/>
      <w:lang w:val="uk-UA" w:eastAsia="ru-RU"/>
    </w:rPr>
  </w:style>
  <w:style w:type="paragraph" w:customStyle="1" w:styleId="CharChar1">
    <w:name w:val="Char Char1"/>
    <w:basedOn w:val="a"/>
    <w:uiPriority w:val="99"/>
    <w:rsid w:val="00E267B8"/>
    <w:pPr>
      <w:widowControl/>
      <w:suppressAutoHyphens w:val="0"/>
    </w:pPr>
    <w:rPr>
      <w:rFonts w:ascii="Verdana" w:hAnsi="Verdana" w:cs="Verdana"/>
      <w:sz w:val="20"/>
      <w:szCs w:val="20"/>
      <w:lang w:val="en-US"/>
    </w:rPr>
  </w:style>
  <w:style w:type="paragraph" w:customStyle="1" w:styleId="Normal1">
    <w:name w:val="Normal1"/>
    <w:uiPriority w:val="99"/>
    <w:rsid w:val="00E267B8"/>
    <w:pPr>
      <w:suppressAutoHyphens/>
      <w:snapToGrid w:val="0"/>
      <w:spacing w:after="0" w:line="240" w:lineRule="auto"/>
      <w:ind w:left="40"/>
      <w:jc w:val="center"/>
    </w:pPr>
    <w:rPr>
      <w:rFonts w:ascii="Times New Roman" w:eastAsia="Times New Roman" w:hAnsi="Times New Roman" w:cs="Times New Roman"/>
      <w:b/>
      <w:bCs/>
      <w:sz w:val="32"/>
      <w:szCs w:val="32"/>
      <w:lang w:val="uk-UA" w:eastAsia="ar-SA"/>
    </w:rPr>
  </w:style>
  <w:style w:type="paragraph" w:customStyle="1" w:styleId="aff">
    <w:name w:val="Знак Знак Знак Знак"/>
    <w:basedOn w:val="a"/>
    <w:uiPriority w:val="99"/>
    <w:rsid w:val="00E267B8"/>
    <w:pPr>
      <w:keepNext/>
      <w:tabs>
        <w:tab w:val="left" w:pos="567"/>
      </w:tabs>
      <w:suppressAutoHyphens w:val="0"/>
      <w:ind w:firstLine="425"/>
      <w:jc w:val="both"/>
    </w:pPr>
    <w:rPr>
      <w:sz w:val="28"/>
      <w:szCs w:val="28"/>
    </w:rPr>
  </w:style>
  <w:style w:type="paragraph" w:customStyle="1" w:styleId="Ciae3">
    <w:name w:val="Ciae3"/>
    <w:basedOn w:val="a"/>
    <w:uiPriority w:val="99"/>
    <w:rsid w:val="00E267B8"/>
    <w:pPr>
      <w:widowControl/>
      <w:overflowPunct w:val="0"/>
      <w:autoSpaceDE w:val="0"/>
    </w:pPr>
    <w:rPr>
      <w:rFonts w:ascii="Verdana" w:hAnsi="Verdana" w:cs="Verdana"/>
      <w:sz w:val="20"/>
      <w:szCs w:val="20"/>
      <w:lang w:val="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267B8"/>
    <w:pPr>
      <w:widowControl/>
      <w:suppressAutoHyphens w:val="0"/>
    </w:pPr>
    <w:rPr>
      <w:rFonts w:ascii="Verdana" w:hAnsi="Verdana" w:cs="Verdana"/>
      <w:sz w:val="20"/>
      <w:szCs w:val="20"/>
      <w:lang w:val="en-US"/>
    </w:rPr>
  </w:style>
  <w:style w:type="paragraph" w:customStyle="1" w:styleId="ListParagraph1">
    <w:name w:val="List Paragraph1"/>
    <w:uiPriority w:val="99"/>
    <w:rsid w:val="00E267B8"/>
    <w:pPr>
      <w:widowControl w:val="0"/>
      <w:suppressAutoHyphens/>
      <w:spacing w:after="0" w:line="240" w:lineRule="auto"/>
      <w:ind w:left="720"/>
    </w:pPr>
    <w:rPr>
      <w:rFonts w:ascii="Times New Roman" w:eastAsia="Times New Roman" w:hAnsi="Times New Roman" w:cs="Times New Roman"/>
      <w:sz w:val="24"/>
      <w:szCs w:val="24"/>
      <w:lang w:val="uk-UA" w:eastAsia="ru-RU"/>
    </w:rPr>
  </w:style>
  <w:style w:type="paragraph" w:customStyle="1" w:styleId="14">
    <w:name w:val="Схема документа1"/>
    <w:basedOn w:val="a"/>
    <w:uiPriority w:val="99"/>
    <w:rsid w:val="00E267B8"/>
    <w:pPr>
      <w:shd w:val="clear" w:color="auto" w:fill="000080"/>
    </w:pPr>
    <w:rPr>
      <w:rFonts w:ascii="Tahoma" w:hAnsi="Tahoma" w:cs="Tahoma"/>
      <w:sz w:val="20"/>
      <w:szCs w:val="20"/>
    </w:rPr>
  </w:style>
  <w:style w:type="character" w:customStyle="1" w:styleId="apple-converted-space">
    <w:name w:val="apple-converted-space"/>
    <w:basedOn w:val="a0"/>
    <w:rsid w:val="00E267B8"/>
  </w:style>
  <w:style w:type="character" w:customStyle="1" w:styleId="spelle">
    <w:name w:val="spelle"/>
    <w:basedOn w:val="a0"/>
    <w:rsid w:val="00E267B8"/>
  </w:style>
  <w:style w:type="paragraph" w:customStyle="1" w:styleId="aff1">
    <w:name w:val="Знак"/>
    <w:basedOn w:val="a"/>
    <w:uiPriority w:val="99"/>
    <w:rsid w:val="00E267B8"/>
    <w:pPr>
      <w:widowControl/>
      <w:suppressAutoHyphens w:val="0"/>
    </w:pPr>
    <w:rPr>
      <w:rFonts w:ascii="Verdana" w:hAnsi="Verdana" w:cs="Verdana"/>
      <w:kern w:val="0"/>
      <w:sz w:val="20"/>
      <w:szCs w:val="20"/>
      <w:lang w:val="en-US" w:eastAsia="en-US"/>
    </w:rPr>
  </w:style>
  <w:style w:type="paragraph" w:customStyle="1" w:styleId="15">
    <w:name w:val="Знак1"/>
    <w:basedOn w:val="a"/>
    <w:uiPriority w:val="99"/>
    <w:rsid w:val="00E267B8"/>
    <w:pPr>
      <w:widowControl/>
      <w:suppressAutoHyphens w:val="0"/>
    </w:pPr>
    <w:rPr>
      <w:rFonts w:ascii="Verdana" w:hAnsi="Verdana" w:cs="Verdana"/>
      <w:kern w:val="0"/>
      <w:sz w:val="20"/>
      <w:szCs w:val="20"/>
      <w:lang w:val="en-US" w:eastAsia="en-US"/>
    </w:rPr>
  </w:style>
  <w:style w:type="paragraph" w:customStyle="1" w:styleId="aff2">
    <w:name w:val="Нормальний текст"/>
    <w:basedOn w:val="a"/>
    <w:rsid w:val="00E267B8"/>
    <w:pPr>
      <w:widowControl/>
      <w:suppressAutoHyphens w:val="0"/>
      <w:spacing w:before="120"/>
      <w:ind w:firstLine="567"/>
      <w:jc w:val="both"/>
    </w:pPr>
    <w:rPr>
      <w:rFonts w:ascii="Antiqua" w:hAnsi="Antiqua"/>
      <w:kern w:val="0"/>
      <w:sz w:val="26"/>
      <w:szCs w:val="20"/>
    </w:rPr>
  </w:style>
  <w:style w:type="character" w:customStyle="1" w:styleId="rvts9">
    <w:name w:val="rvts9"/>
    <w:basedOn w:val="a0"/>
    <w:rsid w:val="00E267B8"/>
  </w:style>
  <w:style w:type="paragraph" w:customStyle="1" w:styleId="aff3">
    <w:name w:val="кому"/>
    <w:basedOn w:val="a"/>
    <w:rsid w:val="00E267B8"/>
    <w:pPr>
      <w:widowControl/>
      <w:suppressAutoHyphens w:val="0"/>
    </w:pPr>
    <w:rPr>
      <w:b/>
      <w:kern w:val="0"/>
      <w:sz w:val="28"/>
    </w:rPr>
  </w:style>
  <w:style w:type="paragraph" w:customStyle="1" w:styleId="rvps2">
    <w:name w:val="rvps2"/>
    <w:basedOn w:val="a"/>
    <w:rsid w:val="000C470D"/>
    <w:pPr>
      <w:widowControl/>
      <w:suppressAutoHyphens w:val="0"/>
      <w:spacing w:before="100" w:beforeAutospacing="1" w:after="100" w:afterAutospacing="1"/>
    </w:pPr>
    <w:rPr>
      <w:kern w:val="0"/>
      <w:lang w:eastAsia="uk-UA"/>
    </w:rPr>
  </w:style>
  <w:style w:type="paragraph" w:styleId="aff4">
    <w:name w:val="Balloon Text"/>
    <w:basedOn w:val="a"/>
    <w:link w:val="aff5"/>
    <w:uiPriority w:val="99"/>
    <w:semiHidden/>
    <w:unhideWhenUsed/>
    <w:rsid w:val="005B661A"/>
    <w:rPr>
      <w:rFonts w:ascii="Segoe UI" w:hAnsi="Segoe UI" w:cs="Segoe UI"/>
      <w:sz w:val="18"/>
      <w:szCs w:val="18"/>
    </w:rPr>
  </w:style>
  <w:style w:type="character" w:customStyle="1" w:styleId="aff5">
    <w:name w:val="Текст выноски Знак"/>
    <w:basedOn w:val="a0"/>
    <w:link w:val="aff4"/>
    <w:uiPriority w:val="99"/>
    <w:semiHidden/>
    <w:rsid w:val="005B661A"/>
    <w:rPr>
      <w:rFonts w:ascii="Segoe UI" w:eastAsia="Times New Roman" w:hAnsi="Segoe UI" w:cs="Segoe UI"/>
      <w:kern w:val="1"/>
      <w:sz w:val="18"/>
      <w:szCs w:val="18"/>
      <w:lang w:val="uk-UA" w:eastAsia="ru-RU"/>
    </w:rPr>
  </w:style>
  <w:style w:type="paragraph" w:customStyle="1" w:styleId="rvps14">
    <w:name w:val="rvps14"/>
    <w:basedOn w:val="a"/>
    <w:rsid w:val="00FC17F2"/>
    <w:pPr>
      <w:widowControl/>
      <w:suppressAutoHyphens w:val="0"/>
      <w:spacing w:before="100" w:beforeAutospacing="1" w:after="100" w:afterAutospacing="1"/>
    </w:pPr>
    <w:rPr>
      <w:kern w:val="0"/>
      <w:lang w:eastAsia="uk-UA"/>
    </w:rPr>
  </w:style>
  <w:style w:type="character" w:customStyle="1" w:styleId="rvts82">
    <w:name w:val="rvts82"/>
    <w:basedOn w:val="a0"/>
    <w:rsid w:val="00FC17F2"/>
  </w:style>
  <w:style w:type="character" w:styleId="aff6">
    <w:name w:val="Emphasis"/>
    <w:basedOn w:val="a0"/>
    <w:uiPriority w:val="20"/>
    <w:qFormat/>
    <w:rsid w:val="00A42D4B"/>
    <w:rPr>
      <w:i/>
      <w:iCs/>
    </w:rPr>
  </w:style>
  <w:style w:type="table" w:styleId="aff7">
    <w:name w:val="Table Grid"/>
    <w:basedOn w:val="a1"/>
    <w:rsid w:val="001B7A94"/>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4">
    <w:name w:val="rvts44"/>
    <w:basedOn w:val="a0"/>
    <w:rsid w:val="00663D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611240">
      <w:bodyDiv w:val="1"/>
      <w:marLeft w:val="0"/>
      <w:marRight w:val="0"/>
      <w:marTop w:val="0"/>
      <w:marBottom w:val="0"/>
      <w:divBdr>
        <w:top w:val="none" w:sz="0" w:space="0" w:color="auto"/>
        <w:left w:val="none" w:sz="0" w:space="0" w:color="auto"/>
        <w:bottom w:val="none" w:sz="0" w:space="0" w:color="auto"/>
        <w:right w:val="none" w:sz="0" w:space="0" w:color="auto"/>
      </w:divBdr>
    </w:div>
    <w:div w:id="432822950">
      <w:bodyDiv w:val="1"/>
      <w:marLeft w:val="0"/>
      <w:marRight w:val="0"/>
      <w:marTop w:val="0"/>
      <w:marBottom w:val="0"/>
      <w:divBdr>
        <w:top w:val="none" w:sz="0" w:space="0" w:color="auto"/>
        <w:left w:val="none" w:sz="0" w:space="0" w:color="auto"/>
        <w:bottom w:val="none" w:sz="0" w:space="0" w:color="auto"/>
        <w:right w:val="none" w:sz="0" w:space="0" w:color="auto"/>
      </w:divBdr>
    </w:div>
    <w:div w:id="499391236">
      <w:bodyDiv w:val="1"/>
      <w:marLeft w:val="0"/>
      <w:marRight w:val="0"/>
      <w:marTop w:val="0"/>
      <w:marBottom w:val="0"/>
      <w:divBdr>
        <w:top w:val="none" w:sz="0" w:space="0" w:color="auto"/>
        <w:left w:val="none" w:sz="0" w:space="0" w:color="auto"/>
        <w:bottom w:val="none" w:sz="0" w:space="0" w:color="auto"/>
        <w:right w:val="none" w:sz="0" w:space="0" w:color="auto"/>
      </w:divBdr>
    </w:div>
    <w:div w:id="760837028">
      <w:bodyDiv w:val="1"/>
      <w:marLeft w:val="0"/>
      <w:marRight w:val="0"/>
      <w:marTop w:val="0"/>
      <w:marBottom w:val="0"/>
      <w:divBdr>
        <w:top w:val="none" w:sz="0" w:space="0" w:color="auto"/>
        <w:left w:val="none" w:sz="0" w:space="0" w:color="auto"/>
        <w:bottom w:val="none" w:sz="0" w:space="0" w:color="auto"/>
        <w:right w:val="none" w:sz="0" w:space="0" w:color="auto"/>
      </w:divBdr>
    </w:div>
    <w:div w:id="867064493">
      <w:bodyDiv w:val="1"/>
      <w:marLeft w:val="0"/>
      <w:marRight w:val="0"/>
      <w:marTop w:val="0"/>
      <w:marBottom w:val="0"/>
      <w:divBdr>
        <w:top w:val="none" w:sz="0" w:space="0" w:color="auto"/>
        <w:left w:val="none" w:sz="0" w:space="0" w:color="auto"/>
        <w:bottom w:val="none" w:sz="0" w:space="0" w:color="auto"/>
        <w:right w:val="none" w:sz="0" w:space="0" w:color="auto"/>
      </w:divBdr>
    </w:div>
    <w:div w:id="931282770">
      <w:bodyDiv w:val="1"/>
      <w:marLeft w:val="0"/>
      <w:marRight w:val="0"/>
      <w:marTop w:val="0"/>
      <w:marBottom w:val="0"/>
      <w:divBdr>
        <w:top w:val="none" w:sz="0" w:space="0" w:color="auto"/>
        <w:left w:val="none" w:sz="0" w:space="0" w:color="auto"/>
        <w:bottom w:val="none" w:sz="0" w:space="0" w:color="auto"/>
        <w:right w:val="none" w:sz="0" w:space="0" w:color="auto"/>
      </w:divBdr>
    </w:div>
    <w:div w:id="1200896036">
      <w:bodyDiv w:val="1"/>
      <w:marLeft w:val="0"/>
      <w:marRight w:val="0"/>
      <w:marTop w:val="0"/>
      <w:marBottom w:val="0"/>
      <w:divBdr>
        <w:top w:val="none" w:sz="0" w:space="0" w:color="auto"/>
        <w:left w:val="none" w:sz="0" w:space="0" w:color="auto"/>
        <w:bottom w:val="none" w:sz="0" w:space="0" w:color="auto"/>
        <w:right w:val="none" w:sz="0" w:space="0" w:color="auto"/>
      </w:divBdr>
    </w:div>
    <w:div w:id="1373308964">
      <w:bodyDiv w:val="1"/>
      <w:marLeft w:val="0"/>
      <w:marRight w:val="0"/>
      <w:marTop w:val="0"/>
      <w:marBottom w:val="0"/>
      <w:divBdr>
        <w:top w:val="none" w:sz="0" w:space="0" w:color="auto"/>
        <w:left w:val="none" w:sz="0" w:space="0" w:color="auto"/>
        <w:bottom w:val="none" w:sz="0" w:space="0" w:color="auto"/>
        <w:right w:val="none" w:sz="0" w:space="0" w:color="auto"/>
      </w:divBdr>
    </w:div>
    <w:div w:id="1450053965">
      <w:bodyDiv w:val="1"/>
      <w:marLeft w:val="0"/>
      <w:marRight w:val="0"/>
      <w:marTop w:val="0"/>
      <w:marBottom w:val="0"/>
      <w:divBdr>
        <w:top w:val="none" w:sz="0" w:space="0" w:color="auto"/>
        <w:left w:val="none" w:sz="0" w:space="0" w:color="auto"/>
        <w:bottom w:val="none" w:sz="0" w:space="0" w:color="auto"/>
        <w:right w:val="none" w:sz="0" w:space="0" w:color="auto"/>
      </w:divBdr>
    </w:div>
    <w:div w:id="1598097263">
      <w:bodyDiv w:val="1"/>
      <w:marLeft w:val="0"/>
      <w:marRight w:val="0"/>
      <w:marTop w:val="0"/>
      <w:marBottom w:val="0"/>
      <w:divBdr>
        <w:top w:val="none" w:sz="0" w:space="0" w:color="auto"/>
        <w:left w:val="none" w:sz="0" w:space="0" w:color="auto"/>
        <w:bottom w:val="none" w:sz="0" w:space="0" w:color="auto"/>
        <w:right w:val="none" w:sz="0" w:space="0" w:color="auto"/>
      </w:divBdr>
    </w:div>
    <w:div w:id="1864513211">
      <w:bodyDiv w:val="1"/>
      <w:marLeft w:val="0"/>
      <w:marRight w:val="0"/>
      <w:marTop w:val="0"/>
      <w:marBottom w:val="0"/>
      <w:divBdr>
        <w:top w:val="none" w:sz="0" w:space="0" w:color="auto"/>
        <w:left w:val="none" w:sz="0" w:space="0" w:color="auto"/>
        <w:bottom w:val="none" w:sz="0" w:space="0" w:color="auto"/>
        <w:right w:val="none" w:sz="0" w:space="0" w:color="auto"/>
      </w:divBdr>
    </w:div>
    <w:div w:id="211714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91EAD-0935-4D3C-8EA8-A19D44A3B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3332</TotalTime>
  <Pages>20</Pages>
  <Words>22022</Words>
  <Characters>12553</Characters>
  <Application>Microsoft Office Word</Application>
  <DocSecurity>0</DocSecurity>
  <Lines>104</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34506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128</cp:revision>
  <cp:lastPrinted>2020-12-20T14:29:00Z</cp:lastPrinted>
  <dcterms:created xsi:type="dcterms:W3CDTF">2019-09-22T19:45:00Z</dcterms:created>
  <dcterms:modified xsi:type="dcterms:W3CDTF">2021-03-08T21:49:00Z</dcterms:modified>
</cp:coreProperties>
</file>