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3A76C1" w:rsidRDefault="003A76C1" w:rsidP="003A76C1">
      <w:pPr>
        <w:jc w:val="center"/>
        <w:rPr>
          <w:b/>
          <w:bCs/>
          <w:color w:val="000000"/>
          <w:spacing w:val="3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11480" cy="571500"/>
            <wp:effectExtent l="19050" t="0" r="762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6C1" w:rsidRDefault="003A76C1" w:rsidP="003A76C1">
      <w:pPr>
        <w:jc w:val="center"/>
        <w:rPr>
          <w:b/>
          <w:bCs/>
          <w:sz w:val="24"/>
          <w:szCs w:val="24"/>
          <w:lang w:val="en-US"/>
        </w:rPr>
      </w:pPr>
    </w:p>
    <w:p w:rsidR="003A76C1" w:rsidRDefault="003A76C1" w:rsidP="003A76C1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УКРАЇНА</w:t>
      </w:r>
    </w:p>
    <w:p w:rsidR="003A76C1" w:rsidRDefault="003A76C1" w:rsidP="003A76C1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МІСЦЕВЕ</w:t>
      </w:r>
      <w:r w:rsidRPr="003A76C1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САМОВРЯДУВАНЯ</w:t>
      </w:r>
    </w:p>
    <w:p w:rsidR="003A76C1" w:rsidRDefault="003A76C1" w:rsidP="003A76C1">
      <w:pPr>
        <w:jc w:val="center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</w:rPr>
        <w:t>Виконавчий</w:t>
      </w:r>
      <w:proofErr w:type="spellEnd"/>
      <w:r w:rsidRPr="003A76C1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комітет</w:t>
      </w:r>
      <w:proofErr w:type="spellEnd"/>
      <w:r w:rsidRPr="003A76C1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Новолатівської</w:t>
      </w:r>
      <w:r w:rsidRPr="003A76C1"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сільської</w:t>
      </w:r>
      <w:proofErr w:type="spellEnd"/>
      <w:r w:rsidRPr="003A76C1">
        <w:rPr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b/>
          <w:bCs/>
          <w:sz w:val="24"/>
          <w:szCs w:val="24"/>
        </w:rPr>
        <w:t>ради</w:t>
      </w:r>
      <w:proofErr w:type="gramEnd"/>
    </w:p>
    <w:p w:rsidR="003A76C1" w:rsidRDefault="003A76C1" w:rsidP="003A76C1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Широк</w:t>
      </w:r>
      <w:proofErr w:type="gramEnd"/>
      <w:r>
        <w:rPr>
          <w:b/>
          <w:bCs/>
          <w:sz w:val="24"/>
          <w:szCs w:val="24"/>
        </w:rPr>
        <w:t xml:space="preserve">івського району </w:t>
      </w:r>
      <w:proofErr w:type="spellStart"/>
      <w:r>
        <w:rPr>
          <w:b/>
          <w:bCs/>
          <w:sz w:val="24"/>
          <w:szCs w:val="24"/>
        </w:rPr>
        <w:t>Дніпропетровської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</w:p>
    <w:p w:rsidR="003A76C1" w:rsidRDefault="003A76C1" w:rsidP="003A76C1">
      <w:pPr>
        <w:jc w:val="center"/>
        <w:rPr>
          <w:b/>
          <w:bCs/>
          <w:sz w:val="24"/>
          <w:szCs w:val="24"/>
          <w:lang w:val="uk-UA"/>
        </w:rPr>
      </w:pPr>
    </w:p>
    <w:p w:rsidR="003A76C1" w:rsidRDefault="003A76C1" w:rsidP="003A76C1">
      <w:pPr>
        <w:jc w:val="center"/>
        <w:rPr>
          <w:sz w:val="28"/>
          <w:szCs w:val="28"/>
        </w:rPr>
      </w:pPr>
    </w:p>
    <w:p w:rsidR="003A76C1" w:rsidRDefault="003A76C1" w:rsidP="003A76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РОЗПОРЯДЖЕННЯ</w:t>
      </w:r>
    </w:p>
    <w:p w:rsidR="003A76C1" w:rsidRDefault="003A76C1" w:rsidP="003A76C1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Сільського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голови</w:t>
      </w:r>
      <w:proofErr w:type="spellEnd"/>
    </w:p>
    <w:p w:rsidR="003A76C1" w:rsidRDefault="003A76C1" w:rsidP="003A76C1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3A76C1" w:rsidRDefault="003A76C1" w:rsidP="003A76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proofErr w:type="spellStart"/>
      <w:r>
        <w:rPr>
          <w:b/>
          <w:sz w:val="24"/>
          <w:szCs w:val="24"/>
        </w:rPr>
        <w:t>скликання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засідання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виконавчого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комітету</w:t>
      </w:r>
      <w:proofErr w:type="spellEnd"/>
      <w:r>
        <w:rPr>
          <w:b/>
          <w:sz w:val="24"/>
          <w:szCs w:val="24"/>
        </w:rPr>
        <w:t xml:space="preserve"> </w:t>
      </w:r>
    </w:p>
    <w:p w:rsidR="003A76C1" w:rsidRPr="003A76C1" w:rsidRDefault="003A76C1" w:rsidP="003A76C1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Новолатівської сільської ради </w:t>
      </w:r>
    </w:p>
    <w:p w:rsidR="003A76C1" w:rsidRDefault="003A76C1" w:rsidP="003A76C1">
      <w:pPr>
        <w:jc w:val="center"/>
        <w:rPr>
          <w:b/>
          <w:sz w:val="24"/>
          <w:szCs w:val="24"/>
        </w:rPr>
      </w:pPr>
    </w:p>
    <w:p w:rsidR="003A76C1" w:rsidRDefault="003A76C1" w:rsidP="003A76C1">
      <w:pPr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Відповідно до ст.ст.42,53 </w:t>
      </w:r>
      <w:r>
        <w:rPr>
          <w:b/>
          <w:sz w:val="24"/>
          <w:szCs w:val="24"/>
        </w:rPr>
        <w:t xml:space="preserve">  Закон</w:t>
      </w:r>
      <w:r>
        <w:rPr>
          <w:b/>
          <w:sz w:val="24"/>
          <w:szCs w:val="24"/>
          <w:lang w:val="uk-UA"/>
        </w:rPr>
        <w:t>у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України</w:t>
      </w:r>
      <w:proofErr w:type="spellEnd"/>
      <w:r>
        <w:rPr>
          <w:b/>
          <w:sz w:val="24"/>
          <w:szCs w:val="24"/>
        </w:rPr>
        <w:t xml:space="preserve"> « Про </w:t>
      </w:r>
      <w:proofErr w:type="spellStart"/>
      <w:r>
        <w:rPr>
          <w:b/>
          <w:sz w:val="24"/>
          <w:szCs w:val="24"/>
        </w:rPr>
        <w:t>місцеве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самоврядування</w:t>
      </w:r>
      <w:proofErr w:type="spellEnd"/>
      <w:r>
        <w:rPr>
          <w:b/>
          <w:sz w:val="24"/>
          <w:szCs w:val="24"/>
        </w:rPr>
        <w:t xml:space="preserve"> в </w:t>
      </w:r>
      <w:proofErr w:type="spellStart"/>
      <w:r>
        <w:rPr>
          <w:b/>
          <w:sz w:val="24"/>
          <w:szCs w:val="24"/>
        </w:rPr>
        <w:t>Україні</w:t>
      </w:r>
      <w:proofErr w:type="spellEnd"/>
      <w:r>
        <w:rPr>
          <w:b/>
          <w:sz w:val="24"/>
          <w:szCs w:val="24"/>
        </w:rPr>
        <w:t xml:space="preserve"> » </w:t>
      </w:r>
      <w:proofErr w:type="spellStart"/>
      <w:r>
        <w:rPr>
          <w:b/>
          <w:sz w:val="24"/>
          <w:szCs w:val="24"/>
        </w:rPr>
        <w:t>вважаю</w:t>
      </w:r>
      <w:proofErr w:type="spellEnd"/>
      <w:r>
        <w:rPr>
          <w:b/>
          <w:sz w:val="24"/>
          <w:szCs w:val="24"/>
        </w:rPr>
        <w:t xml:space="preserve"> за </w:t>
      </w:r>
      <w:proofErr w:type="spellStart"/>
      <w:r>
        <w:rPr>
          <w:b/>
          <w:sz w:val="24"/>
          <w:szCs w:val="24"/>
        </w:rPr>
        <w:t>необхідне</w:t>
      </w:r>
      <w:proofErr w:type="spellEnd"/>
      <w:r>
        <w:rPr>
          <w:b/>
          <w:sz w:val="24"/>
          <w:szCs w:val="24"/>
        </w:rPr>
        <w:t xml:space="preserve"> :</w:t>
      </w:r>
    </w:p>
    <w:p w:rsidR="003A76C1" w:rsidRDefault="003A76C1" w:rsidP="003A76C1">
      <w:pPr>
        <w:jc w:val="center"/>
        <w:rPr>
          <w:b/>
          <w:sz w:val="24"/>
          <w:szCs w:val="24"/>
        </w:rPr>
      </w:pPr>
    </w:p>
    <w:p w:rsidR="003A76C1" w:rsidRPr="003A76C1" w:rsidRDefault="003A76C1" w:rsidP="003A76C1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Скликати чергове засідання виконавчого комітету Новолатівської сільської ради 25.06.2018 року о 10 годині , адреса проведення – приміщення сільської ради : с. </w:t>
      </w:r>
      <w:proofErr w:type="spellStart"/>
      <w:r>
        <w:rPr>
          <w:b/>
          <w:sz w:val="24"/>
          <w:szCs w:val="24"/>
          <w:lang w:val="uk-UA"/>
        </w:rPr>
        <w:t>Новолатівка</w:t>
      </w:r>
      <w:proofErr w:type="spellEnd"/>
      <w:r>
        <w:rPr>
          <w:b/>
          <w:sz w:val="24"/>
          <w:szCs w:val="24"/>
          <w:lang w:val="uk-UA"/>
        </w:rPr>
        <w:t xml:space="preserve"> , вул. Шкільна ,7а</w:t>
      </w:r>
    </w:p>
    <w:p w:rsidR="003A76C1" w:rsidRPr="003F2EF3" w:rsidRDefault="003A76C1" w:rsidP="003A76C1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На розгляд сесії внести такі питання </w:t>
      </w:r>
      <w:r w:rsidR="003F2EF3">
        <w:rPr>
          <w:b/>
          <w:sz w:val="24"/>
          <w:szCs w:val="24"/>
          <w:lang w:val="uk-UA"/>
        </w:rPr>
        <w:t>:</w:t>
      </w:r>
    </w:p>
    <w:p w:rsidR="003F2EF3" w:rsidRDefault="003F2EF3" w:rsidP="003F2EF3">
      <w:pPr>
        <w:widowControl w:val="0"/>
        <w:autoSpaceDE w:val="0"/>
        <w:autoSpaceDN w:val="0"/>
        <w:adjustRightInd w:val="0"/>
        <w:ind w:left="82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2.1.Про затвердження проектної документації .</w:t>
      </w:r>
    </w:p>
    <w:p w:rsidR="003F2EF3" w:rsidRDefault="003F2EF3" w:rsidP="003F2EF3">
      <w:pPr>
        <w:widowControl w:val="0"/>
        <w:autoSpaceDE w:val="0"/>
        <w:autoSpaceDN w:val="0"/>
        <w:adjustRightInd w:val="0"/>
        <w:ind w:left="82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2.2.Про присвоєння поштових адрес .</w:t>
      </w:r>
    </w:p>
    <w:p w:rsidR="003F2EF3" w:rsidRDefault="003F2EF3" w:rsidP="003F2EF3">
      <w:pPr>
        <w:widowControl w:val="0"/>
        <w:autoSpaceDE w:val="0"/>
        <w:autoSpaceDN w:val="0"/>
        <w:adjustRightInd w:val="0"/>
        <w:ind w:left="82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2.3. Про надання дозволу на узаконення житлового будинку та господарських будівель.</w:t>
      </w:r>
    </w:p>
    <w:p w:rsidR="003F2EF3" w:rsidRDefault="003F2EF3" w:rsidP="003F2EF3">
      <w:pPr>
        <w:widowControl w:val="0"/>
        <w:autoSpaceDE w:val="0"/>
        <w:autoSpaceDN w:val="0"/>
        <w:adjustRightInd w:val="0"/>
        <w:ind w:left="82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2.4.Про затвердження Положення та складу робочої групи з розробки Бренду Новолатівської ОТГ.</w:t>
      </w:r>
    </w:p>
    <w:p w:rsidR="003F2EF3" w:rsidRDefault="003F2EF3" w:rsidP="003F2EF3">
      <w:pPr>
        <w:widowControl w:val="0"/>
        <w:autoSpaceDE w:val="0"/>
        <w:autoSpaceDN w:val="0"/>
        <w:adjustRightInd w:val="0"/>
        <w:ind w:left="828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2.5. Інші питання поточної роботи .</w:t>
      </w:r>
    </w:p>
    <w:p w:rsidR="003A76C1" w:rsidRDefault="003A76C1" w:rsidP="003A76C1">
      <w:pPr>
        <w:jc w:val="center"/>
        <w:rPr>
          <w:b/>
          <w:sz w:val="24"/>
          <w:szCs w:val="24"/>
        </w:rPr>
      </w:pPr>
    </w:p>
    <w:p w:rsidR="003A76C1" w:rsidRDefault="003A76C1" w:rsidP="003A76C1">
      <w:pPr>
        <w:jc w:val="both"/>
        <w:rPr>
          <w:b/>
          <w:sz w:val="24"/>
          <w:szCs w:val="24"/>
        </w:rPr>
      </w:pPr>
    </w:p>
    <w:p w:rsidR="003A76C1" w:rsidRDefault="003A76C1" w:rsidP="003A76C1">
      <w:pPr>
        <w:jc w:val="both"/>
        <w:rPr>
          <w:b/>
          <w:sz w:val="24"/>
          <w:szCs w:val="24"/>
        </w:rPr>
      </w:pPr>
    </w:p>
    <w:p w:rsidR="003A76C1" w:rsidRDefault="003A76C1" w:rsidP="003A76C1">
      <w:pPr>
        <w:jc w:val="both"/>
        <w:rPr>
          <w:b/>
          <w:sz w:val="24"/>
          <w:szCs w:val="24"/>
        </w:rPr>
      </w:pPr>
    </w:p>
    <w:p w:rsidR="003A76C1" w:rsidRDefault="003A76C1" w:rsidP="003A76C1">
      <w:pPr>
        <w:jc w:val="both"/>
        <w:rPr>
          <w:b/>
          <w:sz w:val="24"/>
          <w:szCs w:val="24"/>
        </w:rPr>
      </w:pPr>
    </w:p>
    <w:p w:rsidR="003A76C1" w:rsidRDefault="003A76C1" w:rsidP="003A76C1">
      <w:pPr>
        <w:jc w:val="both"/>
        <w:rPr>
          <w:b/>
          <w:sz w:val="24"/>
          <w:szCs w:val="24"/>
        </w:rPr>
      </w:pPr>
    </w:p>
    <w:p w:rsidR="003A76C1" w:rsidRDefault="003A76C1" w:rsidP="003A76C1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Сільський</w:t>
      </w:r>
      <w:proofErr w:type="spellEnd"/>
      <w:r>
        <w:rPr>
          <w:b/>
          <w:sz w:val="24"/>
          <w:szCs w:val="24"/>
        </w:rPr>
        <w:t xml:space="preserve"> голова                                                       О.О. </w:t>
      </w:r>
      <w:proofErr w:type="spellStart"/>
      <w:r>
        <w:rPr>
          <w:b/>
          <w:sz w:val="24"/>
          <w:szCs w:val="24"/>
        </w:rPr>
        <w:t>Зубрій</w:t>
      </w:r>
      <w:proofErr w:type="spellEnd"/>
    </w:p>
    <w:p w:rsidR="00CA4979" w:rsidRPr="003A76C1" w:rsidRDefault="00CA4979" w:rsidP="00CA4979">
      <w:pPr>
        <w:tabs>
          <w:tab w:val="left" w:pos="3615"/>
        </w:tabs>
        <w:rPr>
          <w:sz w:val="28"/>
          <w:szCs w:val="28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A4979" w:rsidRDefault="00CA4979" w:rsidP="00CA4979">
      <w:pPr>
        <w:tabs>
          <w:tab w:val="left" w:pos="3615"/>
        </w:tabs>
        <w:rPr>
          <w:sz w:val="28"/>
          <w:szCs w:val="28"/>
          <w:lang w:val="uk-UA"/>
        </w:rPr>
      </w:pPr>
    </w:p>
    <w:p w:rsidR="00C672AF" w:rsidRDefault="00C672AF" w:rsidP="005C15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ПРОЕКТ</w:t>
      </w:r>
    </w:p>
    <w:p w:rsidR="00C672AF" w:rsidRDefault="00C672AF" w:rsidP="005C15FE">
      <w:pPr>
        <w:rPr>
          <w:sz w:val="28"/>
          <w:szCs w:val="28"/>
          <w:lang w:val="uk-UA"/>
        </w:rPr>
      </w:pPr>
    </w:p>
    <w:p w:rsidR="005C15FE" w:rsidRDefault="005C15FE" w:rsidP="005C15F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113030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15FE" w:rsidRDefault="005C15FE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5C15FE" w:rsidRDefault="005C15FE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5C15FE" w:rsidRDefault="005C15FE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5C15FE" w:rsidRDefault="005C15FE" w:rsidP="005C15FE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5C15FE" w:rsidRDefault="005C15FE" w:rsidP="005C15FE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5C15FE" w:rsidRDefault="005C15FE" w:rsidP="005C15FE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5C15FE" w:rsidRDefault="005C15FE" w:rsidP="005C15F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5C15FE" w:rsidRDefault="005C15FE" w:rsidP="005C15F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5C15FE" w:rsidRDefault="005C15FE" w:rsidP="00C672AF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5C15FE" w:rsidRDefault="007A4E0A" w:rsidP="005C15F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</w:r>
      <w:r w:rsidR="00C672AF">
        <w:rPr>
          <w:b/>
          <w:sz w:val="28"/>
          <w:szCs w:val="28"/>
          <w:lang w:val="uk-UA"/>
        </w:rPr>
        <w:tab/>
        <w:t>22</w:t>
      </w:r>
      <w:r w:rsidR="005C15FE">
        <w:rPr>
          <w:b/>
          <w:sz w:val="28"/>
          <w:szCs w:val="28"/>
          <w:lang w:val="uk-UA"/>
        </w:rPr>
        <w:t xml:space="preserve"> червня 2017 р.</w:t>
      </w:r>
    </w:p>
    <w:p w:rsidR="005C15FE" w:rsidRDefault="005C15FE" w:rsidP="005C15FE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5C15FE" w:rsidRDefault="007A4E0A" w:rsidP="005C15F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проектної</w:t>
      </w:r>
      <w:r>
        <w:rPr>
          <w:b/>
          <w:sz w:val="28"/>
          <w:szCs w:val="28"/>
          <w:lang w:val="uk-UA"/>
        </w:rPr>
        <w:br/>
      </w:r>
      <w:r w:rsidR="005C15FE">
        <w:rPr>
          <w:b/>
          <w:sz w:val="28"/>
          <w:szCs w:val="28"/>
          <w:lang w:val="uk-UA"/>
        </w:rPr>
        <w:t xml:space="preserve"> документації</w:t>
      </w:r>
    </w:p>
    <w:p w:rsidR="005C15FE" w:rsidRDefault="005C15FE" w:rsidP="005C15FE">
      <w:pPr>
        <w:tabs>
          <w:tab w:val="left" w:pos="1500"/>
        </w:tabs>
        <w:rPr>
          <w:sz w:val="28"/>
          <w:szCs w:val="28"/>
          <w:lang w:val="uk-UA"/>
        </w:rPr>
      </w:pPr>
    </w:p>
    <w:p w:rsidR="005C15FE" w:rsidRDefault="005C15FE" w:rsidP="00026FA6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ст.31 Закону України «Про місцеве самоврядування в Україні», відповідно до пункту 4 «Порядку затвердження проектів будівництва і проведення їх експертиз», затвердженого постановою Кабінету Міністрів України від 11.05.2011 року № 560, та з урахуванням позит</w:t>
      </w:r>
      <w:r w:rsidR="00026FA6">
        <w:rPr>
          <w:sz w:val="28"/>
          <w:szCs w:val="28"/>
          <w:lang w:val="uk-UA"/>
        </w:rPr>
        <w:t>ивного Експертного звіту  від 14.06.2018 року № 598-18Е</w:t>
      </w:r>
      <w:r>
        <w:rPr>
          <w:sz w:val="28"/>
          <w:szCs w:val="28"/>
          <w:lang w:val="uk-UA"/>
        </w:rPr>
        <w:t>, розглянувши робочий проект</w:t>
      </w:r>
      <w:r w:rsidR="00026FA6">
        <w:rPr>
          <w:sz w:val="28"/>
          <w:szCs w:val="28"/>
          <w:lang w:val="uk-UA"/>
        </w:rPr>
        <w:t xml:space="preserve"> «</w:t>
      </w:r>
      <w:r w:rsidR="00390738">
        <w:rPr>
          <w:sz w:val="28"/>
          <w:szCs w:val="28"/>
          <w:lang w:val="uk-UA"/>
        </w:rPr>
        <w:t xml:space="preserve"> </w:t>
      </w:r>
      <w:r w:rsidR="00026FA6">
        <w:rPr>
          <w:sz w:val="28"/>
          <w:szCs w:val="28"/>
          <w:lang w:val="uk-UA"/>
        </w:rPr>
        <w:t xml:space="preserve">Капітальний ремонт (заміна покриття покрівлі будівлі ) </w:t>
      </w:r>
      <w:proofErr w:type="spellStart"/>
      <w:r w:rsidR="00026FA6">
        <w:rPr>
          <w:sz w:val="28"/>
          <w:szCs w:val="28"/>
          <w:lang w:val="uk-UA"/>
        </w:rPr>
        <w:t>КЗ</w:t>
      </w:r>
      <w:proofErr w:type="spellEnd"/>
      <w:r w:rsidR="00026FA6">
        <w:rPr>
          <w:sz w:val="28"/>
          <w:szCs w:val="28"/>
          <w:lang w:val="uk-UA"/>
        </w:rPr>
        <w:t xml:space="preserve"> </w:t>
      </w:r>
      <w:proofErr w:type="spellStart"/>
      <w:r w:rsidR="00026FA6">
        <w:rPr>
          <w:sz w:val="28"/>
          <w:szCs w:val="28"/>
          <w:lang w:val="uk-UA"/>
        </w:rPr>
        <w:t>Зеленобалківський</w:t>
      </w:r>
      <w:proofErr w:type="spellEnd"/>
      <w:r w:rsidR="00026FA6">
        <w:rPr>
          <w:sz w:val="28"/>
          <w:szCs w:val="28"/>
          <w:lang w:val="uk-UA"/>
        </w:rPr>
        <w:t xml:space="preserve"> </w:t>
      </w:r>
      <w:proofErr w:type="spellStart"/>
      <w:r w:rsidR="00026FA6">
        <w:rPr>
          <w:sz w:val="28"/>
          <w:szCs w:val="28"/>
          <w:lang w:val="uk-UA"/>
        </w:rPr>
        <w:t>навчально</w:t>
      </w:r>
      <w:proofErr w:type="spellEnd"/>
      <w:r w:rsidR="00026FA6">
        <w:rPr>
          <w:sz w:val="28"/>
          <w:szCs w:val="28"/>
          <w:lang w:val="uk-UA"/>
        </w:rPr>
        <w:t xml:space="preserve"> – виховний комплекс « Загальний навчальний заклад І-ІІІ ступенів  - дошкільний навчальний заклад « Новолатівської сільської ради , що знаходиться за адресою : Дніпропетровська область </w:t>
      </w:r>
      <w:proofErr w:type="spellStart"/>
      <w:r w:rsidR="00026FA6">
        <w:rPr>
          <w:sz w:val="28"/>
          <w:szCs w:val="28"/>
          <w:lang w:val="uk-UA"/>
        </w:rPr>
        <w:t>Широківський</w:t>
      </w:r>
      <w:proofErr w:type="spellEnd"/>
      <w:r w:rsidR="00026FA6">
        <w:rPr>
          <w:sz w:val="28"/>
          <w:szCs w:val="28"/>
          <w:lang w:val="uk-UA"/>
        </w:rPr>
        <w:t xml:space="preserve"> район : с. Зелена Балка вул. Зарічна , 1б » </w:t>
      </w:r>
      <w:r>
        <w:rPr>
          <w:sz w:val="28"/>
          <w:szCs w:val="28"/>
          <w:lang w:val="uk-UA"/>
        </w:rPr>
        <w:t xml:space="preserve"> виконавчий комітет Новолатівської сільської ради вирішив:</w:t>
      </w:r>
    </w:p>
    <w:p w:rsidR="005C15FE" w:rsidRDefault="005C15FE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5930EA">
        <w:rPr>
          <w:sz w:val="28"/>
          <w:szCs w:val="28"/>
          <w:lang w:val="uk-UA"/>
        </w:rPr>
        <w:t xml:space="preserve">         1. Затвердити </w:t>
      </w:r>
      <w:r>
        <w:rPr>
          <w:sz w:val="28"/>
          <w:szCs w:val="28"/>
          <w:lang w:val="uk-UA"/>
        </w:rPr>
        <w:t>кошторисну</w:t>
      </w:r>
      <w:r w:rsidR="005930EA">
        <w:rPr>
          <w:sz w:val="28"/>
          <w:szCs w:val="28"/>
          <w:lang w:val="uk-UA"/>
        </w:rPr>
        <w:t xml:space="preserve"> частину проектної документаці</w:t>
      </w:r>
      <w:r w:rsidR="007F5913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по </w:t>
      </w:r>
      <w:r w:rsidR="005930EA">
        <w:rPr>
          <w:sz w:val="28"/>
          <w:szCs w:val="28"/>
          <w:lang w:val="uk-UA"/>
        </w:rPr>
        <w:t xml:space="preserve">робочому проекту </w:t>
      </w:r>
      <w:r>
        <w:rPr>
          <w:sz w:val="28"/>
          <w:szCs w:val="28"/>
          <w:lang w:val="uk-UA"/>
        </w:rPr>
        <w:t xml:space="preserve"> «Капітальний ремонт </w:t>
      </w:r>
      <w:r w:rsidR="005930EA">
        <w:rPr>
          <w:sz w:val="28"/>
          <w:szCs w:val="28"/>
          <w:lang w:val="uk-UA"/>
        </w:rPr>
        <w:t>(замін</w:t>
      </w:r>
      <w:r w:rsidR="00C672AF">
        <w:rPr>
          <w:sz w:val="28"/>
          <w:szCs w:val="28"/>
          <w:lang w:val="uk-UA"/>
        </w:rPr>
        <w:t xml:space="preserve">а покриття покрівлі будівлі ) </w:t>
      </w:r>
      <w:proofErr w:type="spellStart"/>
      <w:r w:rsidR="00C672AF">
        <w:rPr>
          <w:sz w:val="28"/>
          <w:szCs w:val="28"/>
          <w:lang w:val="uk-UA"/>
        </w:rPr>
        <w:t>КЗ</w:t>
      </w:r>
      <w:proofErr w:type="spellEnd"/>
      <w:r w:rsidR="005930EA">
        <w:rPr>
          <w:sz w:val="28"/>
          <w:szCs w:val="28"/>
          <w:lang w:val="uk-UA"/>
        </w:rPr>
        <w:t xml:space="preserve"> </w:t>
      </w:r>
      <w:proofErr w:type="spellStart"/>
      <w:r w:rsidR="005930EA">
        <w:rPr>
          <w:sz w:val="28"/>
          <w:szCs w:val="28"/>
          <w:lang w:val="uk-UA"/>
        </w:rPr>
        <w:t>Зеленобалківський</w:t>
      </w:r>
      <w:proofErr w:type="spellEnd"/>
      <w:r w:rsidR="005930EA">
        <w:rPr>
          <w:sz w:val="28"/>
          <w:szCs w:val="28"/>
          <w:lang w:val="uk-UA"/>
        </w:rPr>
        <w:t xml:space="preserve"> </w:t>
      </w:r>
      <w:proofErr w:type="spellStart"/>
      <w:r w:rsidR="005930EA">
        <w:rPr>
          <w:sz w:val="28"/>
          <w:szCs w:val="28"/>
          <w:lang w:val="uk-UA"/>
        </w:rPr>
        <w:t>навчально</w:t>
      </w:r>
      <w:proofErr w:type="spellEnd"/>
      <w:r w:rsidR="005930EA">
        <w:rPr>
          <w:sz w:val="28"/>
          <w:szCs w:val="28"/>
          <w:lang w:val="uk-UA"/>
        </w:rPr>
        <w:t xml:space="preserve"> – виховний комплекс « Загальний навчальний заклад І-ІІІ ступенів  - дошкільний навчальний заклад «</w:t>
      </w:r>
      <w:r w:rsidR="00390738">
        <w:rPr>
          <w:sz w:val="28"/>
          <w:szCs w:val="28"/>
          <w:lang w:val="uk-UA"/>
        </w:rPr>
        <w:t xml:space="preserve"> Новолатівської сільської ради , </w:t>
      </w:r>
      <w:r w:rsidR="005930EA">
        <w:rPr>
          <w:sz w:val="28"/>
          <w:szCs w:val="28"/>
          <w:lang w:val="uk-UA"/>
        </w:rPr>
        <w:t xml:space="preserve">що знаходиться за адресою </w:t>
      </w:r>
      <w:r w:rsidR="007F5913">
        <w:rPr>
          <w:sz w:val="28"/>
          <w:szCs w:val="28"/>
          <w:lang w:val="uk-UA"/>
        </w:rPr>
        <w:t xml:space="preserve">                               </w:t>
      </w:r>
      <w:r w:rsidR="005930EA">
        <w:rPr>
          <w:sz w:val="28"/>
          <w:szCs w:val="28"/>
          <w:lang w:val="uk-UA"/>
        </w:rPr>
        <w:t xml:space="preserve"> Дніпропетровська область </w:t>
      </w:r>
      <w:proofErr w:type="spellStart"/>
      <w:r w:rsidR="005930EA">
        <w:rPr>
          <w:sz w:val="28"/>
          <w:szCs w:val="28"/>
          <w:lang w:val="uk-UA"/>
        </w:rPr>
        <w:t>Широківський</w:t>
      </w:r>
      <w:proofErr w:type="spellEnd"/>
      <w:r w:rsidR="005930EA">
        <w:rPr>
          <w:sz w:val="28"/>
          <w:szCs w:val="28"/>
          <w:lang w:val="uk-UA"/>
        </w:rPr>
        <w:t xml:space="preserve"> район : с. Зелена Балка вул. Зарічна , 1б </w:t>
      </w:r>
      <w:r>
        <w:rPr>
          <w:sz w:val="28"/>
          <w:szCs w:val="28"/>
          <w:lang w:val="uk-UA"/>
        </w:rPr>
        <w:t>» з такими техніко-економічними показниками:</w:t>
      </w:r>
    </w:p>
    <w:p w:rsidR="005C15FE" w:rsidRDefault="005C15FE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 будівництва ‒ капітальний ремонт,</w:t>
      </w:r>
    </w:p>
    <w:p w:rsidR="005C15FE" w:rsidRDefault="005C15FE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</w:t>
      </w:r>
      <w:r w:rsidR="003832CA">
        <w:rPr>
          <w:sz w:val="28"/>
          <w:szCs w:val="28"/>
          <w:lang w:val="uk-UA"/>
        </w:rPr>
        <w:t>а кошт</w:t>
      </w:r>
      <w:r w:rsidR="00C672AF">
        <w:rPr>
          <w:sz w:val="28"/>
          <w:szCs w:val="28"/>
          <w:lang w:val="uk-UA"/>
        </w:rPr>
        <w:t>орисна вартість ‒ 577, 87225</w:t>
      </w:r>
      <w:r w:rsidR="00383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тис. грн.,</w:t>
      </w:r>
    </w:p>
    <w:p w:rsidR="00C672AF" w:rsidRDefault="005C15FE" w:rsidP="005C15FE">
      <w:pPr>
        <w:pStyle w:val="a5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</w:t>
      </w:r>
      <w:r w:rsidR="003832CA">
        <w:rPr>
          <w:sz w:val="28"/>
          <w:szCs w:val="28"/>
          <w:lang w:val="uk-UA"/>
        </w:rPr>
        <w:t>л</w:t>
      </w:r>
      <w:r w:rsidR="00C672AF">
        <w:rPr>
          <w:sz w:val="28"/>
          <w:szCs w:val="28"/>
          <w:lang w:val="uk-UA"/>
        </w:rPr>
        <w:t xml:space="preserve">і: </w:t>
      </w:r>
      <w:r w:rsidR="00C672AF">
        <w:rPr>
          <w:sz w:val="28"/>
          <w:szCs w:val="28"/>
          <w:lang w:val="uk-UA"/>
        </w:rPr>
        <w:br/>
        <w:t>будівельні роботи - 469, 71088</w:t>
      </w:r>
      <w:r>
        <w:rPr>
          <w:sz w:val="28"/>
          <w:szCs w:val="28"/>
          <w:lang w:val="uk-UA"/>
        </w:rPr>
        <w:t xml:space="preserve"> тис. грн.,</w:t>
      </w:r>
    </w:p>
    <w:p w:rsidR="005C15FE" w:rsidRDefault="00C672AF" w:rsidP="005C15F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‒ 108,16137</w:t>
      </w:r>
      <w:r w:rsidR="005C15FE">
        <w:rPr>
          <w:sz w:val="28"/>
          <w:szCs w:val="28"/>
          <w:lang w:val="uk-UA"/>
        </w:rPr>
        <w:t xml:space="preserve"> тис. грн.,</w:t>
      </w:r>
    </w:p>
    <w:p w:rsidR="00026FA6" w:rsidRDefault="00026FA6" w:rsidP="00026FA6">
      <w:pPr>
        <w:pStyle w:val="a7"/>
        <w:ind w:left="0" w:firstLine="0"/>
        <w:rPr>
          <w:szCs w:val="28"/>
          <w:lang w:val="uk-UA"/>
        </w:rPr>
      </w:pPr>
    </w:p>
    <w:p w:rsidR="005C15FE" w:rsidRDefault="00026FA6" w:rsidP="00026FA6">
      <w:pPr>
        <w:pStyle w:val="a7"/>
        <w:ind w:left="0" w:firstLine="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</w:t>
      </w:r>
      <w:r w:rsidR="005C15FE">
        <w:rPr>
          <w:szCs w:val="28"/>
          <w:lang w:val="uk-UA"/>
        </w:rPr>
        <w:t>2. Контроль за виконанням даного рішення покласти на сільського голову.</w:t>
      </w:r>
    </w:p>
    <w:p w:rsidR="005C15FE" w:rsidRDefault="005C15FE" w:rsidP="005C15FE">
      <w:pPr>
        <w:pStyle w:val="a7"/>
        <w:ind w:left="0" w:firstLine="1134"/>
        <w:rPr>
          <w:szCs w:val="28"/>
          <w:lang w:val="uk-UA"/>
        </w:rPr>
      </w:pPr>
    </w:p>
    <w:p w:rsidR="00C672AF" w:rsidRPr="00390738" w:rsidRDefault="00C672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="005C15FE">
        <w:rPr>
          <w:b/>
          <w:sz w:val="28"/>
          <w:szCs w:val="28"/>
          <w:lang w:val="uk-UA"/>
        </w:rPr>
        <w:t xml:space="preserve">  Сільський голова                                         О.О.Зубрій</w:t>
      </w:r>
    </w:p>
    <w:p w:rsidR="00C672AF" w:rsidRDefault="00390738" w:rsidP="00C672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</w:t>
      </w:r>
      <w:r w:rsidR="00C672AF">
        <w:rPr>
          <w:sz w:val="28"/>
          <w:szCs w:val="28"/>
          <w:lang w:val="uk-UA"/>
        </w:rPr>
        <w:t xml:space="preserve">                                                                             ПРОЕКТ</w:t>
      </w:r>
    </w:p>
    <w:p w:rsidR="00C672AF" w:rsidRDefault="00C672AF" w:rsidP="00C672AF">
      <w:pPr>
        <w:rPr>
          <w:sz w:val="28"/>
          <w:szCs w:val="28"/>
          <w:lang w:val="uk-UA"/>
        </w:rPr>
      </w:pPr>
    </w:p>
    <w:p w:rsidR="00C672AF" w:rsidRDefault="00C672AF" w:rsidP="00C672AF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24765</wp:posOffset>
            </wp:positionV>
            <wp:extent cx="467995" cy="569595"/>
            <wp:effectExtent l="19050" t="0" r="825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2AF" w:rsidRDefault="00C672AF" w:rsidP="00C672AF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C672AF" w:rsidRDefault="00C672AF" w:rsidP="00C672AF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C672AF" w:rsidRDefault="00C672AF" w:rsidP="00C672AF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C672AF" w:rsidRDefault="00C672AF" w:rsidP="00C672AF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C672AF" w:rsidRDefault="00C672AF" w:rsidP="00C672AF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C672AF" w:rsidRDefault="00C672AF" w:rsidP="00C672AF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C672AF" w:rsidRDefault="00C672AF" w:rsidP="00C672AF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C672AF" w:rsidRDefault="00C672AF" w:rsidP="00C672AF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C672AF" w:rsidRDefault="00C672AF" w:rsidP="00C672AF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672AF" w:rsidRDefault="00C672AF" w:rsidP="00C672AF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C672AF" w:rsidRDefault="00C672AF" w:rsidP="00C672AF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C672AF" w:rsidRDefault="00C672AF" w:rsidP="00C672AF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проектної</w:t>
      </w:r>
      <w:r>
        <w:rPr>
          <w:b/>
          <w:sz w:val="28"/>
          <w:szCs w:val="28"/>
          <w:lang w:val="uk-UA"/>
        </w:rPr>
        <w:br/>
        <w:t xml:space="preserve"> документації</w:t>
      </w:r>
    </w:p>
    <w:p w:rsidR="00C672AF" w:rsidRDefault="00C672AF" w:rsidP="00C672AF">
      <w:pPr>
        <w:tabs>
          <w:tab w:val="left" w:pos="1500"/>
        </w:tabs>
        <w:rPr>
          <w:sz w:val="28"/>
          <w:szCs w:val="28"/>
          <w:lang w:val="uk-UA"/>
        </w:rPr>
      </w:pPr>
    </w:p>
    <w:p w:rsidR="00C672AF" w:rsidRDefault="00C672AF" w:rsidP="00C672AF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ст.31 Закону України «Про місцеве самоврядування в Україні», відповідно до пункту 4 «Порядку затвердження проектів будівництва і проведення їх експертиз», затвердженого постановою Кабінету Міністрів України від 11.05.2011 року № 560, та з урахуванням позит</w:t>
      </w:r>
      <w:r w:rsidR="00026FA6">
        <w:rPr>
          <w:sz w:val="28"/>
          <w:szCs w:val="28"/>
          <w:lang w:val="uk-UA"/>
        </w:rPr>
        <w:t>ивного Експертного звіту  від 14.06.2018 року № 0599-18Е</w:t>
      </w:r>
      <w:r>
        <w:rPr>
          <w:sz w:val="28"/>
          <w:szCs w:val="28"/>
          <w:lang w:val="uk-UA"/>
        </w:rPr>
        <w:t>, розглянувши робочий проект</w:t>
      </w:r>
      <w:r w:rsidR="00026FA6">
        <w:rPr>
          <w:sz w:val="28"/>
          <w:szCs w:val="28"/>
          <w:lang w:val="uk-UA"/>
        </w:rPr>
        <w:t xml:space="preserve"> «Капітальний ремонт (заміна покриття покрівлі будівлі ) КЗО</w:t>
      </w:r>
      <w:r w:rsidR="00390738">
        <w:rPr>
          <w:sz w:val="28"/>
          <w:szCs w:val="28"/>
          <w:lang w:val="uk-UA"/>
        </w:rPr>
        <w:t xml:space="preserve">              </w:t>
      </w:r>
      <w:r w:rsidR="00026FA6">
        <w:rPr>
          <w:sz w:val="28"/>
          <w:szCs w:val="28"/>
          <w:lang w:val="uk-UA"/>
        </w:rPr>
        <w:t xml:space="preserve"> « </w:t>
      </w:r>
      <w:proofErr w:type="spellStart"/>
      <w:r w:rsidR="00026FA6">
        <w:rPr>
          <w:sz w:val="28"/>
          <w:szCs w:val="28"/>
          <w:lang w:val="uk-UA"/>
        </w:rPr>
        <w:t>Новолатівський</w:t>
      </w:r>
      <w:proofErr w:type="spellEnd"/>
      <w:r w:rsidR="00026FA6">
        <w:rPr>
          <w:sz w:val="28"/>
          <w:szCs w:val="28"/>
          <w:lang w:val="uk-UA"/>
        </w:rPr>
        <w:t xml:space="preserve"> дошкільний навчальний заклад загального розвитку » Новолатівської сільської ради Широківського району Дніпропетровської області  , що знаходиться за адресою : Дніпропетровська область </w:t>
      </w:r>
      <w:proofErr w:type="spellStart"/>
      <w:r w:rsidR="00026FA6">
        <w:rPr>
          <w:sz w:val="28"/>
          <w:szCs w:val="28"/>
          <w:lang w:val="uk-UA"/>
        </w:rPr>
        <w:t>Широківський</w:t>
      </w:r>
      <w:proofErr w:type="spellEnd"/>
      <w:r w:rsidR="00026FA6">
        <w:rPr>
          <w:sz w:val="28"/>
          <w:szCs w:val="28"/>
          <w:lang w:val="uk-UA"/>
        </w:rPr>
        <w:t xml:space="preserve"> район   с. </w:t>
      </w:r>
      <w:proofErr w:type="spellStart"/>
      <w:r w:rsidR="00026FA6">
        <w:rPr>
          <w:sz w:val="28"/>
          <w:szCs w:val="28"/>
          <w:lang w:val="uk-UA"/>
        </w:rPr>
        <w:t>Новолатівка</w:t>
      </w:r>
      <w:proofErr w:type="spellEnd"/>
      <w:r w:rsidR="00026FA6">
        <w:rPr>
          <w:sz w:val="28"/>
          <w:szCs w:val="28"/>
          <w:lang w:val="uk-UA"/>
        </w:rPr>
        <w:t xml:space="preserve">  вул. Шкільна  , 7а » </w:t>
      </w:r>
      <w:r>
        <w:rPr>
          <w:sz w:val="28"/>
          <w:szCs w:val="28"/>
          <w:lang w:val="uk-UA"/>
        </w:rPr>
        <w:t xml:space="preserve"> виконавчий комітет Новолатівської сільської ради вирішив:</w:t>
      </w:r>
    </w:p>
    <w:p w:rsidR="00C672AF" w:rsidRDefault="00390738" w:rsidP="00C672AF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672AF">
        <w:rPr>
          <w:sz w:val="28"/>
          <w:szCs w:val="28"/>
          <w:lang w:val="uk-UA"/>
        </w:rPr>
        <w:t xml:space="preserve">     1. Затвердити кошторисну частину проектної </w:t>
      </w:r>
      <w:proofErr w:type="spellStart"/>
      <w:r w:rsidR="00C672AF">
        <w:rPr>
          <w:sz w:val="28"/>
          <w:szCs w:val="28"/>
          <w:lang w:val="uk-UA"/>
        </w:rPr>
        <w:t>документаці</w:t>
      </w:r>
      <w:proofErr w:type="spellEnd"/>
      <w:r w:rsidR="00C672AF">
        <w:rPr>
          <w:sz w:val="28"/>
          <w:szCs w:val="28"/>
          <w:lang w:val="uk-UA"/>
        </w:rPr>
        <w:t xml:space="preserve"> по робочому проекту  «Капітальний ремонт (заміна покриття покрівлі будівлі ) КЗ</w:t>
      </w:r>
      <w:r w:rsidR="0094518C">
        <w:rPr>
          <w:sz w:val="28"/>
          <w:szCs w:val="28"/>
          <w:lang w:val="uk-UA"/>
        </w:rPr>
        <w:t xml:space="preserve">О « </w:t>
      </w:r>
      <w:proofErr w:type="spellStart"/>
      <w:r w:rsidR="0094518C">
        <w:rPr>
          <w:sz w:val="28"/>
          <w:szCs w:val="28"/>
          <w:lang w:val="uk-UA"/>
        </w:rPr>
        <w:t>Новолатівський</w:t>
      </w:r>
      <w:proofErr w:type="spellEnd"/>
      <w:r w:rsidR="0094518C">
        <w:rPr>
          <w:sz w:val="28"/>
          <w:szCs w:val="28"/>
          <w:lang w:val="uk-UA"/>
        </w:rPr>
        <w:t xml:space="preserve"> дошкільний навчальний заклад загального розвитку »</w:t>
      </w:r>
      <w:r w:rsidR="00C672AF">
        <w:rPr>
          <w:sz w:val="28"/>
          <w:szCs w:val="28"/>
          <w:lang w:val="uk-UA"/>
        </w:rPr>
        <w:t xml:space="preserve"> Новолатівської сільської ради </w:t>
      </w:r>
      <w:r w:rsidR="0094518C">
        <w:rPr>
          <w:sz w:val="28"/>
          <w:szCs w:val="28"/>
          <w:lang w:val="uk-UA"/>
        </w:rPr>
        <w:t>Широківського району Дніпропетровської</w:t>
      </w:r>
      <w:r w:rsidR="00670511">
        <w:rPr>
          <w:sz w:val="28"/>
          <w:szCs w:val="28"/>
          <w:lang w:val="uk-UA"/>
        </w:rPr>
        <w:t xml:space="preserve"> області </w:t>
      </w:r>
      <w:r w:rsidR="0094518C">
        <w:rPr>
          <w:sz w:val="28"/>
          <w:szCs w:val="28"/>
          <w:lang w:val="uk-UA"/>
        </w:rPr>
        <w:t xml:space="preserve"> </w:t>
      </w:r>
      <w:r w:rsidR="00C672AF">
        <w:rPr>
          <w:sz w:val="28"/>
          <w:szCs w:val="28"/>
          <w:lang w:val="uk-UA"/>
        </w:rPr>
        <w:t xml:space="preserve">, що знаходиться за адресою : Дніпропетровська область </w:t>
      </w:r>
      <w:proofErr w:type="spellStart"/>
      <w:r w:rsidR="00C672AF">
        <w:rPr>
          <w:sz w:val="28"/>
          <w:szCs w:val="28"/>
          <w:lang w:val="uk-UA"/>
        </w:rPr>
        <w:t>Широківський</w:t>
      </w:r>
      <w:proofErr w:type="spellEnd"/>
      <w:r w:rsidR="00C672AF">
        <w:rPr>
          <w:sz w:val="28"/>
          <w:szCs w:val="28"/>
          <w:lang w:val="uk-UA"/>
        </w:rPr>
        <w:t xml:space="preserve"> район </w:t>
      </w:r>
      <w:r w:rsidR="0094518C">
        <w:rPr>
          <w:sz w:val="28"/>
          <w:szCs w:val="28"/>
          <w:lang w:val="uk-UA"/>
        </w:rPr>
        <w:t xml:space="preserve">  с. </w:t>
      </w:r>
      <w:proofErr w:type="spellStart"/>
      <w:r w:rsidR="0094518C">
        <w:rPr>
          <w:sz w:val="28"/>
          <w:szCs w:val="28"/>
          <w:lang w:val="uk-UA"/>
        </w:rPr>
        <w:t>Новолатівка</w:t>
      </w:r>
      <w:proofErr w:type="spellEnd"/>
      <w:r w:rsidR="0094518C">
        <w:rPr>
          <w:sz w:val="28"/>
          <w:szCs w:val="28"/>
          <w:lang w:val="uk-UA"/>
        </w:rPr>
        <w:t xml:space="preserve">  вул. Шкільна  , </w:t>
      </w:r>
      <w:r w:rsidR="00670511">
        <w:rPr>
          <w:sz w:val="28"/>
          <w:szCs w:val="28"/>
          <w:lang w:val="uk-UA"/>
        </w:rPr>
        <w:t>7а</w:t>
      </w:r>
      <w:r w:rsidR="00C672AF">
        <w:rPr>
          <w:sz w:val="28"/>
          <w:szCs w:val="28"/>
          <w:lang w:val="uk-UA"/>
        </w:rPr>
        <w:t xml:space="preserve"> » з такими техніко-економічними показниками:</w:t>
      </w:r>
    </w:p>
    <w:p w:rsidR="00C672AF" w:rsidRDefault="00C672AF" w:rsidP="00C672AF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 будівництва ‒ капітальний ремонт,</w:t>
      </w:r>
    </w:p>
    <w:p w:rsidR="00C672AF" w:rsidRDefault="00C672AF" w:rsidP="00C672AF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кошто</w:t>
      </w:r>
      <w:r w:rsidR="00670511">
        <w:rPr>
          <w:sz w:val="28"/>
          <w:szCs w:val="28"/>
          <w:lang w:val="uk-UA"/>
        </w:rPr>
        <w:t>рисна вартість ‒ 685, 45457</w:t>
      </w:r>
      <w:r>
        <w:rPr>
          <w:sz w:val="28"/>
          <w:szCs w:val="28"/>
          <w:lang w:val="uk-UA"/>
        </w:rPr>
        <w:t xml:space="preserve">  тис. грн.,</w:t>
      </w:r>
    </w:p>
    <w:p w:rsidR="00C672AF" w:rsidRDefault="00C672AF" w:rsidP="00C672AF">
      <w:pPr>
        <w:pStyle w:val="a5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тому числі: </w:t>
      </w:r>
      <w:r>
        <w:rPr>
          <w:sz w:val="28"/>
          <w:szCs w:val="28"/>
          <w:lang w:val="uk-UA"/>
        </w:rPr>
        <w:br/>
        <w:t xml:space="preserve">будівельні роботи - </w:t>
      </w:r>
      <w:r w:rsidR="00670511">
        <w:rPr>
          <w:sz w:val="28"/>
          <w:szCs w:val="28"/>
          <w:lang w:val="uk-UA"/>
        </w:rPr>
        <w:t>556, 79448</w:t>
      </w:r>
      <w:r>
        <w:rPr>
          <w:sz w:val="28"/>
          <w:szCs w:val="28"/>
          <w:lang w:val="uk-UA"/>
        </w:rPr>
        <w:t xml:space="preserve"> тис. грн.,</w:t>
      </w:r>
    </w:p>
    <w:p w:rsidR="00390738" w:rsidRDefault="00670511" w:rsidP="00390738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‒ 128,66009</w:t>
      </w:r>
      <w:r w:rsidR="00C672AF">
        <w:rPr>
          <w:sz w:val="28"/>
          <w:szCs w:val="28"/>
          <w:lang w:val="uk-UA"/>
        </w:rPr>
        <w:t xml:space="preserve"> тис. </w:t>
      </w:r>
      <w:r w:rsidR="00390738">
        <w:rPr>
          <w:sz w:val="28"/>
          <w:szCs w:val="28"/>
          <w:lang w:val="uk-UA"/>
        </w:rPr>
        <w:t>грн.</w:t>
      </w:r>
    </w:p>
    <w:p w:rsidR="00390738" w:rsidRPr="00390738" w:rsidRDefault="00390738" w:rsidP="00390738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C672AF" w:rsidRDefault="00C672AF" w:rsidP="00C672AF">
      <w:pPr>
        <w:pStyle w:val="a7"/>
        <w:ind w:left="0" w:firstLine="1134"/>
        <w:rPr>
          <w:szCs w:val="28"/>
          <w:lang w:val="uk-UA"/>
        </w:rPr>
      </w:pPr>
      <w:r>
        <w:rPr>
          <w:szCs w:val="28"/>
          <w:lang w:val="uk-UA"/>
        </w:rPr>
        <w:t>2. Контроль за виконанням даного рішення покласти на сільського голову.</w:t>
      </w:r>
    </w:p>
    <w:p w:rsidR="00C672AF" w:rsidRDefault="00C672AF" w:rsidP="00C672AF">
      <w:pPr>
        <w:pStyle w:val="a7"/>
        <w:ind w:left="0" w:firstLine="1134"/>
        <w:rPr>
          <w:szCs w:val="28"/>
          <w:lang w:val="uk-UA"/>
        </w:rPr>
      </w:pPr>
    </w:p>
    <w:p w:rsidR="00C672AF" w:rsidRPr="00390738" w:rsidRDefault="00C672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670511" w:rsidRDefault="00670511">
      <w:pPr>
        <w:rPr>
          <w:lang w:val="uk-UA"/>
        </w:rPr>
      </w:pPr>
    </w:p>
    <w:p w:rsidR="00670511" w:rsidRDefault="00670511" w:rsidP="006705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ПРОЕКТ</w:t>
      </w:r>
    </w:p>
    <w:p w:rsidR="00670511" w:rsidRDefault="00670511" w:rsidP="00670511">
      <w:pPr>
        <w:rPr>
          <w:sz w:val="28"/>
          <w:szCs w:val="28"/>
          <w:lang w:val="uk-UA"/>
        </w:rPr>
      </w:pPr>
    </w:p>
    <w:p w:rsidR="00670511" w:rsidRDefault="00670511" w:rsidP="00670511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96520</wp:posOffset>
            </wp:positionV>
            <wp:extent cx="467995" cy="571500"/>
            <wp:effectExtent l="19050" t="0" r="825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70511" w:rsidRDefault="00670511" w:rsidP="00670511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670511" w:rsidRDefault="00670511" w:rsidP="00670511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670511" w:rsidRDefault="00670511" w:rsidP="00670511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670511" w:rsidRDefault="00670511" w:rsidP="00670511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670511" w:rsidRDefault="00670511" w:rsidP="00670511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670511" w:rsidRDefault="00670511" w:rsidP="00670511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670511" w:rsidRDefault="00670511" w:rsidP="00670511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670511" w:rsidRDefault="00670511" w:rsidP="00670511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670511" w:rsidRDefault="00670511" w:rsidP="00670511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проектної</w:t>
      </w:r>
      <w:r>
        <w:rPr>
          <w:b/>
          <w:sz w:val="28"/>
          <w:szCs w:val="28"/>
          <w:lang w:val="uk-UA"/>
        </w:rPr>
        <w:br/>
        <w:t xml:space="preserve"> документації</w:t>
      </w:r>
    </w:p>
    <w:p w:rsidR="00670511" w:rsidRDefault="00670511" w:rsidP="00670511">
      <w:pPr>
        <w:tabs>
          <w:tab w:val="left" w:pos="1500"/>
        </w:tabs>
        <w:rPr>
          <w:sz w:val="28"/>
          <w:szCs w:val="28"/>
          <w:lang w:val="uk-UA"/>
        </w:rPr>
      </w:pPr>
    </w:p>
    <w:p w:rsidR="00670511" w:rsidRDefault="00670511" w:rsidP="00670511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ст.31 Закону України «Про місцеве самоврядування в Україні», відповідно до пункту 4 «Порядку затвердження проектів будівництва і проведення їх експертиз», затвердженого постановою Кабінету Міністрів України від 11.05.2011 року № 560, та з урахуванням позит</w:t>
      </w:r>
      <w:r w:rsidR="00026FA6">
        <w:rPr>
          <w:sz w:val="28"/>
          <w:szCs w:val="28"/>
          <w:lang w:val="uk-UA"/>
        </w:rPr>
        <w:t>ивного Експертного звіту  від 14.06.2018 року №0600-18Е</w:t>
      </w:r>
      <w:r>
        <w:rPr>
          <w:sz w:val="28"/>
          <w:szCs w:val="28"/>
          <w:lang w:val="uk-UA"/>
        </w:rPr>
        <w:t>, розглянувши робочий проект</w:t>
      </w:r>
      <w:r w:rsidR="00026FA6">
        <w:rPr>
          <w:sz w:val="28"/>
          <w:szCs w:val="28"/>
          <w:lang w:val="uk-UA"/>
        </w:rPr>
        <w:t xml:space="preserve"> «Капітальний ремонт (заміна покриття покрівлі будівлі ) </w:t>
      </w:r>
      <w:proofErr w:type="spellStart"/>
      <w:r w:rsidR="00026FA6">
        <w:rPr>
          <w:sz w:val="28"/>
          <w:szCs w:val="28"/>
          <w:lang w:val="uk-UA"/>
        </w:rPr>
        <w:t>КЗ</w:t>
      </w:r>
      <w:proofErr w:type="spellEnd"/>
      <w:r w:rsidR="00026FA6">
        <w:rPr>
          <w:sz w:val="28"/>
          <w:szCs w:val="28"/>
          <w:lang w:val="uk-UA"/>
        </w:rPr>
        <w:t xml:space="preserve">                 « </w:t>
      </w:r>
      <w:proofErr w:type="spellStart"/>
      <w:r w:rsidR="00026FA6">
        <w:rPr>
          <w:sz w:val="28"/>
          <w:szCs w:val="28"/>
          <w:lang w:val="uk-UA"/>
        </w:rPr>
        <w:t>Новолатівська</w:t>
      </w:r>
      <w:proofErr w:type="spellEnd"/>
      <w:r w:rsidR="00026FA6">
        <w:rPr>
          <w:sz w:val="28"/>
          <w:szCs w:val="28"/>
          <w:lang w:val="uk-UA"/>
        </w:rPr>
        <w:t xml:space="preserve"> середня загальноосвітня школа  - загальноосвітній навчальний заклад І-ІІІ ступенів » Новолатівської сільської ради , що знаходиться за адресою Дніпропетровська область </w:t>
      </w:r>
      <w:proofErr w:type="spellStart"/>
      <w:r w:rsidR="00026FA6">
        <w:rPr>
          <w:sz w:val="28"/>
          <w:szCs w:val="28"/>
          <w:lang w:val="uk-UA"/>
        </w:rPr>
        <w:t>Широківський</w:t>
      </w:r>
      <w:proofErr w:type="spellEnd"/>
      <w:r w:rsidR="00026FA6">
        <w:rPr>
          <w:sz w:val="28"/>
          <w:szCs w:val="28"/>
          <w:lang w:val="uk-UA"/>
        </w:rPr>
        <w:t xml:space="preserve"> район :       с. </w:t>
      </w:r>
      <w:proofErr w:type="spellStart"/>
      <w:r w:rsidR="00026FA6">
        <w:rPr>
          <w:sz w:val="28"/>
          <w:szCs w:val="28"/>
          <w:lang w:val="uk-UA"/>
        </w:rPr>
        <w:t>Новолатівка</w:t>
      </w:r>
      <w:proofErr w:type="spellEnd"/>
      <w:r w:rsidR="00026FA6">
        <w:rPr>
          <w:sz w:val="28"/>
          <w:szCs w:val="28"/>
          <w:lang w:val="uk-UA"/>
        </w:rPr>
        <w:t xml:space="preserve">  вул. Шкільна , 5 » </w:t>
      </w:r>
      <w:r>
        <w:rPr>
          <w:sz w:val="28"/>
          <w:szCs w:val="28"/>
          <w:lang w:val="uk-UA"/>
        </w:rPr>
        <w:t xml:space="preserve"> виконавчий комітет Новолатівської сільської ради вирішив:</w:t>
      </w:r>
    </w:p>
    <w:p w:rsidR="00670511" w:rsidRDefault="00390738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0511">
        <w:rPr>
          <w:sz w:val="28"/>
          <w:szCs w:val="28"/>
          <w:lang w:val="uk-UA"/>
        </w:rPr>
        <w:t>1. Затвердити кошторисну частину проектної документаці</w:t>
      </w:r>
      <w:r>
        <w:rPr>
          <w:sz w:val="28"/>
          <w:szCs w:val="28"/>
          <w:lang w:val="uk-UA"/>
        </w:rPr>
        <w:t>ї</w:t>
      </w:r>
      <w:r w:rsidR="00670511">
        <w:rPr>
          <w:sz w:val="28"/>
          <w:szCs w:val="28"/>
          <w:lang w:val="uk-UA"/>
        </w:rPr>
        <w:t xml:space="preserve"> по робочому проекту  «Капітальний ремонт (заміна покриття покрівлі будівлі ) </w:t>
      </w:r>
      <w:proofErr w:type="spellStart"/>
      <w:r w:rsidR="00670511">
        <w:rPr>
          <w:sz w:val="28"/>
          <w:szCs w:val="28"/>
          <w:lang w:val="uk-UA"/>
        </w:rPr>
        <w:t>КЗ</w:t>
      </w:r>
      <w:proofErr w:type="spellEnd"/>
      <w:r w:rsidR="00670511">
        <w:rPr>
          <w:sz w:val="28"/>
          <w:szCs w:val="28"/>
          <w:lang w:val="uk-UA"/>
        </w:rPr>
        <w:t xml:space="preserve"> « </w:t>
      </w:r>
      <w:proofErr w:type="spellStart"/>
      <w:r w:rsidR="00670511">
        <w:rPr>
          <w:sz w:val="28"/>
          <w:szCs w:val="28"/>
          <w:lang w:val="uk-UA"/>
        </w:rPr>
        <w:t>Новолатівська</w:t>
      </w:r>
      <w:proofErr w:type="spellEnd"/>
      <w:r w:rsidR="00670511">
        <w:rPr>
          <w:sz w:val="28"/>
          <w:szCs w:val="28"/>
          <w:lang w:val="uk-UA"/>
        </w:rPr>
        <w:t xml:space="preserve"> середня загальноосвітня школа  - загальноосвітній навчальний заклад І-ІІІ ступенів » Новолатівської сільської ради , що знаходиться за адресою Дніпропетровська область </w:t>
      </w:r>
      <w:proofErr w:type="spellStart"/>
      <w:r w:rsidR="00670511">
        <w:rPr>
          <w:sz w:val="28"/>
          <w:szCs w:val="28"/>
          <w:lang w:val="uk-UA"/>
        </w:rPr>
        <w:t>Широківський</w:t>
      </w:r>
      <w:proofErr w:type="spellEnd"/>
      <w:r w:rsidR="00670511">
        <w:rPr>
          <w:sz w:val="28"/>
          <w:szCs w:val="28"/>
          <w:lang w:val="uk-UA"/>
        </w:rPr>
        <w:t xml:space="preserve"> райо</w:t>
      </w:r>
      <w:r>
        <w:rPr>
          <w:sz w:val="28"/>
          <w:szCs w:val="28"/>
          <w:lang w:val="uk-UA"/>
        </w:rPr>
        <w:t>н :</w:t>
      </w:r>
      <w:r w:rsidR="00670511">
        <w:rPr>
          <w:sz w:val="28"/>
          <w:szCs w:val="28"/>
          <w:lang w:val="uk-UA"/>
        </w:rPr>
        <w:t xml:space="preserve">  </w:t>
      </w:r>
      <w:r w:rsidR="00026FA6">
        <w:rPr>
          <w:sz w:val="28"/>
          <w:szCs w:val="28"/>
          <w:lang w:val="uk-UA"/>
        </w:rPr>
        <w:t xml:space="preserve">с. </w:t>
      </w:r>
      <w:proofErr w:type="spellStart"/>
      <w:r w:rsidR="00670511">
        <w:rPr>
          <w:sz w:val="28"/>
          <w:szCs w:val="28"/>
          <w:lang w:val="uk-UA"/>
        </w:rPr>
        <w:t>Новолатівка</w:t>
      </w:r>
      <w:proofErr w:type="spellEnd"/>
      <w:r w:rsidR="00670511">
        <w:rPr>
          <w:sz w:val="28"/>
          <w:szCs w:val="28"/>
          <w:lang w:val="uk-UA"/>
        </w:rPr>
        <w:t xml:space="preserve">  вул. Шкільна , 5 » з такими техніко-економічними показниками: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 будівництва ‒ капітальний ремонт,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кошторисна вартість ‒ 1053,82979  тис. грн.,</w:t>
      </w:r>
    </w:p>
    <w:p w:rsidR="00670511" w:rsidRDefault="00670511" w:rsidP="00670511">
      <w:pPr>
        <w:pStyle w:val="a5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тому числі: </w:t>
      </w:r>
      <w:r>
        <w:rPr>
          <w:sz w:val="28"/>
          <w:szCs w:val="28"/>
          <w:lang w:val="uk-UA"/>
        </w:rPr>
        <w:br/>
        <w:t>будівельні роботи – 857,02207тис. грн.,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‒ 196,80772 тис. грн.,</w:t>
      </w:r>
    </w:p>
    <w:p w:rsidR="00670511" w:rsidRDefault="00670511" w:rsidP="00670511">
      <w:pPr>
        <w:pStyle w:val="a7"/>
        <w:ind w:left="0" w:firstLine="1134"/>
        <w:rPr>
          <w:szCs w:val="28"/>
          <w:lang w:val="uk-UA"/>
        </w:rPr>
      </w:pPr>
    </w:p>
    <w:p w:rsidR="00670511" w:rsidRDefault="00390738" w:rsidP="00390738">
      <w:pPr>
        <w:pStyle w:val="a7"/>
        <w:ind w:left="0" w:firstLine="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670511">
        <w:rPr>
          <w:szCs w:val="28"/>
          <w:lang w:val="uk-UA"/>
        </w:rPr>
        <w:t>2. Контроль за виконанням даного рішення покласти на сільського голову.</w:t>
      </w:r>
    </w:p>
    <w:p w:rsidR="00670511" w:rsidRDefault="00670511" w:rsidP="00670511">
      <w:pPr>
        <w:pStyle w:val="a7"/>
        <w:ind w:left="0" w:firstLine="1134"/>
        <w:rPr>
          <w:szCs w:val="28"/>
          <w:lang w:val="uk-UA"/>
        </w:rPr>
      </w:pPr>
    </w:p>
    <w:p w:rsidR="00670511" w:rsidRDefault="00670511" w:rsidP="006705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670511" w:rsidRDefault="00670511" w:rsidP="00670511">
      <w:pPr>
        <w:rPr>
          <w:b/>
          <w:sz w:val="28"/>
          <w:szCs w:val="28"/>
          <w:lang w:val="uk-UA"/>
        </w:rPr>
      </w:pPr>
    </w:p>
    <w:p w:rsidR="00670511" w:rsidRDefault="00670511" w:rsidP="006705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ПРОЕКТ</w:t>
      </w:r>
    </w:p>
    <w:p w:rsidR="00670511" w:rsidRDefault="00670511" w:rsidP="00670511">
      <w:pPr>
        <w:rPr>
          <w:sz w:val="28"/>
          <w:szCs w:val="28"/>
          <w:lang w:val="uk-UA"/>
        </w:rPr>
      </w:pPr>
    </w:p>
    <w:p w:rsidR="00670511" w:rsidRDefault="00670511" w:rsidP="00670511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24765</wp:posOffset>
            </wp:positionV>
            <wp:extent cx="467995" cy="569595"/>
            <wp:effectExtent l="19050" t="0" r="825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70511" w:rsidRDefault="00670511" w:rsidP="00670511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670511" w:rsidRDefault="00670511" w:rsidP="00670511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670511" w:rsidRDefault="00670511" w:rsidP="00670511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670511" w:rsidRDefault="00670511" w:rsidP="00670511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670511" w:rsidRDefault="00670511" w:rsidP="00670511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670511" w:rsidRDefault="00670511" w:rsidP="00670511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670511" w:rsidRDefault="00670511" w:rsidP="00670511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670511" w:rsidRDefault="00670511" w:rsidP="00670511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670511" w:rsidRDefault="00670511" w:rsidP="00670511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проектної</w:t>
      </w:r>
      <w:r>
        <w:rPr>
          <w:b/>
          <w:sz w:val="28"/>
          <w:szCs w:val="28"/>
          <w:lang w:val="uk-UA"/>
        </w:rPr>
        <w:br/>
        <w:t xml:space="preserve"> документації</w:t>
      </w:r>
    </w:p>
    <w:p w:rsidR="00670511" w:rsidRDefault="00670511" w:rsidP="00670511">
      <w:pPr>
        <w:tabs>
          <w:tab w:val="left" w:pos="1500"/>
        </w:tabs>
        <w:rPr>
          <w:sz w:val="28"/>
          <w:szCs w:val="28"/>
          <w:lang w:val="uk-UA"/>
        </w:rPr>
      </w:pPr>
    </w:p>
    <w:p w:rsidR="00670511" w:rsidRDefault="00670511" w:rsidP="00670511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ст.31 Закону України «Про місцеве самоврядування в Україні», відповідно до пункту 4 «Порядку затвердження проектів будівництва і проведення їх експертиз», затвердженого постановою Кабінету Міністрів України від 11.05.2011 року № 560, та з урахуванням позит</w:t>
      </w:r>
      <w:r w:rsidR="00026FA6">
        <w:rPr>
          <w:sz w:val="28"/>
          <w:szCs w:val="28"/>
          <w:lang w:val="uk-UA"/>
        </w:rPr>
        <w:t>ивного Експертного звіту  від 14.06.2018 року №0621-18Е</w:t>
      </w:r>
      <w:r>
        <w:rPr>
          <w:sz w:val="28"/>
          <w:szCs w:val="28"/>
          <w:lang w:val="uk-UA"/>
        </w:rPr>
        <w:t xml:space="preserve"> розглянувши робочий проект</w:t>
      </w:r>
      <w:r w:rsidR="00390738">
        <w:rPr>
          <w:sz w:val="28"/>
          <w:szCs w:val="28"/>
          <w:lang w:val="uk-UA"/>
        </w:rPr>
        <w:t xml:space="preserve"> </w:t>
      </w:r>
      <w:r w:rsidR="00026FA6">
        <w:rPr>
          <w:sz w:val="28"/>
          <w:szCs w:val="28"/>
          <w:lang w:val="uk-UA"/>
        </w:rPr>
        <w:t xml:space="preserve">«Капітальний ремонт (заміна покриття покрівлі будівлі ) адміністративної будівлі сільської ради за адресою : вул. Шкільна ,буд.18     с. </w:t>
      </w:r>
      <w:proofErr w:type="spellStart"/>
      <w:r w:rsidR="00026FA6">
        <w:rPr>
          <w:sz w:val="28"/>
          <w:szCs w:val="28"/>
          <w:lang w:val="uk-UA"/>
        </w:rPr>
        <w:t>Новолатівка</w:t>
      </w:r>
      <w:proofErr w:type="spellEnd"/>
      <w:r w:rsidR="00026FA6">
        <w:rPr>
          <w:sz w:val="28"/>
          <w:szCs w:val="28"/>
          <w:lang w:val="uk-UA"/>
        </w:rPr>
        <w:t xml:space="preserve"> Широківського району Дніпропетровської області » </w:t>
      </w:r>
      <w:r>
        <w:rPr>
          <w:sz w:val="28"/>
          <w:szCs w:val="28"/>
          <w:lang w:val="uk-UA"/>
        </w:rPr>
        <w:t xml:space="preserve"> виконавчий комітет Новолатівської сільської ради вирішив:</w:t>
      </w:r>
    </w:p>
    <w:p w:rsidR="00670511" w:rsidRDefault="00670511" w:rsidP="00670511">
      <w:pPr>
        <w:jc w:val="both"/>
        <w:rPr>
          <w:sz w:val="28"/>
          <w:szCs w:val="28"/>
          <w:lang w:val="uk-UA"/>
        </w:rPr>
      </w:pP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1. Затвердити кошторисну частину проектної </w:t>
      </w:r>
      <w:proofErr w:type="spellStart"/>
      <w:r>
        <w:rPr>
          <w:sz w:val="28"/>
          <w:szCs w:val="28"/>
          <w:lang w:val="uk-UA"/>
        </w:rPr>
        <w:t>документаці</w:t>
      </w:r>
      <w:proofErr w:type="spellEnd"/>
      <w:r>
        <w:rPr>
          <w:sz w:val="28"/>
          <w:szCs w:val="28"/>
          <w:lang w:val="uk-UA"/>
        </w:rPr>
        <w:t xml:space="preserve"> по робочому проекту  «Капітальний ремонт (заміна покриття покрівлі будівлі ) адміністративної будівлі сільської ради за адресою : вул. Шкільна ,буд.18 с. </w:t>
      </w:r>
      <w:proofErr w:type="spellStart"/>
      <w:r>
        <w:rPr>
          <w:sz w:val="28"/>
          <w:szCs w:val="28"/>
          <w:lang w:val="uk-UA"/>
        </w:rPr>
        <w:t>Новолатівка</w:t>
      </w:r>
      <w:proofErr w:type="spellEnd"/>
      <w:r>
        <w:rPr>
          <w:sz w:val="28"/>
          <w:szCs w:val="28"/>
          <w:lang w:val="uk-UA"/>
        </w:rPr>
        <w:t xml:space="preserve"> Широківського району Дніпропетровської області » з такими техніко-економічними показниками: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 будівництва ‒ капітальний ремонт,</w:t>
      </w:r>
    </w:p>
    <w:p w:rsidR="00670511" w:rsidRDefault="00670511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кошто</w:t>
      </w:r>
      <w:r w:rsidR="00026FA6">
        <w:rPr>
          <w:sz w:val="28"/>
          <w:szCs w:val="28"/>
          <w:lang w:val="uk-UA"/>
        </w:rPr>
        <w:t>рисна вартість ‒ 458,25740</w:t>
      </w:r>
      <w:r>
        <w:rPr>
          <w:sz w:val="28"/>
          <w:szCs w:val="28"/>
          <w:lang w:val="uk-UA"/>
        </w:rPr>
        <w:t xml:space="preserve">  тис. грн.,</w:t>
      </w:r>
    </w:p>
    <w:p w:rsidR="00670511" w:rsidRDefault="00670511" w:rsidP="00670511">
      <w:pPr>
        <w:pStyle w:val="a5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тому числі: </w:t>
      </w:r>
      <w:r>
        <w:rPr>
          <w:sz w:val="28"/>
          <w:szCs w:val="28"/>
          <w:lang w:val="uk-UA"/>
        </w:rPr>
        <w:br/>
        <w:t xml:space="preserve">будівельні роботи </w:t>
      </w:r>
      <w:r w:rsidR="00026FA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26FA6">
        <w:rPr>
          <w:sz w:val="28"/>
          <w:szCs w:val="28"/>
          <w:lang w:val="uk-UA"/>
        </w:rPr>
        <w:t>372,35707</w:t>
      </w:r>
      <w:r>
        <w:rPr>
          <w:sz w:val="28"/>
          <w:szCs w:val="28"/>
          <w:lang w:val="uk-UA"/>
        </w:rPr>
        <w:t xml:space="preserve"> тис. грн.,</w:t>
      </w:r>
    </w:p>
    <w:p w:rsidR="00670511" w:rsidRDefault="00026FA6" w:rsidP="00670511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‒ 85,90033</w:t>
      </w:r>
      <w:r w:rsidR="00670511">
        <w:rPr>
          <w:sz w:val="28"/>
          <w:szCs w:val="28"/>
          <w:lang w:val="uk-UA"/>
        </w:rPr>
        <w:t xml:space="preserve"> тис. грн.,</w:t>
      </w:r>
    </w:p>
    <w:p w:rsidR="00670511" w:rsidRDefault="00670511" w:rsidP="00670511">
      <w:pPr>
        <w:pStyle w:val="a7"/>
        <w:ind w:left="0" w:firstLine="1134"/>
        <w:rPr>
          <w:szCs w:val="28"/>
          <w:lang w:val="uk-UA"/>
        </w:rPr>
      </w:pPr>
    </w:p>
    <w:p w:rsidR="00670511" w:rsidRDefault="00670511" w:rsidP="00670511">
      <w:pPr>
        <w:pStyle w:val="a7"/>
        <w:ind w:left="0" w:firstLine="1134"/>
        <w:rPr>
          <w:szCs w:val="28"/>
          <w:lang w:val="uk-UA"/>
        </w:rPr>
      </w:pPr>
    </w:p>
    <w:p w:rsidR="00670511" w:rsidRDefault="00670511" w:rsidP="00670511">
      <w:pPr>
        <w:pStyle w:val="a7"/>
        <w:ind w:left="0" w:firstLine="1134"/>
        <w:rPr>
          <w:szCs w:val="28"/>
          <w:lang w:val="uk-UA"/>
        </w:rPr>
      </w:pPr>
      <w:r>
        <w:rPr>
          <w:szCs w:val="28"/>
          <w:lang w:val="uk-UA"/>
        </w:rPr>
        <w:t>2. Контроль за виконанням даного рішення покласти на сільського голову.</w:t>
      </w:r>
    </w:p>
    <w:p w:rsidR="00670511" w:rsidRDefault="00670511" w:rsidP="00670511">
      <w:pPr>
        <w:pStyle w:val="a7"/>
        <w:ind w:left="0" w:firstLine="1134"/>
        <w:rPr>
          <w:szCs w:val="28"/>
          <w:lang w:val="uk-UA"/>
        </w:rPr>
      </w:pPr>
    </w:p>
    <w:p w:rsidR="00670511" w:rsidRDefault="00670511" w:rsidP="006705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631B46" w:rsidRDefault="00631B46" w:rsidP="00670511">
      <w:pPr>
        <w:rPr>
          <w:b/>
          <w:sz w:val="28"/>
          <w:szCs w:val="28"/>
          <w:lang w:val="uk-UA"/>
        </w:rPr>
      </w:pPr>
    </w:p>
    <w:p w:rsidR="00631B46" w:rsidRDefault="00631B46" w:rsidP="00670511">
      <w:pPr>
        <w:rPr>
          <w:b/>
          <w:sz w:val="28"/>
          <w:szCs w:val="28"/>
          <w:lang w:val="uk-UA"/>
        </w:rPr>
      </w:pPr>
    </w:p>
    <w:p w:rsidR="00631B46" w:rsidRDefault="00631B46" w:rsidP="00631B46">
      <w:pPr>
        <w:rPr>
          <w:b/>
          <w:sz w:val="28"/>
          <w:szCs w:val="28"/>
          <w:lang w:val="uk-UA"/>
        </w:rPr>
      </w:pPr>
    </w:p>
    <w:p w:rsidR="00631B46" w:rsidRDefault="00631B46" w:rsidP="00631B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ПРОЕКТ</w:t>
      </w:r>
    </w:p>
    <w:p w:rsidR="00631B46" w:rsidRDefault="00631B46" w:rsidP="00631B46">
      <w:pPr>
        <w:rPr>
          <w:sz w:val="28"/>
          <w:szCs w:val="28"/>
          <w:lang w:val="uk-UA"/>
        </w:rPr>
      </w:pPr>
    </w:p>
    <w:p w:rsidR="00631B46" w:rsidRDefault="00631B46" w:rsidP="00631B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24765</wp:posOffset>
            </wp:positionV>
            <wp:extent cx="467995" cy="569595"/>
            <wp:effectExtent l="19050" t="0" r="8255" b="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B46" w:rsidRDefault="00631B46" w:rsidP="00631B46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631B46" w:rsidRDefault="00631B46" w:rsidP="00631B46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31B46" w:rsidRDefault="00631B46" w:rsidP="00631B46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631B46" w:rsidRDefault="00631B46" w:rsidP="00631B46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631B46" w:rsidRDefault="00631B46" w:rsidP="00631B46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631B46" w:rsidRDefault="00631B46" w:rsidP="00631B46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631B46" w:rsidRDefault="00631B46" w:rsidP="00631B46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631B46" w:rsidRDefault="00631B46" w:rsidP="00631B46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631B46" w:rsidRDefault="00631B46" w:rsidP="00631B46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631B46" w:rsidRDefault="00631B46" w:rsidP="00631B46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631B46" w:rsidRDefault="00631B46" w:rsidP="00631B46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631B46" w:rsidRDefault="00631B46" w:rsidP="00631B46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 поштової адреси житловому</w:t>
      </w:r>
    </w:p>
    <w:p w:rsidR="00631B46" w:rsidRDefault="00631B46" w:rsidP="00631B46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будинку по вул. Соборна с.Інгулець</w:t>
      </w:r>
    </w:p>
    <w:p w:rsidR="00631B46" w:rsidRDefault="00631B46" w:rsidP="00631B46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Широківського району Дніпропетровської області</w:t>
      </w:r>
    </w:p>
    <w:p w:rsidR="00631B46" w:rsidRDefault="00631B46" w:rsidP="00631B46">
      <w:pPr>
        <w:tabs>
          <w:tab w:val="left" w:pos="1500"/>
        </w:tabs>
        <w:rPr>
          <w:sz w:val="28"/>
          <w:szCs w:val="28"/>
          <w:lang w:val="uk-UA"/>
        </w:rPr>
      </w:pPr>
    </w:p>
    <w:p w:rsidR="00631B46" w:rsidRDefault="00631B46" w:rsidP="00631B46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п.10 «б» ст.. 30 Закону України « Про місцеве самоврядування в Україні » , розглянувши заяву </w:t>
      </w:r>
      <w:proofErr w:type="spellStart"/>
      <w:r>
        <w:rPr>
          <w:sz w:val="28"/>
          <w:szCs w:val="28"/>
          <w:lang w:val="uk-UA"/>
        </w:rPr>
        <w:t>Етерія</w:t>
      </w:r>
      <w:proofErr w:type="spellEnd"/>
      <w:r>
        <w:rPr>
          <w:sz w:val="28"/>
          <w:szCs w:val="28"/>
          <w:lang w:val="uk-UA"/>
        </w:rPr>
        <w:t xml:space="preserve"> Ігоря </w:t>
      </w:r>
      <w:proofErr w:type="spellStart"/>
      <w:r>
        <w:rPr>
          <w:sz w:val="28"/>
          <w:szCs w:val="28"/>
          <w:lang w:val="uk-UA"/>
        </w:rPr>
        <w:t>Гуріельовича</w:t>
      </w:r>
      <w:proofErr w:type="spellEnd"/>
      <w:r>
        <w:rPr>
          <w:sz w:val="28"/>
          <w:szCs w:val="28"/>
          <w:lang w:val="uk-UA"/>
        </w:rPr>
        <w:t xml:space="preserve"> , стосовно присвоєння поштової адреси житлового будинку по вул. Соборна виконавчий комітет Новолатівської сільської ради вирішив:</w:t>
      </w:r>
    </w:p>
    <w:p w:rsidR="00631B46" w:rsidRDefault="00631B46" w:rsidP="00631B46">
      <w:pPr>
        <w:jc w:val="both"/>
        <w:rPr>
          <w:sz w:val="28"/>
          <w:szCs w:val="28"/>
          <w:lang w:val="uk-UA"/>
        </w:rPr>
      </w:pPr>
    </w:p>
    <w:p w:rsidR="00631B46" w:rsidRDefault="00631B46" w:rsidP="00631B46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1. Присвоїти поштову адресу </w:t>
      </w:r>
      <w:r w:rsidR="008B65EE">
        <w:rPr>
          <w:sz w:val="28"/>
          <w:szCs w:val="28"/>
          <w:lang w:val="uk-UA"/>
        </w:rPr>
        <w:t>житловому будинку , який знаходиться за адресою : 53710 , Дніпропетровської області , Широківського району , с. Інгулець , буд. 26.</w:t>
      </w:r>
    </w:p>
    <w:p w:rsidR="00631B46" w:rsidRDefault="00631B46" w:rsidP="00631B46">
      <w:pPr>
        <w:pStyle w:val="a7"/>
        <w:ind w:left="0" w:firstLine="1134"/>
        <w:rPr>
          <w:szCs w:val="28"/>
          <w:lang w:val="uk-UA"/>
        </w:rPr>
      </w:pPr>
    </w:p>
    <w:p w:rsidR="00631B46" w:rsidRDefault="00631B46" w:rsidP="00631B46">
      <w:pPr>
        <w:pStyle w:val="a7"/>
        <w:ind w:left="0" w:firstLine="1134"/>
        <w:rPr>
          <w:szCs w:val="28"/>
          <w:lang w:val="uk-UA"/>
        </w:rPr>
      </w:pPr>
    </w:p>
    <w:p w:rsidR="00631B46" w:rsidRDefault="00631B46" w:rsidP="00631B46">
      <w:pPr>
        <w:pStyle w:val="a7"/>
        <w:ind w:left="0" w:firstLine="1134"/>
        <w:rPr>
          <w:szCs w:val="28"/>
          <w:lang w:val="uk-UA"/>
        </w:rPr>
      </w:pPr>
    </w:p>
    <w:p w:rsidR="00631B46" w:rsidRDefault="00631B46" w:rsidP="00631B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631B46" w:rsidRDefault="00631B46" w:rsidP="00631B46">
      <w:pPr>
        <w:rPr>
          <w:lang w:val="uk-UA"/>
        </w:rPr>
      </w:pPr>
    </w:p>
    <w:p w:rsidR="00631B46" w:rsidRDefault="00631B46" w:rsidP="00670511">
      <w:pPr>
        <w:rPr>
          <w:b/>
          <w:sz w:val="28"/>
          <w:szCs w:val="28"/>
          <w:lang w:val="uk-UA"/>
        </w:rPr>
      </w:pPr>
    </w:p>
    <w:p w:rsidR="00670511" w:rsidRDefault="00670511" w:rsidP="00670511">
      <w:pPr>
        <w:rPr>
          <w:b/>
          <w:sz w:val="28"/>
          <w:szCs w:val="28"/>
          <w:lang w:val="uk-UA"/>
        </w:rPr>
      </w:pPr>
    </w:p>
    <w:p w:rsidR="00670511" w:rsidRDefault="00670511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 w:rsidP="008B65EE">
      <w:pPr>
        <w:rPr>
          <w:b/>
          <w:sz w:val="28"/>
          <w:szCs w:val="28"/>
          <w:lang w:val="uk-UA"/>
        </w:rPr>
      </w:pPr>
    </w:p>
    <w:p w:rsidR="008B65EE" w:rsidRDefault="008B65EE" w:rsidP="008B65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ПРОЕКТ</w:t>
      </w:r>
    </w:p>
    <w:p w:rsidR="008B65EE" w:rsidRDefault="008B65EE" w:rsidP="008B65EE">
      <w:pPr>
        <w:rPr>
          <w:sz w:val="28"/>
          <w:szCs w:val="28"/>
          <w:lang w:val="uk-UA"/>
        </w:rPr>
      </w:pPr>
    </w:p>
    <w:p w:rsidR="008B65EE" w:rsidRDefault="008B65EE" w:rsidP="008B65E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24765</wp:posOffset>
            </wp:positionV>
            <wp:extent cx="467995" cy="569595"/>
            <wp:effectExtent l="19050" t="0" r="8255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8B65EE" w:rsidRDefault="008B65EE" w:rsidP="008B65EE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8B65EE" w:rsidRDefault="008B65EE" w:rsidP="008B65EE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8B65EE" w:rsidRDefault="008B65EE" w:rsidP="008B65EE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8B65EE" w:rsidRDefault="008B65EE" w:rsidP="008B65E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8B65EE" w:rsidRDefault="008B65EE" w:rsidP="008B65E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8B65EE" w:rsidRDefault="008B65EE" w:rsidP="008B65E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  поштової адреси житловому</w:t>
      </w: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будинку по вул. Соборна с.Інгулець</w:t>
      </w: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Широківського району Дніпропетровської області</w:t>
      </w:r>
    </w:p>
    <w:p w:rsidR="008B65EE" w:rsidRDefault="008B65EE" w:rsidP="008B65EE">
      <w:pPr>
        <w:tabs>
          <w:tab w:val="left" w:pos="1500"/>
        </w:tabs>
        <w:rPr>
          <w:sz w:val="28"/>
          <w:szCs w:val="28"/>
          <w:lang w:val="uk-UA"/>
        </w:rPr>
      </w:pPr>
    </w:p>
    <w:p w:rsidR="008B65EE" w:rsidRDefault="008B65EE" w:rsidP="008B65EE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п.10 «б» ст.. 30 Закону України « Про місцеве самоврядування в Україні » , розглянувши заяву </w:t>
      </w:r>
      <w:proofErr w:type="spellStart"/>
      <w:r>
        <w:rPr>
          <w:sz w:val="28"/>
          <w:szCs w:val="28"/>
          <w:lang w:val="uk-UA"/>
        </w:rPr>
        <w:t>Етерія</w:t>
      </w:r>
      <w:proofErr w:type="spellEnd"/>
      <w:r>
        <w:rPr>
          <w:sz w:val="28"/>
          <w:szCs w:val="28"/>
          <w:lang w:val="uk-UA"/>
        </w:rPr>
        <w:t xml:space="preserve"> Ігоря </w:t>
      </w:r>
      <w:proofErr w:type="spellStart"/>
      <w:r>
        <w:rPr>
          <w:sz w:val="28"/>
          <w:szCs w:val="28"/>
          <w:lang w:val="uk-UA"/>
        </w:rPr>
        <w:t>Гуріельовича</w:t>
      </w:r>
      <w:proofErr w:type="spellEnd"/>
      <w:r>
        <w:rPr>
          <w:sz w:val="28"/>
          <w:szCs w:val="28"/>
          <w:lang w:val="uk-UA"/>
        </w:rPr>
        <w:t xml:space="preserve"> , стосовно присвоєння поштової адреси житлового будинку по вул. Соборна виконавчий комітет Новолатівської сільської ради вирішив:</w:t>
      </w:r>
    </w:p>
    <w:p w:rsidR="008B65EE" w:rsidRDefault="008B65EE" w:rsidP="008B65EE">
      <w:pPr>
        <w:jc w:val="both"/>
        <w:rPr>
          <w:sz w:val="28"/>
          <w:szCs w:val="28"/>
          <w:lang w:val="uk-UA"/>
        </w:rPr>
      </w:pP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1. Присвоїти поштову адресу житловому будинку , який знаходиться за адресою : 53710 , Дніпропетровської області , Широківського району , с. Інгулець , вул. Соборна буд. 26.</w:t>
      </w:r>
    </w:p>
    <w:p w:rsidR="008B65EE" w:rsidRDefault="008B65EE" w:rsidP="008B65EE">
      <w:pPr>
        <w:pStyle w:val="a7"/>
        <w:ind w:left="0" w:firstLine="1134"/>
        <w:rPr>
          <w:szCs w:val="28"/>
          <w:lang w:val="uk-UA"/>
        </w:rPr>
      </w:pPr>
    </w:p>
    <w:p w:rsidR="008B65EE" w:rsidRDefault="008B65EE" w:rsidP="008B65EE">
      <w:pPr>
        <w:pStyle w:val="a7"/>
        <w:ind w:left="0" w:firstLine="1134"/>
        <w:rPr>
          <w:szCs w:val="28"/>
          <w:lang w:val="uk-UA"/>
        </w:rPr>
      </w:pPr>
    </w:p>
    <w:p w:rsidR="008B65EE" w:rsidRDefault="008B65EE" w:rsidP="008B65EE">
      <w:pPr>
        <w:pStyle w:val="a7"/>
        <w:ind w:left="0" w:firstLine="1134"/>
        <w:rPr>
          <w:szCs w:val="28"/>
          <w:lang w:val="uk-UA"/>
        </w:rPr>
      </w:pPr>
    </w:p>
    <w:p w:rsidR="008B65EE" w:rsidRDefault="008B65EE" w:rsidP="008B65E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>
      <w:pPr>
        <w:rPr>
          <w:lang w:val="uk-UA"/>
        </w:rPr>
      </w:pPr>
    </w:p>
    <w:p w:rsidR="008B65EE" w:rsidRDefault="008B65EE" w:rsidP="008B65EE">
      <w:pPr>
        <w:rPr>
          <w:b/>
          <w:sz w:val="28"/>
          <w:szCs w:val="28"/>
          <w:lang w:val="uk-UA"/>
        </w:rPr>
      </w:pPr>
    </w:p>
    <w:p w:rsidR="008B65EE" w:rsidRDefault="008B65EE" w:rsidP="008B65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ПРОЕКТ</w:t>
      </w:r>
    </w:p>
    <w:p w:rsidR="008B65EE" w:rsidRDefault="008B65EE" w:rsidP="008B65EE">
      <w:pPr>
        <w:rPr>
          <w:sz w:val="28"/>
          <w:szCs w:val="28"/>
          <w:lang w:val="uk-UA"/>
        </w:rPr>
      </w:pPr>
    </w:p>
    <w:p w:rsidR="008B65EE" w:rsidRDefault="008B65EE" w:rsidP="008B65E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83820</wp:posOffset>
            </wp:positionV>
            <wp:extent cx="467995" cy="571500"/>
            <wp:effectExtent l="19050" t="0" r="8255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8B65EE" w:rsidRDefault="008B65EE" w:rsidP="008B65EE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8B65EE" w:rsidRDefault="008B65EE" w:rsidP="008B65EE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8B65EE" w:rsidRDefault="008B65EE" w:rsidP="008B65EE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8B65EE" w:rsidRDefault="008B65EE" w:rsidP="008B65E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8B65EE" w:rsidRDefault="008B65EE" w:rsidP="008B65E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8B65EE" w:rsidRDefault="008B65EE" w:rsidP="008B65EE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08519B">
        <w:rPr>
          <w:b/>
          <w:sz w:val="28"/>
          <w:szCs w:val="28"/>
          <w:lang w:val="uk-UA"/>
        </w:rPr>
        <w:t>уточнення</w:t>
      </w:r>
      <w:r>
        <w:rPr>
          <w:b/>
          <w:sz w:val="28"/>
          <w:szCs w:val="28"/>
          <w:lang w:val="uk-UA"/>
        </w:rPr>
        <w:t xml:space="preserve"> поштової адреси житловому</w:t>
      </w:r>
    </w:p>
    <w:p w:rsidR="008B65EE" w:rsidRDefault="0008519B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будинку по вул. Шкільна </w:t>
      </w:r>
      <w:proofErr w:type="spellStart"/>
      <w:r>
        <w:rPr>
          <w:b/>
          <w:sz w:val="28"/>
          <w:szCs w:val="28"/>
          <w:lang w:val="uk-UA"/>
        </w:rPr>
        <w:t>с.Новолатівка</w:t>
      </w:r>
      <w:proofErr w:type="spellEnd"/>
    </w:p>
    <w:p w:rsidR="008B65EE" w:rsidRDefault="008B65EE" w:rsidP="008B65EE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Широківського району Дніпропетровської області</w:t>
      </w:r>
    </w:p>
    <w:p w:rsidR="008B65EE" w:rsidRDefault="008B65EE" w:rsidP="008B65EE">
      <w:pPr>
        <w:tabs>
          <w:tab w:val="left" w:pos="1500"/>
        </w:tabs>
        <w:rPr>
          <w:sz w:val="28"/>
          <w:szCs w:val="28"/>
          <w:lang w:val="uk-UA"/>
        </w:rPr>
      </w:pPr>
    </w:p>
    <w:p w:rsidR="008B65EE" w:rsidRDefault="008B65EE" w:rsidP="008B65EE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п.10 «б» ст.. 30 Закону України « Про місцеве самоврядування в Україні » , розглянувши заяву</w:t>
      </w:r>
      <w:r w:rsidR="0008519B">
        <w:rPr>
          <w:sz w:val="28"/>
          <w:szCs w:val="28"/>
          <w:lang w:val="uk-UA"/>
        </w:rPr>
        <w:t xml:space="preserve"> Сорока Анатолія Миколайовича</w:t>
      </w:r>
      <w:r>
        <w:rPr>
          <w:sz w:val="28"/>
          <w:szCs w:val="28"/>
          <w:lang w:val="uk-UA"/>
        </w:rPr>
        <w:t xml:space="preserve"> , стосовно присвоєння поштової адреси житлового б</w:t>
      </w:r>
      <w:r w:rsidR="0008519B">
        <w:rPr>
          <w:sz w:val="28"/>
          <w:szCs w:val="28"/>
          <w:lang w:val="uk-UA"/>
        </w:rPr>
        <w:t xml:space="preserve">удинку по вул. Шкільна </w:t>
      </w:r>
      <w:r>
        <w:rPr>
          <w:sz w:val="28"/>
          <w:szCs w:val="28"/>
          <w:lang w:val="uk-UA"/>
        </w:rPr>
        <w:t>виконавчий комітет Новолатівської сільської ради вирішив:</w:t>
      </w:r>
    </w:p>
    <w:p w:rsidR="008B65EE" w:rsidRDefault="008B65EE" w:rsidP="008B65EE">
      <w:pPr>
        <w:jc w:val="both"/>
        <w:rPr>
          <w:sz w:val="28"/>
          <w:szCs w:val="28"/>
          <w:lang w:val="uk-UA"/>
        </w:rPr>
      </w:pPr>
    </w:p>
    <w:p w:rsidR="008B65EE" w:rsidRDefault="008B65EE" w:rsidP="008B65EE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1. </w:t>
      </w:r>
      <w:r w:rsidR="0008519B">
        <w:rPr>
          <w:sz w:val="28"/>
          <w:szCs w:val="28"/>
          <w:lang w:val="uk-UA"/>
        </w:rPr>
        <w:t xml:space="preserve">Внести уточнення в </w:t>
      </w:r>
      <w:r>
        <w:rPr>
          <w:sz w:val="28"/>
          <w:szCs w:val="28"/>
          <w:lang w:val="uk-UA"/>
        </w:rPr>
        <w:t xml:space="preserve"> поштову адресу житловому будинку , який знаходиться за адресою : 53710 , Дніпропетровської області , Ши</w:t>
      </w:r>
      <w:r w:rsidR="0008519B">
        <w:rPr>
          <w:sz w:val="28"/>
          <w:szCs w:val="28"/>
          <w:lang w:val="uk-UA"/>
        </w:rPr>
        <w:t xml:space="preserve">роківського району , с. </w:t>
      </w:r>
      <w:proofErr w:type="spellStart"/>
      <w:r w:rsidR="0008519B">
        <w:rPr>
          <w:sz w:val="28"/>
          <w:szCs w:val="28"/>
          <w:lang w:val="uk-UA"/>
        </w:rPr>
        <w:t>Новолатівка</w:t>
      </w:r>
      <w:proofErr w:type="spellEnd"/>
      <w:r w:rsidR="000851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, </w:t>
      </w:r>
      <w:r w:rsidR="00106275">
        <w:rPr>
          <w:sz w:val="28"/>
          <w:szCs w:val="28"/>
          <w:lang w:val="uk-UA"/>
        </w:rPr>
        <w:t>вул. Шкільна буд. 18</w:t>
      </w:r>
      <w:r>
        <w:rPr>
          <w:sz w:val="28"/>
          <w:szCs w:val="28"/>
          <w:lang w:val="uk-UA"/>
        </w:rPr>
        <w:t>.</w:t>
      </w:r>
    </w:p>
    <w:p w:rsidR="008B65EE" w:rsidRDefault="008B65EE" w:rsidP="008B65EE">
      <w:pPr>
        <w:pStyle w:val="a7"/>
        <w:ind w:left="0" w:firstLine="1134"/>
        <w:rPr>
          <w:szCs w:val="28"/>
          <w:lang w:val="uk-UA"/>
        </w:rPr>
      </w:pPr>
    </w:p>
    <w:p w:rsidR="008B65EE" w:rsidRDefault="008B65EE" w:rsidP="008B65EE">
      <w:pPr>
        <w:pStyle w:val="a7"/>
        <w:ind w:left="0" w:firstLine="1134"/>
        <w:rPr>
          <w:szCs w:val="28"/>
          <w:lang w:val="uk-UA"/>
        </w:rPr>
      </w:pPr>
    </w:p>
    <w:p w:rsidR="008B65EE" w:rsidRDefault="008B65EE" w:rsidP="008B65EE">
      <w:pPr>
        <w:pStyle w:val="a7"/>
        <w:ind w:left="0" w:firstLine="1134"/>
        <w:rPr>
          <w:szCs w:val="28"/>
          <w:lang w:val="uk-UA"/>
        </w:rPr>
      </w:pPr>
    </w:p>
    <w:p w:rsidR="008B65EE" w:rsidRDefault="008B65EE" w:rsidP="008B65E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8B65EE" w:rsidRDefault="008B65EE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>
      <w:pPr>
        <w:rPr>
          <w:lang w:val="uk-UA"/>
        </w:rPr>
      </w:pPr>
    </w:p>
    <w:p w:rsidR="00BF6C13" w:rsidRDefault="00BF6C13" w:rsidP="00BF6C13">
      <w:pPr>
        <w:tabs>
          <w:tab w:val="left" w:pos="1935"/>
        </w:tabs>
        <w:rPr>
          <w:lang w:val="uk-UA"/>
        </w:rPr>
      </w:pPr>
    </w:p>
    <w:p w:rsidR="00BF6C13" w:rsidRDefault="00BF6C13" w:rsidP="00BF6C13">
      <w:pPr>
        <w:tabs>
          <w:tab w:val="left" w:pos="15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>
        <w:rPr>
          <w:noProof/>
        </w:rPr>
        <w:drawing>
          <wp:inline distT="0" distB="0" distL="0" distR="0">
            <wp:extent cx="480060" cy="579120"/>
            <wp:effectExtent l="19050" t="0" r="0" b="0"/>
            <wp:docPr id="9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C13" w:rsidRDefault="00BF6C13" w:rsidP="00BF6C13">
      <w:pPr>
        <w:tabs>
          <w:tab w:val="left" w:pos="1500"/>
        </w:tabs>
        <w:rPr>
          <w:lang w:val="uk-UA"/>
        </w:rPr>
      </w:pPr>
    </w:p>
    <w:p w:rsidR="00BF6C13" w:rsidRDefault="00BF6C13" w:rsidP="00BF6C13">
      <w:pPr>
        <w:tabs>
          <w:tab w:val="left" w:pos="1500"/>
        </w:tabs>
        <w:rPr>
          <w:lang w:val="uk-UA"/>
        </w:rPr>
      </w:pPr>
    </w:p>
    <w:p w:rsidR="00BF6C13" w:rsidRDefault="00BF6C13" w:rsidP="00BF6C13">
      <w:pPr>
        <w:tabs>
          <w:tab w:val="left" w:pos="15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>
        <w:rPr>
          <w:b/>
          <w:lang w:val="uk-UA"/>
        </w:rPr>
        <w:t>ВИКОНАВЧИЙ КОМІТЕТ</w:t>
      </w:r>
    </w:p>
    <w:p w:rsidR="00BF6C13" w:rsidRDefault="00BF6C13" w:rsidP="00BF6C13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НОВОЛАТІВСЬКОЇ  СІЛЬСЬКОЇ РАДИ</w:t>
      </w:r>
    </w:p>
    <w:p w:rsidR="00BF6C13" w:rsidRDefault="00BF6C13" w:rsidP="00BF6C13">
      <w:pPr>
        <w:pBdr>
          <w:bottom w:val="single" w:sz="12" w:space="1" w:color="auto"/>
        </w:pBdr>
        <w:jc w:val="center"/>
        <w:rPr>
          <w:b/>
          <w:lang w:val="uk-UA"/>
        </w:rPr>
      </w:pPr>
      <w:r>
        <w:rPr>
          <w:b/>
          <w:lang w:val="uk-UA"/>
        </w:rPr>
        <w:t>Широківського району Дніпропетровської області</w:t>
      </w:r>
    </w:p>
    <w:p w:rsidR="00BF6C13" w:rsidRDefault="00BF6C13" w:rsidP="00BF6C13">
      <w:pPr>
        <w:rPr>
          <w:lang w:val="uk-UA"/>
        </w:rPr>
      </w:pPr>
    </w:p>
    <w:p w:rsidR="00BF6C13" w:rsidRDefault="00BF6C13" w:rsidP="00BF6C13">
      <w:pPr>
        <w:pStyle w:val="a7"/>
        <w:rPr>
          <w:sz w:val="20"/>
          <w:lang w:val="uk-UA"/>
        </w:rPr>
      </w:pPr>
      <w:r>
        <w:rPr>
          <w:sz w:val="20"/>
          <w:lang w:val="uk-UA"/>
        </w:rPr>
        <w:t xml:space="preserve">      №                                                                                                               22 </w:t>
      </w:r>
      <w:proofErr w:type="spellStart"/>
      <w:r>
        <w:rPr>
          <w:sz w:val="20"/>
          <w:lang w:val="uk-UA"/>
        </w:rPr>
        <w:t>.червня</w:t>
      </w:r>
      <w:proofErr w:type="spellEnd"/>
      <w:r>
        <w:rPr>
          <w:sz w:val="20"/>
          <w:lang w:val="uk-UA"/>
        </w:rPr>
        <w:t xml:space="preserve">  2018 року</w:t>
      </w:r>
    </w:p>
    <w:p w:rsidR="00BF6C13" w:rsidRPr="00BF6C13" w:rsidRDefault="00BF6C13" w:rsidP="00BF6C13">
      <w:pPr>
        <w:rPr>
          <w:sz w:val="24"/>
          <w:szCs w:val="24"/>
          <w:lang w:val="uk-UA"/>
        </w:rPr>
      </w:pPr>
    </w:p>
    <w:p w:rsidR="00BF6C13" w:rsidRPr="00BF6C13" w:rsidRDefault="00BF6C13" w:rsidP="00BF6C13">
      <w:pPr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          Про надання дозволу на узаконення житлового будинку </w:t>
      </w:r>
    </w:p>
    <w:p w:rsidR="00BF6C13" w:rsidRPr="00BF6C13" w:rsidRDefault="00BF6C13" w:rsidP="00BF6C13">
      <w:pPr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              та господарських </w:t>
      </w:r>
      <w:r>
        <w:rPr>
          <w:sz w:val="24"/>
          <w:szCs w:val="24"/>
          <w:lang w:val="uk-UA"/>
        </w:rPr>
        <w:t>будівель  за адресою :</w:t>
      </w:r>
      <w:proofErr w:type="spellStart"/>
      <w:r>
        <w:rPr>
          <w:sz w:val="24"/>
          <w:szCs w:val="24"/>
          <w:lang w:val="uk-UA"/>
        </w:rPr>
        <w:t>с.Макарывка</w:t>
      </w:r>
      <w:proofErr w:type="spellEnd"/>
    </w:p>
    <w:p w:rsidR="00BF6C13" w:rsidRPr="00BF6C13" w:rsidRDefault="00BF6C13" w:rsidP="00BF6C13">
      <w:pPr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                   вул..Першотравнева  , 15</w:t>
      </w:r>
      <w:r w:rsidRPr="00BF6C13">
        <w:rPr>
          <w:sz w:val="24"/>
          <w:szCs w:val="24"/>
          <w:lang w:val="uk-UA"/>
        </w:rPr>
        <w:t xml:space="preserve">   Широківського району</w:t>
      </w:r>
    </w:p>
    <w:p w:rsidR="00BF6C13" w:rsidRPr="00BF6C13" w:rsidRDefault="00BF6C13" w:rsidP="00BF6C13">
      <w:pPr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                                Дніпропетровської області.                                    </w:t>
      </w:r>
    </w:p>
    <w:p w:rsidR="00BF6C13" w:rsidRPr="00BF6C13" w:rsidRDefault="00BF6C13" w:rsidP="00BF6C13">
      <w:pPr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                          </w:t>
      </w:r>
    </w:p>
    <w:p w:rsidR="00BF6C13" w:rsidRPr="00BF6C13" w:rsidRDefault="00BF6C13" w:rsidP="00BF6C13">
      <w:pPr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Розглянувши заяву Бондар Павла Олександровича </w:t>
      </w:r>
      <w:r w:rsidRPr="00BF6C13">
        <w:rPr>
          <w:sz w:val="24"/>
          <w:szCs w:val="24"/>
          <w:lang w:val="uk-UA"/>
        </w:rPr>
        <w:t xml:space="preserve">  , щодо узаконення житлового будинку та господарських буді</w:t>
      </w:r>
      <w:r>
        <w:rPr>
          <w:sz w:val="24"/>
          <w:szCs w:val="24"/>
          <w:lang w:val="uk-UA"/>
        </w:rPr>
        <w:t xml:space="preserve">вель за адресою :   вул. Першотравнева , буд.15 села </w:t>
      </w:r>
      <w:proofErr w:type="spellStart"/>
      <w:r>
        <w:rPr>
          <w:sz w:val="24"/>
          <w:szCs w:val="24"/>
          <w:lang w:val="uk-UA"/>
        </w:rPr>
        <w:t>Макарівка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BF6C13">
        <w:rPr>
          <w:sz w:val="24"/>
          <w:szCs w:val="24"/>
          <w:lang w:val="uk-UA"/>
        </w:rPr>
        <w:t xml:space="preserve"> Широківського району Дніпропетровської області , керуючись Постановою КМУ від 09 вересня 2009 року  № 1035 „ Про затвердження тимчасового порядку прийняття в експлуатацію закінчених будівництвом приватних житлових будинків садибного типу , дачних та садових будинків з господарським спорудами та будівлями , споруджених без дозволу на виконання будівельних робіт „ , Законом України „ Про місцеве самоврядування в Україні „ , виконавчий комітет сільської ради вирішив :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1. Над</w:t>
      </w:r>
      <w:r>
        <w:rPr>
          <w:sz w:val="24"/>
          <w:szCs w:val="24"/>
          <w:lang w:val="uk-UA"/>
        </w:rPr>
        <w:t xml:space="preserve">ати гр. Бондар Павлу Олександровичу </w:t>
      </w:r>
      <w:r w:rsidRPr="00BF6C13">
        <w:rPr>
          <w:sz w:val="24"/>
          <w:szCs w:val="24"/>
          <w:lang w:val="uk-UA"/>
        </w:rPr>
        <w:t xml:space="preserve">   дозвіл на узаконення житлового будинку та  господарських с</w:t>
      </w:r>
      <w:r>
        <w:rPr>
          <w:sz w:val="24"/>
          <w:szCs w:val="24"/>
          <w:lang w:val="uk-UA"/>
        </w:rPr>
        <w:t xml:space="preserve">поруд за адресою :  вул. Першотравнева , 15 с. </w:t>
      </w:r>
      <w:proofErr w:type="spellStart"/>
      <w:r>
        <w:rPr>
          <w:sz w:val="24"/>
          <w:szCs w:val="24"/>
          <w:lang w:val="uk-UA"/>
        </w:rPr>
        <w:t>Макарівка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BF6C13">
        <w:rPr>
          <w:sz w:val="24"/>
          <w:szCs w:val="24"/>
          <w:lang w:val="uk-UA"/>
        </w:rPr>
        <w:t xml:space="preserve">Широківського району Дніпропетровської області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Житловий  будинок  - під літерою „А- 1” загаль</w:t>
      </w:r>
      <w:r>
        <w:rPr>
          <w:sz w:val="24"/>
          <w:szCs w:val="24"/>
          <w:lang w:val="uk-UA"/>
        </w:rPr>
        <w:t>на площа приміщень  складає – 63,7,  м2 , житлова площа – 32,8</w:t>
      </w:r>
      <w:r w:rsidRPr="00BF6C13">
        <w:rPr>
          <w:sz w:val="24"/>
          <w:szCs w:val="24"/>
          <w:lang w:val="uk-UA"/>
        </w:rPr>
        <w:t xml:space="preserve">  м2 з господарськими будівлями , а саме :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« Б » - сарай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« В »-</w:t>
      </w:r>
      <w:r>
        <w:rPr>
          <w:sz w:val="24"/>
          <w:szCs w:val="24"/>
          <w:lang w:val="uk-UA"/>
        </w:rPr>
        <w:t xml:space="preserve"> альтанка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„ Г „ – гараж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„ Д „ –  погріб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„ Е „ – літній душ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« Ж » - </w:t>
      </w:r>
      <w:proofErr w:type="spellStart"/>
      <w:r>
        <w:rPr>
          <w:sz w:val="24"/>
          <w:szCs w:val="24"/>
          <w:lang w:val="uk-UA"/>
        </w:rPr>
        <w:t>вбіральна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Огорожа № 1; </w:t>
      </w:r>
      <w:r>
        <w:rPr>
          <w:sz w:val="24"/>
          <w:szCs w:val="24"/>
          <w:lang w:val="uk-UA"/>
        </w:rPr>
        <w:t>хвіртка № 2 ворота №3; ворота №4</w:t>
      </w:r>
      <w:r w:rsidRPr="00BF6C13">
        <w:rPr>
          <w:sz w:val="24"/>
          <w:szCs w:val="24"/>
          <w:lang w:val="uk-UA"/>
        </w:rPr>
        <w:t xml:space="preserve">; </w:t>
      </w:r>
      <w:r>
        <w:rPr>
          <w:sz w:val="24"/>
          <w:szCs w:val="24"/>
          <w:lang w:val="uk-UA"/>
        </w:rPr>
        <w:t>огорожа № 5</w:t>
      </w:r>
      <w:r w:rsidRPr="00BF6C13">
        <w:rPr>
          <w:sz w:val="24"/>
          <w:szCs w:val="24"/>
          <w:lang w:val="uk-UA"/>
        </w:rPr>
        <w:t xml:space="preserve"> ; </w:t>
      </w:r>
      <w:r>
        <w:rPr>
          <w:sz w:val="24"/>
          <w:szCs w:val="24"/>
          <w:lang w:val="uk-UA"/>
        </w:rPr>
        <w:t xml:space="preserve">огорожа №6 </w:t>
      </w:r>
      <w:r w:rsidRPr="00BF6C13">
        <w:rPr>
          <w:sz w:val="24"/>
          <w:szCs w:val="24"/>
          <w:lang w:val="uk-UA"/>
        </w:rPr>
        <w:t>замощення</w:t>
      </w:r>
      <w:r>
        <w:rPr>
          <w:sz w:val="24"/>
          <w:szCs w:val="24"/>
          <w:lang w:val="uk-UA"/>
        </w:rPr>
        <w:t xml:space="preserve"> І;замощення ІІ , басейн ІІІ .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 Вищевказані будівлі та споруди  збудовані до 05 серпня 1992 року , не належать до самочинного будівництва , право установчі документи не оформлені .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2. </w:t>
      </w:r>
      <w:proofErr w:type="spellStart"/>
      <w:r w:rsidRPr="00BF6C13">
        <w:rPr>
          <w:sz w:val="24"/>
          <w:szCs w:val="24"/>
          <w:lang w:val="uk-UA"/>
        </w:rPr>
        <w:t>Забов”язати</w:t>
      </w:r>
      <w:proofErr w:type="spellEnd"/>
      <w:r w:rsidRPr="00BF6C13">
        <w:rPr>
          <w:sz w:val="24"/>
          <w:szCs w:val="24"/>
          <w:lang w:val="uk-UA"/>
        </w:rPr>
        <w:t xml:space="preserve"> гр. </w:t>
      </w:r>
      <w:proofErr w:type="spellStart"/>
      <w:r w:rsidRPr="00BF6C13">
        <w:rPr>
          <w:sz w:val="24"/>
          <w:szCs w:val="24"/>
          <w:lang w:val="uk-UA"/>
        </w:rPr>
        <w:t>Балєва</w:t>
      </w:r>
      <w:proofErr w:type="spellEnd"/>
      <w:r w:rsidRPr="00BF6C13">
        <w:rPr>
          <w:sz w:val="24"/>
          <w:szCs w:val="24"/>
          <w:lang w:val="uk-UA"/>
        </w:rPr>
        <w:t xml:space="preserve"> Дмитра Федоровича  здійснити державну реєстрацію речових прав на нерухоме майно в органах державної реєстрації .</w:t>
      </w: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</w:p>
    <w:p w:rsidR="00BF6C13" w:rsidRPr="00BF6C13" w:rsidRDefault="00BF6C13" w:rsidP="00BF6C13">
      <w:pPr>
        <w:tabs>
          <w:tab w:val="left" w:pos="1935"/>
        </w:tabs>
        <w:rPr>
          <w:sz w:val="24"/>
          <w:szCs w:val="24"/>
          <w:lang w:val="uk-UA"/>
        </w:rPr>
      </w:pPr>
      <w:r w:rsidRPr="00BF6C13">
        <w:rPr>
          <w:sz w:val="24"/>
          <w:szCs w:val="24"/>
          <w:lang w:val="uk-UA"/>
        </w:rPr>
        <w:t xml:space="preserve">                       Сільський голова                                  О.О.Зубрій</w:t>
      </w:r>
    </w:p>
    <w:p w:rsidR="005138D0" w:rsidRDefault="005138D0" w:rsidP="005138D0">
      <w:pPr>
        <w:rPr>
          <w:lang w:val="uk-UA"/>
        </w:rPr>
      </w:pPr>
    </w:p>
    <w:p w:rsidR="005138D0" w:rsidRDefault="005138D0" w:rsidP="005138D0">
      <w:pPr>
        <w:tabs>
          <w:tab w:val="left" w:pos="1935"/>
        </w:tabs>
        <w:rPr>
          <w:lang w:val="uk-UA"/>
        </w:rPr>
      </w:pPr>
    </w:p>
    <w:p w:rsidR="005138D0" w:rsidRDefault="005138D0" w:rsidP="005138D0">
      <w:pPr>
        <w:tabs>
          <w:tab w:val="left" w:pos="15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>
        <w:rPr>
          <w:noProof/>
        </w:rPr>
        <w:drawing>
          <wp:inline distT="0" distB="0" distL="0" distR="0">
            <wp:extent cx="480060" cy="579120"/>
            <wp:effectExtent l="19050" t="0" r="0" b="0"/>
            <wp:docPr id="10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8D0" w:rsidRDefault="005138D0" w:rsidP="005138D0">
      <w:pPr>
        <w:tabs>
          <w:tab w:val="left" w:pos="1500"/>
        </w:tabs>
        <w:rPr>
          <w:lang w:val="uk-UA"/>
        </w:rPr>
      </w:pPr>
    </w:p>
    <w:p w:rsidR="005138D0" w:rsidRDefault="005138D0" w:rsidP="005138D0">
      <w:pPr>
        <w:tabs>
          <w:tab w:val="left" w:pos="1500"/>
        </w:tabs>
        <w:rPr>
          <w:lang w:val="uk-UA"/>
        </w:rPr>
      </w:pPr>
    </w:p>
    <w:p w:rsidR="005138D0" w:rsidRDefault="005138D0" w:rsidP="005138D0">
      <w:pPr>
        <w:tabs>
          <w:tab w:val="left" w:pos="15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>
        <w:rPr>
          <w:b/>
          <w:lang w:val="uk-UA"/>
        </w:rPr>
        <w:t>ВИКОНАВЧИЙ КОМІТЕТ</w:t>
      </w:r>
    </w:p>
    <w:p w:rsidR="005138D0" w:rsidRDefault="005138D0" w:rsidP="005138D0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НОВОЛАТІВСЬКОЇ  СІЛЬСЬКОЇ РАДИ</w:t>
      </w:r>
    </w:p>
    <w:p w:rsidR="005138D0" w:rsidRDefault="005138D0" w:rsidP="005138D0">
      <w:pPr>
        <w:pBdr>
          <w:bottom w:val="single" w:sz="12" w:space="1" w:color="auto"/>
        </w:pBdr>
        <w:jc w:val="center"/>
        <w:rPr>
          <w:b/>
          <w:lang w:val="uk-UA"/>
        </w:rPr>
      </w:pPr>
      <w:r>
        <w:rPr>
          <w:b/>
          <w:lang w:val="uk-UA"/>
        </w:rPr>
        <w:t>Широківського району Дніпропетровської області</w:t>
      </w:r>
    </w:p>
    <w:p w:rsidR="005138D0" w:rsidRPr="005138D0" w:rsidRDefault="005138D0" w:rsidP="005138D0">
      <w:pPr>
        <w:rPr>
          <w:sz w:val="24"/>
          <w:szCs w:val="24"/>
          <w:lang w:val="uk-UA"/>
        </w:rPr>
      </w:pPr>
    </w:p>
    <w:p w:rsidR="005138D0" w:rsidRPr="005138D0" w:rsidRDefault="005138D0" w:rsidP="005138D0">
      <w:pPr>
        <w:pStyle w:val="a7"/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№                                                                                                               22 </w:t>
      </w:r>
      <w:proofErr w:type="spellStart"/>
      <w:r w:rsidRPr="005138D0">
        <w:rPr>
          <w:sz w:val="24"/>
          <w:szCs w:val="24"/>
          <w:lang w:val="uk-UA"/>
        </w:rPr>
        <w:t>.червня</w:t>
      </w:r>
      <w:proofErr w:type="spellEnd"/>
      <w:r w:rsidRPr="005138D0">
        <w:rPr>
          <w:sz w:val="24"/>
          <w:szCs w:val="24"/>
          <w:lang w:val="uk-UA"/>
        </w:rPr>
        <w:t xml:space="preserve">  2018 року</w:t>
      </w:r>
    </w:p>
    <w:p w:rsidR="005138D0" w:rsidRPr="005138D0" w:rsidRDefault="005138D0" w:rsidP="005138D0">
      <w:pPr>
        <w:rPr>
          <w:sz w:val="24"/>
          <w:szCs w:val="24"/>
          <w:lang w:val="uk-UA"/>
        </w:rPr>
      </w:pPr>
    </w:p>
    <w:p w:rsidR="005138D0" w:rsidRPr="005138D0" w:rsidRDefault="005138D0" w:rsidP="005138D0">
      <w:pPr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         Про надання дозволу на узаконення житлового будинку </w:t>
      </w:r>
    </w:p>
    <w:p w:rsidR="005138D0" w:rsidRPr="005138D0" w:rsidRDefault="005138D0" w:rsidP="005138D0">
      <w:pPr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             та господарських будівель  за адресою :</w:t>
      </w:r>
      <w:proofErr w:type="spellStart"/>
      <w:r w:rsidRPr="005138D0">
        <w:rPr>
          <w:sz w:val="24"/>
          <w:szCs w:val="24"/>
          <w:lang w:val="uk-UA"/>
        </w:rPr>
        <w:t>с.Новолатівка</w:t>
      </w:r>
      <w:proofErr w:type="spellEnd"/>
    </w:p>
    <w:p w:rsidR="005138D0" w:rsidRPr="005138D0" w:rsidRDefault="005138D0" w:rsidP="005138D0">
      <w:pPr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              вул..Нова  , 30   Широківського району</w:t>
      </w:r>
    </w:p>
    <w:p w:rsidR="005138D0" w:rsidRPr="005138D0" w:rsidRDefault="005138D0" w:rsidP="005138D0">
      <w:pPr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                               Дніпропетровської області.                                    </w:t>
      </w:r>
    </w:p>
    <w:p w:rsidR="005138D0" w:rsidRPr="005138D0" w:rsidRDefault="005138D0" w:rsidP="005138D0">
      <w:pPr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                         </w:t>
      </w:r>
    </w:p>
    <w:p w:rsidR="005138D0" w:rsidRPr="005138D0" w:rsidRDefault="005138D0" w:rsidP="005138D0">
      <w:pPr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Розглянувши заяву Грибок Людмили Павлівни   , щодо узаконення житлового будинку та господарських будівель за адресою :   вул. Нова , буд.30 села </w:t>
      </w:r>
      <w:proofErr w:type="spellStart"/>
      <w:r w:rsidRPr="005138D0">
        <w:rPr>
          <w:sz w:val="24"/>
          <w:szCs w:val="24"/>
          <w:lang w:val="uk-UA"/>
        </w:rPr>
        <w:t>Новолатівка</w:t>
      </w:r>
      <w:proofErr w:type="spellEnd"/>
      <w:r w:rsidRPr="005138D0">
        <w:rPr>
          <w:sz w:val="24"/>
          <w:szCs w:val="24"/>
          <w:lang w:val="uk-UA"/>
        </w:rPr>
        <w:t xml:space="preserve"> Широківського району Дніпропетровської області , керуючись Постановою КМУ від 09 вересня 2009 року  № 1035 „ Про затвердження тимчасового порядку прийняття в експлуатацію закінчених будівництвом приватних житлових будинків садибного типу , дачних та садових будинків з господарським спорудами та будівлями , споруджених без дозволу на виконання будівельних робіт „ , Законом України „ Про місцеве самоврядування в Україні „ , виконавчий комітет сільської ради вирішив :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1. Надати гр. Грибок Людмилі Павлівні    дозвіл на узаконення та  господарських будівель і споруд за адресою :  вул. Нова , 30 с. </w:t>
      </w:r>
      <w:proofErr w:type="spellStart"/>
      <w:r w:rsidRPr="005138D0">
        <w:rPr>
          <w:sz w:val="24"/>
          <w:szCs w:val="24"/>
          <w:lang w:val="uk-UA"/>
        </w:rPr>
        <w:t>Новолатівка</w:t>
      </w:r>
      <w:proofErr w:type="spellEnd"/>
      <w:r w:rsidRPr="005138D0">
        <w:rPr>
          <w:sz w:val="24"/>
          <w:szCs w:val="24"/>
          <w:lang w:val="uk-UA"/>
        </w:rPr>
        <w:t xml:space="preserve">  Широківського району Дніпропетровської області 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- літня кухня літ « Б »  , рік побудови ( 1980 ) , площею 20,2 м2;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- погреб літ « Г »   рік побудови ( 1979 ) площею 11,7 м2      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Вищевказані будівлі та споруди  збудовані до 05 серпня 1992 року , не належать до самочинного будівництва , право установчі документи не оформлені .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2. </w:t>
      </w:r>
      <w:proofErr w:type="spellStart"/>
      <w:r w:rsidRPr="005138D0">
        <w:rPr>
          <w:sz w:val="24"/>
          <w:szCs w:val="24"/>
          <w:lang w:val="uk-UA"/>
        </w:rPr>
        <w:t>Забов”язати</w:t>
      </w:r>
      <w:proofErr w:type="spellEnd"/>
      <w:r w:rsidRPr="005138D0">
        <w:rPr>
          <w:sz w:val="24"/>
          <w:szCs w:val="24"/>
          <w:lang w:val="uk-UA"/>
        </w:rPr>
        <w:t xml:space="preserve"> гр. Грибок Людмилу Павлівну  здійснити державну реєстрацію речових прав на нерухоме майно в органах державної реєстрації .</w:t>
      </w: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</w:p>
    <w:p w:rsidR="005138D0" w:rsidRPr="005138D0" w:rsidRDefault="005138D0" w:rsidP="005138D0">
      <w:pPr>
        <w:tabs>
          <w:tab w:val="left" w:pos="1935"/>
        </w:tabs>
        <w:rPr>
          <w:sz w:val="24"/>
          <w:szCs w:val="24"/>
          <w:lang w:val="uk-UA"/>
        </w:rPr>
      </w:pPr>
      <w:r w:rsidRPr="005138D0">
        <w:rPr>
          <w:sz w:val="24"/>
          <w:szCs w:val="24"/>
          <w:lang w:val="uk-UA"/>
        </w:rPr>
        <w:t xml:space="preserve">                       Сільський голова                                  О.О.Зубрій</w:t>
      </w:r>
    </w:p>
    <w:p w:rsidR="00BF6C13" w:rsidRDefault="00BF6C13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106275" w:rsidRDefault="00106275" w:rsidP="00106275">
      <w:pPr>
        <w:rPr>
          <w:b/>
          <w:sz w:val="28"/>
          <w:szCs w:val="28"/>
          <w:lang w:val="uk-UA"/>
        </w:rPr>
      </w:pPr>
    </w:p>
    <w:p w:rsidR="00106275" w:rsidRDefault="00106275" w:rsidP="001062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ПРОЕКТ</w:t>
      </w:r>
    </w:p>
    <w:p w:rsidR="00106275" w:rsidRDefault="00106275" w:rsidP="00106275">
      <w:pPr>
        <w:rPr>
          <w:sz w:val="28"/>
          <w:szCs w:val="28"/>
          <w:lang w:val="uk-UA"/>
        </w:rPr>
      </w:pPr>
    </w:p>
    <w:p w:rsidR="00106275" w:rsidRDefault="00106275" w:rsidP="00106275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83820</wp:posOffset>
            </wp:positionV>
            <wp:extent cx="467995" cy="571500"/>
            <wp:effectExtent l="19050" t="0" r="8255" b="0"/>
            <wp:wrapNone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6275" w:rsidRDefault="00106275" w:rsidP="00106275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106275" w:rsidRDefault="00106275" w:rsidP="00106275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106275" w:rsidRDefault="00106275" w:rsidP="00106275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106275" w:rsidRDefault="00106275" w:rsidP="00106275">
      <w:pPr>
        <w:tabs>
          <w:tab w:val="left" w:pos="150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КОМІТЕТ</w:t>
      </w:r>
    </w:p>
    <w:p w:rsidR="00106275" w:rsidRDefault="00106275" w:rsidP="00106275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Новол</w:t>
      </w:r>
      <w:proofErr w:type="spellEnd"/>
      <w:r>
        <w:rPr>
          <w:b/>
          <w:bCs/>
          <w:sz w:val="24"/>
          <w:szCs w:val="24"/>
          <w:lang w:val="uk-UA"/>
        </w:rPr>
        <w:t>аті</w:t>
      </w:r>
      <w:proofErr w:type="spellStart"/>
      <w:r>
        <w:rPr>
          <w:b/>
          <w:bCs/>
          <w:sz w:val="24"/>
          <w:szCs w:val="24"/>
        </w:rPr>
        <w:t>вська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сільська</w:t>
      </w:r>
      <w:proofErr w:type="spellEnd"/>
      <w:r>
        <w:rPr>
          <w:b/>
          <w:bCs/>
          <w:sz w:val="24"/>
          <w:szCs w:val="24"/>
        </w:rPr>
        <w:t xml:space="preserve"> рада</w:t>
      </w:r>
    </w:p>
    <w:p w:rsidR="00106275" w:rsidRDefault="00106275" w:rsidP="00106275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Широківський</w:t>
      </w:r>
      <w:proofErr w:type="spellEnd"/>
      <w:r>
        <w:rPr>
          <w:b/>
          <w:bCs/>
          <w:sz w:val="24"/>
          <w:szCs w:val="24"/>
        </w:rPr>
        <w:t xml:space="preserve"> район        </w:t>
      </w:r>
      <w:proofErr w:type="spellStart"/>
      <w:r>
        <w:rPr>
          <w:b/>
          <w:bCs/>
          <w:sz w:val="24"/>
          <w:szCs w:val="24"/>
        </w:rPr>
        <w:t>Дніпропетровська</w:t>
      </w:r>
      <w:proofErr w:type="spellEnd"/>
      <w:r>
        <w:rPr>
          <w:b/>
          <w:bCs/>
          <w:sz w:val="24"/>
          <w:szCs w:val="24"/>
        </w:rPr>
        <w:t xml:space="preserve"> область</w:t>
      </w:r>
    </w:p>
    <w:p w:rsidR="00106275" w:rsidRDefault="00106275" w:rsidP="00106275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106275" w:rsidRDefault="00106275" w:rsidP="00106275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</w:p>
    <w:p w:rsidR="00106275" w:rsidRDefault="00106275" w:rsidP="00106275">
      <w:pPr>
        <w:tabs>
          <w:tab w:val="left" w:pos="15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106275" w:rsidRDefault="00106275" w:rsidP="00106275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22 червня 2017 р.</w:t>
      </w:r>
    </w:p>
    <w:p w:rsidR="00106275" w:rsidRDefault="00106275" w:rsidP="00106275">
      <w:pPr>
        <w:tabs>
          <w:tab w:val="left" w:pos="1500"/>
        </w:tabs>
        <w:rPr>
          <w:b/>
          <w:sz w:val="28"/>
          <w:szCs w:val="28"/>
          <w:lang w:val="uk-UA"/>
        </w:rPr>
      </w:pPr>
    </w:p>
    <w:p w:rsidR="00106275" w:rsidRDefault="00106275" w:rsidP="00106275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уточнення поштової адреси житловому</w:t>
      </w:r>
    </w:p>
    <w:p w:rsidR="00106275" w:rsidRDefault="00106275" w:rsidP="00106275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будинку по вул. Паркова </w:t>
      </w:r>
      <w:proofErr w:type="spellStart"/>
      <w:r>
        <w:rPr>
          <w:b/>
          <w:sz w:val="28"/>
          <w:szCs w:val="28"/>
          <w:lang w:val="uk-UA"/>
        </w:rPr>
        <w:t>с.Новолатівка</w:t>
      </w:r>
      <w:proofErr w:type="spellEnd"/>
    </w:p>
    <w:p w:rsidR="00106275" w:rsidRDefault="00106275" w:rsidP="00106275">
      <w:pPr>
        <w:tabs>
          <w:tab w:val="left" w:pos="15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Широківського району Дніпропетровської області</w:t>
      </w:r>
    </w:p>
    <w:p w:rsidR="00106275" w:rsidRDefault="00106275" w:rsidP="00106275">
      <w:pPr>
        <w:tabs>
          <w:tab w:val="left" w:pos="1500"/>
        </w:tabs>
        <w:rPr>
          <w:sz w:val="28"/>
          <w:szCs w:val="28"/>
          <w:lang w:val="uk-UA"/>
        </w:rPr>
      </w:pPr>
    </w:p>
    <w:p w:rsidR="00106275" w:rsidRDefault="00106275" w:rsidP="00106275">
      <w:pPr>
        <w:pStyle w:val="a5"/>
        <w:tabs>
          <w:tab w:val="left" w:pos="70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п.10 «б» ст.. 30 Закону України « Про місцеве самоврядування в Україні » , розглянувши заяву Лук</w:t>
      </w:r>
      <w:r w:rsidRPr="0010627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яненко</w:t>
      </w:r>
      <w:proofErr w:type="spellEnd"/>
      <w:r>
        <w:rPr>
          <w:sz w:val="28"/>
          <w:szCs w:val="28"/>
          <w:lang w:val="uk-UA"/>
        </w:rPr>
        <w:t xml:space="preserve"> Алли Іванівни , стосовно присвоєння поштової адреси житлового будинку по вул. Шкільна виконавчий комітет Новолатівської сільської ради вирішив:</w:t>
      </w:r>
    </w:p>
    <w:p w:rsidR="00106275" w:rsidRDefault="00106275" w:rsidP="00106275">
      <w:pPr>
        <w:jc w:val="both"/>
        <w:rPr>
          <w:sz w:val="28"/>
          <w:szCs w:val="28"/>
          <w:lang w:val="uk-UA"/>
        </w:rPr>
      </w:pPr>
    </w:p>
    <w:p w:rsidR="00106275" w:rsidRDefault="00106275" w:rsidP="00106275">
      <w:pPr>
        <w:pStyle w:val="a5"/>
        <w:tabs>
          <w:tab w:val="left" w:pos="70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1. Внести уточнення в  поштову адресу житловому будинку , який знаходиться за адресою : 53710 , Дніпропетровської області , Широківського району , с. </w:t>
      </w:r>
      <w:proofErr w:type="spellStart"/>
      <w:r>
        <w:rPr>
          <w:sz w:val="28"/>
          <w:szCs w:val="28"/>
          <w:lang w:val="uk-UA"/>
        </w:rPr>
        <w:t>Новолатівка</w:t>
      </w:r>
      <w:proofErr w:type="spellEnd"/>
      <w:r>
        <w:rPr>
          <w:sz w:val="28"/>
          <w:szCs w:val="28"/>
          <w:lang w:val="uk-UA"/>
        </w:rPr>
        <w:t xml:space="preserve">  , вул. Паркова буд. 12.</w:t>
      </w:r>
    </w:p>
    <w:p w:rsidR="00106275" w:rsidRDefault="00106275" w:rsidP="00106275">
      <w:pPr>
        <w:pStyle w:val="a7"/>
        <w:ind w:left="0" w:firstLine="1134"/>
        <w:rPr>
          <w:szCs w:val="28"/>
          <w:lang w:val="uk-UA"/>
        </w:rPr>
      </w:pPr>
    </w:p>
    <w:p w:rsidR="00106275" w:rsidRDefault="00106275" w:rsidP="00106275">
      <w:pPr>
        <w:pStyle w:val="a7"/>
        <w:ind w:left="0" w:firstLine="1134"/>
        <w:rPr>
          <w:szCs w:val="28"/>
          <w:lang w:val="uk-UA"/>
        </w:rPr>
      </w:pPr>
    </w:p>
    <w:p w:rsidR="00106275" w:rsidRDefault="00106275" w:rsidP="00106275">
      <w:pPr>
        <w:pStyle w:val="a7"/>
        <w:ind w:left="0" w:firstLine="1134"/>
        <w:rPr>
          <w:szCs w:val="28"/>
          <w:lang w:val="uk-UA"/>
        </w:rPr>
      </w:pPr>
    </w:p>
    <w:p w:rsidR="00106275" w:rsidRDefault="00106275" w:rsidP="0010627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Сільський голова                                         О.О.Зубрій</w:t>
      </w:r>
    </w:p>
    <w:p w:rsidR="00106275" w:rsidRDefault="00106275">
      <w:pPr>
        <w:rPr>
          <w:lang w:val="uk-UA"/>
        </w:rPr>
      </w:pPr>
    </w:p>
    <w:p w:rsidR="00106275" w:rsidRDefault="00106275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>
      <w:pPr>
        <w:rPr>
          <w:lang w:val="uk-UA"/>
        </w:rPr>
      </w:pPr>
    </w:p>
    <w:p w:rsidR="00B87DF4" w:rsidRDefault="00B87DF4" w:rsidP="00B87DF4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-277495</wp:posOffset>
            </wp:positionV>
            <wp:extent cx="467995" cy="571500"/>
            <wp:effectExtent l="19050" t="0" r="825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ПРОЕКТ</w:t>
      </w:r>
    </w:p>
    <w:p w:rsidR="00B87DF4" w:rsidRDefault="00B87DF4" w:rsidP="00B87DF4">
      <w:pPr>
        <w:jc w:val="center"/>
        <w:rPr>
          <w:b/>
          <w:bCs/>
          <w:sz w:val="28"/>
          <w:szCs w:val="28"/>
        </w:rPr>
      </w:pPr>
    </w:p>
    <w:p w:rsidR="00B87DF4" w:rsidRDefault="00B87DF4" w:rsidP="00B87DF4">
      <w:pPr>
        <w:tabs>
          <w:tab w:val="left" w:pos="150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B87DF4" w:rsidRDefault="00B87DF4" w:rsidP="00B87DF4">
      <w:pPr>
        <w:jc w:val="center"/>
        <w:rPr>
          <w:b/>
          <w:bCs/>
          <w:sz w:val="28"/>
          <w:szCs w:val="28"/>
        </w:rPr>
      </w:pPr>
    </w:p>
    <w:p w:rsidR="00B87DF4" w:rsidRDefault="00B87DF4" w:rsidP="00B87DF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Новолатівська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сільська</w:t>
      </w:r>
      <w:proofErr w:type="spellEnd"/>
      <w:r>
        <w:rPr>
          <w:b/>
          <w:bCs/>
          <w:sz w:val="28"/>
          <w:szCs w:val="28"/>
        </w:rPr>
        <w:t xml:space="preserve"> рада</w:t>
      </w:r>
    </w:p>
    <w:p w:rsidR="00B87DF4" w:rsidRDefault="00B87DF4" w:rsidP="00B87DF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Широківський</w:t>
      </w:r>
      <w:proofErr w:type="spellEnd"/>
      <w:r>
        <w:rPr>
          <w:b/>
          <w:bCs/>
          <w:sz w:val="28"/>
          <w:szCs w:val="28"/>
        </w:rPr>
        <w:t xml:space="preserve"> район        </w:t>
      </w:r>
      <w:proofErr w:type="spellStart"/>
      <w:r>
        <w:rPr>
          <w:b/>
          <w:bCs/>
          <w:sz w:val="28"/>
          <w:szCs w:val="28"/>
        </w:rPr>
        <w:t>Дніпропетровська</w:t>
      </w:r>
      <w:proofErr w:type="spellEnd"/>
      <w:r>
        <w:rPr>
          <w:b/>
          <w:bCs/>
          <w:sz w:val="28"/>
          <w:szCs w:val="28"/>
        </w:rPr>
        <w:t xml:space="preserve"> область</w:t>
      </w:r>
    </w:p>
    <w:p w:rsidR="00B87DF4" w:rsidRDefault="00AA40F6" w:rsidP="00B87DF4">
      <w:pPr>
        <w:jc w:val="center"/>
        <w:rPr>
          <w:sz w:val="28"/>
          <w:szCs w:val="28"/>
        </w:rPr>
      </w:pPr>
      <w:r w:rsidRPr="00AA40F6">
        <w:rPr>
          <w:rFonts w:ascii="Arial" w:hAnsi="Arial" w:cs="Arial"/>
          <w:kern w:val="2"/>
          <w:szCs w:val="24"/>
          <w:lang w:val="uk-UA" w:eastAsia="ar-SA"/>
        </w:rPr>
        <w:pict>
          <v:line id="Прямая соединительная линия 1" o:spid="_x0000_s1026" style="position:absolute;left:0;text-align:left;z-index:251674624;visibility:visible" from="37.4pt,4.3pt" to="476.8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" strokeweight="2.25pt">
            <v:stroke startarrow="diamond" startarrowwidth="narrow" startarrowlength="short" endarrow="diamond" endarrowwidth="narrow" endarrowlength="short"/>
          </v:line>
        </w:pict>
      </w:r>
    </w:p>
    <w:p w:rsidR="00B87DF4" w:rsidRDefault="00B87DF4" w:rsidP="00B87DF4">
      <w:pPr>
        <w:jc w:val="center"/>
        <w:rPr>
          <w:b/>
          <w:sz w:val="28"/>
          <w:szCs w:val="28"/>
          <w:lang w:val="uk-UA"/>
        </w:rPr>
      </w:pPr>
    </w:p>
    <w:p w:rsidR="00B87DF4" w:rsidRDefault="00B87DF4" w:rsidP="00B87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87DF4" w:rsidRDefault="00B87DF4" w:rsidP="00B87DF4">
      <w:pPr>
        <w:jc w:val="center"/>
        <w:rPr>
          <w:b/>
          <w:sz w:val="28"/>
          <w:szCs w:val="28"/>
        </w:rPr>
      </w:pPr>
    </w:p>
    <w:p w:rsidR="00B87DF4" w:rsidRDefault="00B87DF4" w:rsidP="00B87DF4">
      <w:pPr>
        <w:jc w:val="center"/>
        <w:rPr>
          <w:b/>
          <w:sz w:val="28"/>
          <w:szCs w:val="28"/>
        </w:rPr>
      </w:pPr>
    </w:p>
    <w:p w:rsidR="00B87DF4" w:rsidRDefault="00B87DF4" w:rsidP="00B87DF4">
      <w:pPr>
        <w:tabs>
          <w:tab w:val="left" w:pos="17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22.06.2018 року</w:t>
      </w:r>
    </w:p>
    <w:p w:rsidR="00B87DF4" w:rsidRDefault="00B87DF4" w:rsidP="00B87DF4">
      <w:pPr>
        <w:tabs>
          <w:tab w:val="left" w:pos="1770"/>
        </w:tabs>
        <w:jc w:val="center"/>
        <w:rPr>
          <w:b/>
          <w:sz w:val="28"/>
          <w:szCs w:val="28"/>
        </w:rPr>
      </w:pPr>
    </w:p>
    <w:p w:rsidR="00B87DF4" w:rsidRDefault="00B87DF4" w:rsidP="00B87DF4">
      <w:pPr>
        <w:tabs>
          <w:tab w:val="left" w:pos="3405"/>
        </w:tabs>
        <w:spacing w:line="276" w:lineRule="auto"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Положення</w:t>
      </w:r>
      <w:proofErr w:type="spellEnd"/>
      <w:r>
        <w:rPr>
          <w:b/>
          <w:sz w:val="28"/>
          <w:szCs w:val="28"/>
        </w:rPr>
        <w:t xml:space="preserve">  та складу </w:t>
      </w:r>
      <w:proofErr w:type="spellStart"/>
      <w:r>
        <w:rPr>
          <w:b/>
          <w:sz w:val="28"/>
          <w:szCs w:val="28"/>
        </w:rPr>
        <w:t>робочої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групи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розробки</w:t>
      </w:r>
      <w:proofErr w:type="spellEnd"/>
      <w:r>
        <w:rPr>
          <w:b/>
          <w:sz w:val="28"/>
          <w:szCs w:val="28"/>
        </w:rPr>
        <w:t xml:space="preserve"> Бренду Новолатівської </w:t>
      </w:r>
      <w:proofErr w:type="spellStart"/>
      <w:r>
        <w:rPr>
          <w:b/>
          <w:sz w:val="28"/>
          <w:szCs w:val="28"/>
        </w:rPr>
        <w:t>об’єднаної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громади</w:t>
      </w:r>
      <w:proofErr w:type="spellEnd"/>
      <w:r>
        <w:rPr>
          <w:b/>
          <w:sz w:val="28"/>
          <w:szCs w:val="28"/>
        </w:rPr>
        <w:t xml:space="preserve"> </w:t>
      </w:r>
    </w:p>
    <w:p w:rsidR="00B87DF4" w:rsidRDefault="00B87DF4" w:rsidP="00B87DF4">
      <w:pPr>
        <w:rPr>
          <w:b/>
          <w:color w:val="000000" w:themeColor="text1"/>
          <w:sz w:val="28"/>
          <w:szCs w:val="28"/>
          <w:lang w:eastAsia="uk-UA"/>
        </w:rPr>
      </w:pPr>
    </w:p>
    <w:p w:rsidR="00B87DF4" w:rsidRDefault="00B87DF4" w:rsidP="00B87DF4">
      <w:pPr>
        <w:tabs>
          <w:tab w:val="left" w:pos="1830"/>
        </w:tabs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</w:t>
      </w:r>
      <w:proofErr w:type="gramStart"/>
      <w:r>
        <w:rPr>
          <w:sz w:val="28"/>
          <w:szCs w:val="28"/>
          <w:lang w:eastAsia="uk-UA"/>
        </w:rPr>
        <w:t>З</w:t>
      </w:r>
      <w:proofErr w:type="gramEnd"/>
      <w:r>
        <w:rPr>
          <w:sz w:val="28"/>
          <w:szCs w:val="28"/>
          <w:lang w:eastAsia="uk-UA"/>
        </w:rPr>
        <w:t xml:space="preserve"> метою </w:t>
      </w:r>
      <w:proofErr w:type="spellStart"/>
      <w:r>
        <w:rPr>
          <w:sz w:val="28"/>
          <w:szCs w:val="28"/>
          <w:lang w:eastAsia="uk-UA"/>
        </w:rPr>
        <w:t>ідентифікації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громади</w:t>
      </w:r>
      <w:proofErr w:type="spellEnd"/>
      <w:r>
        <w:rPr>
          <w:sz w:val="28"/>
          <w:szCs w:val="28"/>
          <w:lang w:eastAsia="uk-UA"/>
        </w:rPr>
        <w:t xml:space="preserve">, яка </w:t>
      </w:r>
      <w:proofErr w:type="spellStart"/>
      <w:r>
        <w:rPr>
          <w:sz w:val="28"/>
          <w:szCs w:val="28"/>
          <w:lang w:eastAsia="uk-UA"/>
        </w:rPr>
        <w:t>відображає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конкурентні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позиції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створення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власного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іміджу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що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допомагає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відрізнятися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інших</w:t>
      </w:r>
      <w:proofErr w:type="spellEnd"/>
      <w:r>
        <w:rPr>
          <w:sz w:val="28"/>
          <w:szCs w:val="28"/>
          <w:lang w:eastAsia="uk-UA"/>
        </w:rPr>
        <w:t xml:space="preserve"> громад, </w:t>
      </w:r>
      <w:proofErr w:type="spellStart"/>
      <w:r>
        <w:rPr>
          <w:sz w:val="28"/>
          <w:szCs w:val="28"/>
          <w:lang w:eastAsia="uk-UA"/>
        </w:rPr>
        <w:t>привертання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уваги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своїх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особливостей</w:t>
      </w:r>
      <w:proofErr w:type="spellEnd"/>
      <w:r>
        <w:rPr>
          <w:sz w:val="28"/>
          <w:szCs w:val="28"/>
          <w:lang w:eastAsia="uk-UA"/>
        </w:rPr>
        <w:t xml:space="preserve">, а </w:t>
      </w:r>
      <w:proofErr w:type="spellStart"/>
      <w:r>
        <w:rPr>
          <w:sz w:val="28"/>
          <w:szCs w:val="28"/>
          <w:lang w:eastAsia="uk-UA"/>
        </w:rPr>
        <w:t>відтак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можливості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ефективніше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розвиватися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місцевій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економіці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поліпшення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іміджу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громади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місцевому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національному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рівнях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залучення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інвестицій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привабливості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нових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підприємств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зберігання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розширення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діючих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ідприємств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сприяння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просуванню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місцевих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програм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відповідно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вимог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діючого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законодавства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керуючись</w:t>
      </w:r>
      <w:proofErr w:type="spellEnd"/>
      <w:r>
        <w:rPr>
          <w:sz w:val="28"/>
          <w:szCs w:val="28"/>
          <w:lang w:eastAsia="uk-UA"/>
        </w:rPr>
        <w:t xml:space="preserve">  Законом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 xml:space="preserve"> «Про </w:t>
      </w:r>
      <w:proofErr w:type="spellStart"/>
      <w:r>
        <w:rPr>
          <w:sz w:val="28"/>
          <w:szCs w:val="28"/>
          <w:lang w:eastAsia="uk-UA"/>
        </w:rPr>
        <w:t>місцеве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самоврядування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Україні</w:t>
      </w:r>
      <w:proofErr w:type="spellEnd"/>
      <w:r>
        <w:rPr>
          <w:sz w:val="28"/>
          <w:szCs w:val="28"/>
          <w:lang w:eastAsia="uk-UA"/>
        </w:rPr>
        <w:t xml:space="preserve">»,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вирішив</w:t>
      </w:r>
      <w:proofErr w:type="spellEnd"/>
      <w:r>
        <w:rPr>
          <w:sz w:val="28"/>
          <w:szCs w:val="28"/>
        </w:rPr>
        <w:t>:</w:t>
      </w:r>
    </w:p>
    <w:p w:rsidR="00B87DF4" w:rsidRDefault="00B87DF4" w:rsidP="00B87DF4">
      <w:pPr>
        <w:tabs>
          <w:tab w:val="left" w:pos="1830"/>
        </w:tabs>
        <w:jc w:val="both"/>
        <w:rPr>
          <w:sz w:val="28"/>
          <w:szCs w:val="28"/>
        </w:rPr>
      </w:pPr>
    </w:p>
    <w:p w:rsidR="00B87DF4" w:rsidRDefault="00B87DF4" w:rsidP="00B87DF4">
      <w:pPr>
        <w:spacing w:line="276" w:lineRule="auto"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робочу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Бренду Новолатівської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</w:t>
      </w:r>
    </w:p>
    <w:p w:rsidR="00B87DF4" w:rsidRDefault="00B87DF4" w:rsidP="00B87DF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Бренду Новолатівської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2).</w:t>
      </w:r>
    </w:p>
    <w:p w:rsidR="00B87DF4" w:rsidRDefault="00B87DF4" w:rsidP="00B87DF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.</w:t>
      </w:r>
    </w:p>
    <w:p w:rsidR="00B87DF4" w:rsidRDefault="00B87DF4" w:rsidP="00B87DF4">
      <w:pPr>
        <w:tabs>
          <w:tab w:val="left" w:pos="1830"/>
        </w:tabs>
        <w:rPr>
          <w:sz w:val="28"/>
          <w:szCs w:val="28"/>
        </w:rPr>
      </w:pPr>
    </w:p>
    <w:p w:rsidR="00B87DF4" w:rsidRDefault="00B87DF4" w:rsidP="00B87DF4">
      <w:pPr>
        <w:tabs>
          <w:tab w:val="left" w:pos="1830"/>
        </w:tabs>
        <w:rPr>
          <w:sz w:val="28"/>
          <w:szCs w:val="28"/>
        </w:rPr>
      </w:pPr>
    </w:p>
    <w:p w:rsidR="00B87DF4" w:rsidRDefault="00B87DF4" w:rsidP="00B87DF4">
      <w:pPr>
        <w:tabs>
          <w:tab w:val="left" w:pos="1830"/>
        </w:tabs>
        <w:rPr>
          <w:sz w:val="28"/>
          <w:szCs w:val="28"/>
        </w:rPr>
      </w:pPr>
    </w:p>
    <w:p w:rsidR="00B87DF4" w:rsidRDefault="00B87DF4" w:rsidP="00B87DF4">
      <w:pPr>
        <w:tabs>
          <w:tab w:val="left" w:pos="1830"/>
        </w:tabs>
        <w:rPr>
          <w:sz w:val="28"/>
          <w:szCs w:val="28"/>
        </w:rPr>
      </w:pPr>
    </w:p>
    <w:p w:rsidR="00B87DF4" w:rsidRDefault="00B87DF4" w:rsidP="00B87DF4">
      <w:pPr>
        <w:tabs>
          <w:tab w:val="left" w:pos="18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proofErr w:type="spellStart"/>
      <w:r>
        <w:rPr>
          <w:sz w:val="28"/>
          <w:szCs w:val="28"/>
        </w:rPr>
        <w:t>О.О.Зубрій</w:t>
      </w:r>
      <w:proofErr w:type="spellEnd"/>
    </w:p>
    <w:p w:rsidR="00B87DF4" w:rsidRDefault="00B87DF4" w:rsidP="00B87DF4">
      <w:pPr>
        <w:spacing w:line="276" w:lineRule="auto"/>
        <w:ind w:firstLine="720"/>
        <w:rPr>
          <w:b/>
          <w:bCs/>
          <w:kern w:val="2"/>
          <w:sz w:val="28"/>
          <w:szCs w:val="28"/>
          <w:lang w:eastAsia="ar-SA"/>
        </w:rPr>
      </w:pPr>
    </w:p>
    <w:p w:rsidR="00B87DF4" w:rsidRDefault="00B87DF4" w:rsidP="00B87DF4">
      <w:pPr>
        <w:spacing w:line="276" w:lineRule="auto"/>
        <w:ind w:firstLine="720"/>
        <w:rPr>
          <w:b/>
          <w:bCs/>
          <w:sz w:val="28"/>
          <w:szCs w:val="28"/>
        </w:rPr>
      </w:pPr>
    </w:p>
    <w:p w:rsidR="00B87DF4" w:rsidRDefault="00B87DF4" w:rsidP="00B87DF4">
      <w:pPr>
        <w:spacing w:line="276" w:lineRule="auto"/>
        <w:ind w:firstLine="720"/>
        <w:rPr>
          <w:b/>
          <w:bCs/>
          <w:sz w:val="28"/>
          <w:szCs w:val="28"/>
        </w:rPr>
      </w:pPr>
    </w:p>
    <w:p w:rsidR="00B87DF4" w:rsidRDefault="00B87DF4" w:rsidP="00B87DF4">
      <w:pPr>
        <w:spacing w:line="276" w:lineRule="auto"/>
        <w:ind w:firstLine="720"/>
        <w:rPr>
          <w:b/>
          <w:bCs/>
          <w:sz w:val="28"/>
          <w:szCs w:val="28"/>
        </w:rPr>
      </w:pPr>
    </w:p>
    <w:p w:rsidR="00B87DF4" w:rsidRDefault="00B87DF4" w:rsidP="00B87DF4">
      <w:pPr>
        <w:pStyle w:val="8"/>
        <w:pageBreakBefore/>
        <w:spacing w:before="0"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B87DF4" w:rsidRDefault="00B87DF4" w:rsidP="00B87DF4">
      <w:pPr>
        <w:pStyle w:val="8"/>
        <w:spacing w:before="0"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 Новолатівської сільської ради від______________</w:t>
      </w:r>
    </w:p>
    <w:p w:rsidR="00B87DF4" w:rsidRDefault="00B87DF4" w:rsidP="00B87DF4">
      <w:pPr>
        <w:pStyle w:val="6"/>
        <w:tabs>
          <w:tab w:val="left" w:pos="708"/>
        </w:tabs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B87DF4" w:rsidRDefault="00B87DF4" w:rsidP="00B87DF4">
      <w:pPr>
        <w:rPr>
          <w:rFonts w:ascii="Arial" w:hAnsi="Arial"/>
          <w:sz w:val="28"/>
          <w:szCs w:val="28"/>
        </w:rPr>
      </w:pPr>
    </w:p>
    <w:p w:rsidR="00B87DF4" w:rsidRDefault="00B87DF4" w:rsidP="00B87DF4">
      <w:pPr>
        <w:pStyle w:val="6"/>
        <w:tabs>
          <w:tab w:val="left" w:pos="708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ПОЛОЖЕННЯ</w:t>
      </w:r>
    </w:p>
    <w:p w:rsidR="00B87DF4" w:rsidRDefault="00B87DF4" w:rsidP="00B87DF4">
      <w:pPr>
        <w:pStyle w:val="3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робочу групу з розробки Бренду Новолатівської об’єднаної територіальної громади</w:t>
      </w: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3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7DF4" w:rsidRDefault="00B87DF4" w:rsidP="00B87DF4">
      <w:pPr>
        <w:pStyle w:val="31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Робоча група створюється з метою розробки Бренду Новолатівської об’єднаної територіальної громади (далі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Новолатівська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ОТГ).</w:t>
      </w:r>
    </w:p>
    <w:p w:rsidR="00B87DF4" w:rsidRDefault="00B87DF4" w:rsidP="00B87DF4">
      <w:pPr>
        <w:pStyle w:val="31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Робоча група формується з представників бізнесових кіл, ЗМІ, громадських організацій, депутатів сільської ради, небайдужих жителів громади, членів виконавчого комітету сільської ради тощо. Склад робочої групи затверджується рішенням виконавчого комітету.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DF4" w:rsidRDefault="00B87DF4" w:rsidP="00B87DF4">
      <w:pPr>
        <w:pStyle w:val="31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робочої групи обирається шляхом відкритого голосування більшістю голосів. Координатор робочої групи призначає свого заступника та секретаря. </w:t>
      </w:r>
    </w:p>
    <w:p w:rsidR="00B87DF4" w:rsidRDefault="00B87DF4" w:rsidP="00B87DF4">
      <w:pPr>
        <w:pStyle w:val="31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складу робочої групи входять робочі підгрупи, комісії, фокусні групи. Умови їх діяльності визначаються окремо.</w:t>
      </w:r>
    </w:p>
    <w:p w:rsidR="00B87DF4" w:rsidRDefault="00B87DF4" w:rsidP="00B87DF4">
      <w:pPr>
        <w:pStyle w:val="31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Робоча група працює постійно, на засадах повної добровільності, самовідданості та безкорисливості. </w:t>
      </w: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Функції</w:t>
      </w: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Робоча група в процесі діяльності: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бренд-орієнтований аналіз Громади;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визначає напрями і пріоритети своєї роботи;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розробляє платформу бренду Громади;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організовує проведення «Відкритого творчого конкурсу на визначення концептуальної ідеї бренду Новолатівської ОТГ та її логотипу»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розробляє перелік завдань, строки їх виконання та перелік відповідальних виконавців для забезпечення розробки та просування бренду;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формує робочі підгрупи, комісії, фокусні групи та організовує їх роботу;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затверджує ведучих фокусних груп;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залучає до роботи фахівців та спеціалістів з обговорюваних питань; 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приймає участь у розробці та подає проект Бренду на розгляд сесії Новолатівської сільської ради</w:t>
      </w:r>
    </w:p>
    <w:p w:rsidR="00B87DF4" w:rsidRDefault="00B87DF4" w:rsidP="00B87DF4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jc w:val="both"/>
        <w:rPr>
          <w:sz w:val="28"/>
          <w:szCs w:val="28"/>
        </w:rPr>
      </w:pPr>
    </w:p>
    <w:p w:rsidR="00B87DF4" w:rsidRDefault="00B87DF4" w:rsidP="00B87DF4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ІІІ. </w:t>
      </w:r>
      <w:proofErr w:type="spellStart"/>
      <w:r>
        <w:rPr>
          <w:b/>
          <w:bCs/>
          <w:sz w:val="28"/>
          <w:szCs w:val="28"/>
        </w:rPr>
        <w:t>Повноваження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правові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гарантії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 xml:space="preserve">) </w:t>
      </w:r>
      <w:proofErr w:type="spellStart"/>
      <w:r>
        <w:rPr>
          <w:b/>
          <w:bCs/>
          <w:sz w:val="28"/>
          <w:szCs w:val="28"/>
        </w:rPr>
        <w:t>робочої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групи</w:t>
      </w:r>
      <w:proofErr w:type="spellEnd"/>
    </w:p>
    <w:p w:rsidR="00B87DF4" w:rsidRDefault="00B87DF4" w:rsidP="00B87DF4">
      <w:pPr>
        <w:jc w:val="both"/>
        <w:rPr>
          <w:bCs/>
          <w:sz w:val="28"/>
          <w:szCs w:val="28"/>
        </w:rPr>
      </w:pPr>
    </w:p>
    <w:p w:rsidR="00B87DF4" w:rsidRDefault="00B87DF4" w:rsidP="00B87DF4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координатора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заступника. Координатор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об’єднаннями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7DF4" w:rsidRDefault="00B87DF4" w:rsidP="00B87DF4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роботу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висновкі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раз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координатора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заступник координатора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7DF4" w:rsidRDefault="00B87DF4" w:rsidP="00B87DF4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правомочним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7DF4" w:rsidRDefault="00B87DF4" w:rsidP="00B87DF4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7DF4" w:rsidRDefault="00B87DF4" w:rsidP="00B87DF4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(консенсусом),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ідписуються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координатором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заступником координатора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7DF4" w:rsidRDefault="00B87DF4" w:rsidP="00B87DF4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Протокол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ідписується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координатором та секретарем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7DF4" w:rsidRDefault="00B87DF4" w:rsidP="00B87DF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Робоча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право: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отримувати інформацію, необхідну для розробки Бренду;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проводити опитування громадян чи проводити іншу діяльність до вивчення громадської думки щодо Бренду;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проводити роз’яснювальну роботу серед громад міста з питань розробки та просування Бренду Новолатівської ОТГ;</w:t>
      </w:r>
    </w:p>
    <w:p w:rsidR="00B87DF4" w:rsidRDefault="00B87DF4" w:rsidP="00B87DF4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брати участь у підготовці і проведенні громадських слухань щодо проекту Бренду Новолатівської ОТГ;</w:t>
      </w:r>
    </w:p>
    <w:p w:rsidR="00B87DF4" w:rsidRDefault="00B87DF4" w:rsidP="00B87DF4">
      <w:pPr>
        <w:rPr>
          <w:b/>
          <w:bCs/>
          <w:sz w:val="28"/>
          <w:szCs w:val="28"/>
        </w:rPr>
      </w:pPr>
    </w:p>
    <w:p w:rsidR="00B87DF4" w:rsidRDefault="00B87DF4" w:rsidP="00B87D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Обов'язки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відповідальність</w:t>
      </w:r>
      <w:proofErr w:type="spellEnd"/>
      <w:r>
        <w:rPr>
          <w:b/>
          <w:bCs/>
          <w:sz w:val="28"/>
          <w:szCs w:val="28"/>
        </w:rPr>
        <w:t xml:space="preserve">) </w:t>
      </w:r>
      <w:proofErr w:type="spellStart"/>
      <w:r>
        <w:rPr>
          <w:b/>
          <w:bCs/>
          <w:sz w:val="28"/>
          <w:szCs w:val="28"/>
        </w:rPr>
        <w:t>робочої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групи</w:t>
      </w:r>
      <w:proofErr w:type="spellEnd"/>
    </w:p>
    <w:p w:rsidR="00B87DF4" w:rsidRDefault="00B87DF4" w:rsidP="00B87DF4">
      <w:pPr>
        <w:jc w:val="both"/>
        <w:rPr>
          <w:sz w:val="28"/>
          <w:szCs w:val="28"/>
        </w:rPr>
      </w:pPr>
    </w:p>
    <w:p w:rsidR="00B87DF4" w:rsidRDefault="00B87DF4" w:rsidP="00B87DF4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робочої групи:</w:t>
      </w:r>
    </w:p>
    <w:p w:rsidR="00B87DF4" w:rsidRDefault="00B87DF4" w:rsidP="00B87DF4">
      <w:pPr>
        <w:pStyle w:val="2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виконують доручення координатора групи в межах завдань, щодо розробки та просування Бренду Новолатівської ОТГ.</w:t>
      </w:r>
    </w:p>
    <w:p w:rsidR="00B87DF4" w:rsidRDefault="00B87DF4" w:rsidP="00B87DF4">
      <w:pPr>
        <w:pStyle w:val="2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 покладених на них завдань.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Сільський</w:t>
      </w:r>
      <w:proofErr w:type="spellEnd"/>
      <w:r>
        <w:rPr>
          <w:b/>
          <w:bCs/>
          <w:sz w:val="28"/>
          <w:szCs w:val="28"/>
        </w:rPr>
        <w:t xml:space="preserve"> голова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О.О.Зубрій</w:t>
      </w:r>
      <w:proofErr w:type="spellEnd"/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8"/>
        <w:spacing w:before="0" w:after="0"/>
        <w:jc w:val="both"/>
        <w:rPr>
          <w:rFonts w:ascii="Times New Roman" w:hAnsi="Times New Roman"/>
          <w:i w:val="0"/>
          <w:sz w:val="28"/>
          <w:szCs w:val="28"/>
        </w:rPr>
      </w:pPr>
    </w:p>
    <w:p w:rsidR="00B87DF4" w:rsidRDefault="00B87DF4" w:rsidP="00B87DF4">
      <w:pPr>
        <w:pStyle w:val="8"/>
        <w:pageBreakBefore/>
        <w:spacing w:before="0"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lastRenderedPageBreak/>
        <w:t xml:space="preserve">до </w:t>
      </w:r>
      <w:r>
        <w:rPr>
          <w:rFonts w:ascii="Times New Roman" w:hAnsi="Times New Roman"/>
          <w:sz w:val="28"/>
          <w:szCs w:val="28"/>
        </w:rPr>
        <w:t>Додаток 2</w:t>
      </w:r>
    </w:p>
    <w:p w:rsidR="00B87DF4" w:rsidRDefault="00B87DF4" w:rsidP="00B87DF4">
      <w:pPr>
        <w:pStyle w:val="8"/>
        <w:spacing w:before="0"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 Новолатівської сільської ради від______________</w:t>
      </w:r>
    </w:p>
    <w:p w:rsidR="00B87DF4" w:rsidRDefault="00B87DF4" w:rsidP="00B87DF4">
      <w:pPr>
        <w:pStyle w:val="8"/>
        <w:spacing w:before="0" w:after="0"/>
        <w:ind w:left="5103"/>
        <w:rPr>
          <w:rFonts w:ascii="Times New Roman" w:hAnsi="Times New Roman"/>
          <w:sz w:val="28"/>
          <w:szCs w:val="28"/>
        </w:rPr>
      </w:pPr>
    </w:p>
    <w:p w:rsidR="00B87DF4" w:rsidRDefault="00B87DF4" w:rsidP="00B87DF4">
      <w:pPr>
        <w:pStyle w:val="8"/>
        <w:spacing w:before="0" w:after="0"/>
        <w:jc w:val="both"/>
        <w:rPr>
          <w:rFonts w:ascii="Times New Roman" w:hAnsi="Times New Roman"/>
          <w:i w:val="0"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Pr="00B87DF4" w:rsidRDefault="00B87DF4" w:rsidP="00B87DF4">
      <w:pPr>
        <w:jc w:val="center"/>
        <w:rPr>
          <w:sz w:val="28"/>
          <w:szCs w:val="28"/>
          <w:lang w:val="uk-UA"/>
        </w:rPr>
      </w:pPr>
      <w:r w:rsidRPr="00B87DF4">
        <w:rPr>
          <w:b/>
          <w:sz w:val="28"/>
          <w:szCs w:val="28"/>
          <w:lang w:val="uk-UA"/>
        </w:rPr>
        <w:t>СКЛАД РОБОЧОЇ ГРУПИ</w:t>
      </w:r>
    </w:p>
    <w:p w:rsidR="00B87DF4" w:rsidRPr="00B87DF4" w:rsidRDefault="00B87DF4" w:rsidP="00B87DF4">
      <w:pPr>
        <w:jc w:val="center"/>
        <w:rPr>
          <w:sz w:val="28"/>
          <w:szCs w:val="28"/>
          <w:lang w:val="uk-UA"/>
        </w:rPr>
      </w:pPr>
      <w:r w:rsidRPr="00B87DF4">
        <w:rPr>
          <w:sz w:val="28"/>
          <w:szCs w:val="28"/>
          <w:lang w:val="uk-UA"/>
        </w:rPr>
        <w:t>з розробки  Бренду Новолатівської об’єднаної територіальної громади</w:t>
      </w:r>
    </w:p>
    <w:p w:rsidR="00B87DF4" w:rsidRPr="00B87DF4" w:rsidRDefault="00B87DF4" w:rsidP="00B87DF4">
      <w:pPr>
        <w:jc w:val="center"/>
        <w:rPr>
          <w:sz w:val="28"/>
          <w:szCs w:val="28"/>
          <w:lang w:val="uk-UA"/>
        </w:rPr>
      </w:pPr>
    </w:p>
    <w:p w:rsidR="00B87DF4" w:rsidRPr="00B87DF4" w:rsidRDefault="00B87DF4" w:rsidP="00B87DF4">
      <w:pPr>
        <w:jc w:val="both"/>
        <w:rPr>
          <w:sz w:val="28"/>
          <w:szCs w:val="28"/>
          <w:lang w:val="uk-UA"/>
        </w:rPr>
      </w:pP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</w:p>
    <w:p w:rsidR="00B87DF4" w:rsidRDefault="00B87DF4" w:rsidP="00B87DF4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</w:p>
    <w:p w:rsidR="00B87DF4" w:rsidRDefault="00B87DF4" w:rsidP="00B87DF4">
      <w:pPr>
        <w:jc w:val="both"/>
        <w:rPr>
          <w:sz w:val="28"/>
          <w:szCs w:val="28"/>
        </w:rPr>
      </w:pPr>
    </w:p>
    <w:p w:rsidR="00B87DF4" w:rsidRDefault="00B87DF4" w:rsidP="00B87DF4">
      <w:pPr>
        <w:jc w:val="both"/>
        <w:rPr>
          <w:sz w:val="28"/>
          <w:szCs w:val="28"/>
        </w:rPr>
      </w:pPr>
    </w:p>
    <w:p w:rsidR="00B87DF4" w:rsidRDefault="00B87DF4" w:rsidP="00B87DF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DF4" w:rsidRDefault="00B87DF4" w:rsidP="00B87DF4">
      <w:pPr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Сільський</w:t>
      </w:r>
      <w:proofErr w:type="spellEnd"/>
      <w:r>
        <w:rPr>
          <w:b/>
          <w:bCs/>
          <w:sz w:val="28"/>
          <w:szCs w:val="28"/>
        </w:rPr>
        <w:t xml:space="preserve"> голова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О.О.Зубрій</w:t>
      </w:r>
      <w:proofErr w:type="spellEnd"/>
    </w:p>
    <w:p w:rsidR="00B87DF4" w:rsidRPr="00C672AF" w:rsidRDefault="00B87DF4">
      <w:pPr>
        <w:rPr>
          <w:lang w:val="uk-UA"/>
        </w:rPr>
      </w:pPr>
    </w:p>
    <w:sectPr w:rsidR="00B87DF4" w:rsidRPr="00C672AF" w:rsidSect="00694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sz w:val="24"/>
      </w:rPr>
    </w:lvl>
  </w:abstractNum>
  <w:abstractNum w:abstractNumId="3">
    <w:nsid w:val="24700690"/>
    <w:multiLevelType w:val="hybridMultilevel"/>
    <w:tmpl w:val="9F08A34C"/>
    <w:lvl w:ilvl="0" w:tplc="8CB8CF2E">
      <w:start w:val="1"/>
      <w:numFmt w:val="decimal"/>
      <w:lvlText w:val="%1."/>
      <w:lvlJc w:val="left"/>
      <w:pPr>
        <w:ind w:left="8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D5491B"/>
    <w:multiLevelType w:val="hybridMultilevel"/>
    <w:tmpl w:val="95544F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327A3F"/>
    <w:multiLevelType w:val="hybridMultilevel"/>
    <w:tmpl w:val="233275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5FE"/>
    <w:rsid w:val="00026FA6"/>
    <w:rsid w:val="0002724C"/>
    <w:rsid w:val="000562B2"/>
    <w:rsid w:val="0008519B"/>
    <w:rsid w:val="000B6DB2"/>
    <w:rsid w:val="000D5FAC"/>
    <w:rsid w:val="00106275"/>
    <w:rsid w:val="00155DC8"/>
    <w:rsid w:val="001648B9"/>
    <w:rsid w:val="001E0912"/>
    <w:rsid w:val="0023760C"/>
    <w:rsid w:val="002832C1"/>
    <w:rsid w:val="002D7DAC"/>
    <w:rsid w:val="003832CA"/>
    <w:rsid w:val="00390738"/>
    <w:rsid w:val="003A76C1"/>
    <w:rsid w:val="003F2EF3"/>
    <w:rsid w:val="00465D75"/>
    <w:rsid w:val="004F5123"/>
    <w:rsid w:val="005138D0"/>
    <w:rsid w:val="005224A3"/>
    <w:rsid w:val="005930EA"/>
    <w:rsid w:val="005C15FE"/>
    <w:rsid w:val="00631B46"/>
    <w:rsid w:val="00670511"/>
    <w:rsid w:val="00694402"/>
    <w:rsid w:val="006A557E"/>
    <w:rsid w:val="0070308B"/>
    <w:rsid w:val="007A4E0A"/>
    <w:rsid w:val="007B4ADA"/>
    <w:rsid w:val="007F5913"/>
    <w:rsid w:val="00803FCE"/>
    <w:rsid w:val="008B65EE"/>
    <w:rsid w:val="008F7501"/>
    <w:rsid w:val="009315F0"/>
    <w:rsid w:val="0094518C"/>
    <w:rsid w:val="00957C6F"/>
    <w:rsid w:val="00A97732"/>
    <w:rsid w:val="00AA40F6"/>
    <w:rsid w:val="00AA6A6B"/>
    <w:rsid w:val="00B76CD7"/>
    <w:rsid w:val="00B87DF4"/>
    <w:rsid w:val="00BF6C13"/>
    <w:rsid w:val="00C53BAA"/>
    <w:rsid w:val="00C672AF"/>
    <w:rsid w:val="00C9746F"/>
    <w:rsid w:val="00CA4979"/>
    <w:rsid w:val="00CE620E"/>
    <w:rsid w:val="00D15663"/>
    <w:rsid w:val="00D21152"/>
    <w:rsid w:val="00E6664B"/>
    <w:rsid w:val="00ED0E99"/>
    <w:rsid w:val="00ED1356"/>
    <w:rsid w:val="00F0156B"/>
    <w:rsid w:val="00FD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6CD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B87DF4"/>
    <w:pPr>
      <w:widowControl w:val="0"/>
      <w:suppressAutoHyphens/>
      <w:spacing w:before="240" w:after="60"/>
      <w:outlineLvl w:val="5"/>
    </w:pPr>
    <w:rPr>
      <w:rFonts w:ascii="Calibri" w:hAnsi="Calibri"/>
      <w:b/>
      <w:bCs/>
      <w:kern w:val="2"/>
      <w:sz w:val="22"/>
      <w:szCs w:val="22"/>
      <w:lang w:val="uk-UA"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B87DF4"/>
    <w:pPr>
      <w:widowControl w:val="0"/>
      <w:suppressAutoHyphens/>
      <w:spacing w:before="240" w:after="60"/>
      <w:outlineLvl w:val="7"/>
    </w:pPr>
    <w:rPr>
      <w:rFonts w:ascii="Calibri" w:hAnsi="Calibri"/>
      <w:i/>
      <w:iCs/>
      <w:kern w:val="2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C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76CD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6C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nhideWhenUsed/>
    <w:rsid w:val="005C15F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5C15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5C15FE"/>
    <w:pPr>
      <w:ind w:left="284" w:hanging="284"/>
      <w:jc w:val="both"/>
    </w:pPr>
    <w:rPr>
      <w:sz w:val="28"/>
      <w:lang w:val="en-US"/>
    </w:rPr>
  </w:style>
  <w:style w:type="character" w:customStyle="1" w:styleId="a8">
    <w:name w:val="Основной текст с отступом Знак"/>
    <w:basedOn w:val="a0"/>
    <w:link w:val="a7"/>
    <w:semiHidden/>
    <w:rsid w:val="005C15F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BF6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6C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semiHidden/>
    <w:rsid w:val="00B87DF4"/>
    <w:rPr>
      <w:rFonts w:ascii="Calibri" w:eastAsia="Times New Roman" w:hAnsi="Calibri" w:cs="Times New Roman"/>
      <w:b/>
      <w:bCs/>
      <w:kern w:val="2"/>
      <w:lang w:val="uk-UA" w:eastAsia="ar-SA"/>
    </w:rPr>
  </w:style>
  <w:style w:type="character" w:customStyle="1" w:styleId="80">
    <w:name w:val="Заголовок 8 Знак"/>
    <w:basedOn w:val="a0"/>
    <w:link w:val="8"/>
    <w:semiHidden/>
    <w:rsid w:val="00B87DF4"/>
    <w:rPr>
      <w:rFonts w:ascii="Calibri" w:eastAsia="Times New Roman" w:hAnsi="Calibri" w:cs="Times New Roman"/>
      <w:i/>
      <w:iCs/>
      <w:kern w:val="2"/>
      <w:sz w:val="24"/>
      <w:szCs w:val="24"/>
      <w:lang w:val="uk-UA" w:eastAsia="ar-SA"/>
    </w:rPr>
  </w:style>
  <w:style w:type="paragraph" w:customStyle="1" w:styleId="21">
    <w:name w:val="Основний текст 21"/>
    <w:basedOn w:val="a"/>
    <w:rsid w:val="00B87DF4"/>
    <w:pPr>
      <w:widowControl w:val="0"/>
      <w:suppressAutoHyphens/>
      <w:spacing w:after="120" w:line="480" w:lineRule="auto"/>
    </w:pPr>
    <w:rPr>
      <w:rFonts w:ascii="Arial" w:hAnsi="Arial" w:cs="Arial"/>
      <w:kern w:val="2"/>
      <w:szCs w:val="24"/>
      <w:lang w:val="uk-UA" w:eastAsia="ar-SA"/>
    </w:rPr>
  </w:style>
  <w:style w:type="paragraph" w:customStyle="1" w:styleId="31">
    <w:name w:val="Основний текст 31"/>
    <w:basedOn w:val="a"/>
    <w:rsid w:val="00B87DF4"/>
    <w:pPr>
      <w:widowControl w:val="0"/>
      <w:suppressAutoHyphens/>
      <w:spacing w:after="120"/>
    </w:pPr>
    <w:rPr>
      <w:rFonts w:ascii="Arial" w:hAnsi="Arial" w:cs="Arial"/>
      <w:kern w:val="2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ADD0D-6500-451F-B919-6379FC60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16</Pages>
  <Words>3368</Words>
  <Characters>19202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2018-06-20T08:51:00Z</cp:lastPrinted>
  <dcterms:created xsi:type="dcterms:W3CDTF">2018-06-20T04:59:00Z</dcterms:created>
  <dcterms:modified xsi:type="dcterms:W3CDTF">2018-06-20T13:39:00Z</dcterms:modified>
</cp:coreProperties>
</file>