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45" w:rsidRPr="00922145" w:rsidRDefault="00922145" w:rsidP="0092214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22145">
        <w:rPr>
          <w:rFonts w:ascii="Times New Roman" w:eastAsia="Calibri" w:hAnsi="Times New Roman" w:cs="Times New Roman"/>
          <w:noProof/>
          <w:kern w:val="1"/>
          <w:sz w:val="24"/>
          <w:szCs w:val="24"/>
          <w:lang w:eastAsia="uk-UA"/>
        </w:rPr>
        <w:drawing>
          <wp:inline distT="0" distB="0" distL="0" distR="0" wp14:anchorId="2F9961AD" wp14:editId="2A450377">
            <wp:extent cx="495300" cy="695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ОВАДНІВСЬКА СІЛЬСЬКА РАДА</w:t>
      </w:r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ВОЛОДИМИР-ВОЛИНСЬКОГО РАЙОНУ ВОЛИНСЬКОЇ ОБЛАСТІ</w:t>
      </w:r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proofErr w:type="spellStart"/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сьомого</w:t>
      </w:r>
      <w:proofErr w:type="spellEnd"/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скликання</w:t>
      </w:r>
      <w:proofErr w:type="spellEnd"/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92214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 xml:space="preserve">                                                                       РІШЕННЯ</w:t>
      </w:r>
    </w:p>
    <w:p w:rsidR="00922145" w:rsidRPr="00922145" w:rsidRDefault="00922145" w:rsidP="00922145">
      <w:pPr>
        <w:widowControl w:val="0"/>
        <w:suppressAutoHyphens/>
        <w:spacing w:after="0" w:line="200" w:lineRule="exact"/>
        <w:rPr>
          <w:rFonts w:ascii="Times New Roman" w:eastAsia="Calibri" w:hAnsi="Times New Roman" w:cs="Times New Roman"/>
          <w:bCs/>
          <w:kern w:val="1"/>
          <w:sz w:val="24"/>
          <w:szCs w:val="24"/>
          <w:lang w:val="ru-RU" w:eastAsia="hi-IN" w:bidi="hi-IN"/>
        </w:rPr>
      </w:pPr>
    </w:p>
    <w:p w:rsidR="00922145" w:rsidRPr="00922145" w:rsidRDefault="00922145" w:rsidP="0092214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Calibri" w:hAnsi="Times New Roman" w:cs="Times New Roman"/>
          <w:kern w:val="1"/>
          <w:sz w:val="28"/>
          <w:szCs w:val="28"/>
          <w:lang w:val="ru-RU" w:eastAsia="ar-SA"/>
        </w:rPr>
      </w:pPr>
      <w:proofErr w:type="spellStart"/>
      <w:r w:rsidRPr="00922145">
        <w:rPr>
          <w:rFonts w:ascii="Times New Roman" w:eastAsia="Calibri" w:hAnsi="Times New Roman" w:cs="Times New Roman"/>
          <w:bCs/>
          <w:kern w:val="1"/>
          <w:sz w:val="28"/>
          <w:szCs w:val="28"/>
          <w:lang w:val="ru-RU" w:eastAsia="hi-IN" w:bidi="hi-IN"/>
        </w:rPr>
        <w:t>від</w:t>
      </w:r>
      <w:proofErr w:type="spellEnd"/>
      <w:r w:rsidRPr="00922145">
        <w:rPr>
          <w:rFonts w:ascii="Times New Roman" w:eastAsia="Calibri" w:hAnsi="Times New Roman" w:cs="Times New Roman"/>
          <w:bCs/>
          <w:kern w:val="1"/>
          <w:sz w:val="28"/>
          <w:szCs w:val="28"/>
          <w:lang w:val="ru-RU" w:eastAsia="hi-IN" w:bidi="hi-IN"/>
        </w:rPr>
        <w:t xml:space="preserve"> 15.06.2018</w:t>
      </w: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val="ru-RU" w:eastAsia="ar-SA"/>
        </w:rPr>
        <w:t xml:space="preserve"> № 29-7/24</w:t>
      </w:r>
    </w:p>
    <w:p w:rsidR="00922145" w:rsidRPr="00922145" w:rsidRDefault="00922145" w:rsidP="00922145">
      <w:pPr>
        <w:keepNext/>
        <w:keepLines/>
        <w:widowControl w:val="0"/>
        <w:tabs>
          <w:tab w:val="left" w:pos="2722"/>
          <w:tab w:val="left" w:pos="2778"/>
          <w:tab w:val="left" w:pos="2948"/>
          <w:tab w:val="left" w:pos="3960"/>
        </w:tabs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proofErr w:type="spellStart"/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с.Овадне</w:t>
      </w:r>
      <w:proofErr w:type="spellEnd"/>
    </w:p>
    <w:p w:rsidR="00922145" w:rsidRPr="00922145" w:rsidRDefault="00922145" w:rsidP="00922145">
      <w:pPr>
        <w:widowControl w:val="0"/>
        <w:suppressAutoHyphens/>
        <w:spacing w:after="0" w:line="240" w:lineRule="auto"/>
        <w:ind w:right="4677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Про встановлення ставок та пільг із сплати податку на нерухоме майно, відмінне від земельної ділянки, на 2019 рік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right="4677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   Керуючись статтею 266 Податкового кодексу України, Законом України від 07 грудня 2017 року № 2245-</w:t>
      </w: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val="en-US" w:eastAsia="ar-SA"/>
        </w:rPr>
        <w:t>VIII</w:t>
      </w: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році», пунктом 24 частини першої статті 26 Закону України «Про місцеве самоврядування в Україні», враховуючи лист Головного управління ДФС у Волинській області від 24.05.2018 № 9468/10/03-20-12-05-06 </w:t>
      </w:r>
      <w:proofErr w:type="spellStart"/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Оваднівська</w:t>
      </w:r>
      <w:proofErr w:type="spellEnd"/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сільська рада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noProof/>
          <w:color w:val="000000"/>
          <w:kern w:val="1"/>
          <w:sz w:val="28"/>
          <w:szCs w:val="28"/>
          <w:lang w:eastAsia="ar-SA"/>
        </w:rPr>
      </w:pPr>
    </w:p>
    <w:p w:rsidR="00922145" w:rsidRPr="00922145" w:rsidRDefault="00922145" w:rsidP="00922145">
      <w:pPr>
        <w:keepNext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pacing w:val="40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b/>
          <w:caps/>
          <w:spacing w:val="40"/>
          <w:kern w:val="1"/>
          <w:sz w:val="28"/>
          <w:szCs w:val="28"/>
          <w:lang w:eastAsia="ar-SA"/>
        </w:rPr>
        <w:t>ВИРІШИЛА: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1.  Встановити на території </w:t>
      </w: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Оваднівської об’єднаної територіальної громади: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1) ставки податку на нерухоме майно, відмінне від земельної ділянки, згідно з додатком 1;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2.  Виконавчому комітету Оваднівської сільської ради оприлюднити рішення в засобах масової інформації або в інший можливий спосіб.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3. В десятиденний термін з моменту прийняття передати копію даного рішення до Головного управління ДФС у Волинській області.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    4. Всі раніше прийняті рішення сільськими радами, які об’єдналися в </w:t>
      </w:r>
      <w:proofErr w:type="spellStart"/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Оваднівську</w:t>
      </w:r>
      <w:proofErr w:type="spellEnd"/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об’єднану територіальну громаду, що стосуються </w:t>
      </w: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ставки податку на нерухоме майно, відмінне від земельної ділянки</w:t>
      </w: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, втрачають чинність.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5.    </w:t>
      </w: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співробітництва. </w:t>
      </w:r>
    </w:p>
    <w:p w:rsidR="00922145" w:rsidRPr="00922145" w:rsidRDefault="00922145" w:rsidP="0092214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145">
        <w:rPr>
          <w:rFonts w:ascii="Times New Roman" w:eastAsia="Times New Roman" w:hAnsi="Times New Roman" w:cs="Times New Roman"/>
          <w:sz w:val="28"/>
          <w:szCs w:val="28"/>
          <w:lang w:eastAsia="ru-RU"/>
        </w:rPr>
        <w:t>6.  Рішення набирає чинності</w:t>
      </w:r>
      <w:r w:rsidRPr="0092214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22145">
        <w:rPr>
          <w:rFonts w:ascii="Times New Roman" w:eastAsia="Times New Roman" w:hAnsi="Times New Roman" w:cs="Times New Roman"/>
          <w:sz w:val="28"/>
          <w:szCs w:val="28"/>
          <w:lang w:eastAsia="ru-RU"/>
        </w:rPr>
        <w:t>з 01.01.2019 року.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ab/>
      </w:r>
    </w:p>
    <w:p w:rsidR="00922145" w:rsidRPr="00922145" w:rsidRDefault="00922145" w:rsidP="00922145">
      <w:pPr>
        <w:widowControl w:val="0"/>
        <w:tabs>
          <w:tab w:val="left" w:pos="7265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ab/>
      </w:r>
    </w:p>
    <w:p w:rsidR="00922145" w:rsidRPr="00922145" w:rsidRDefault="00922145" w:rsidP="0092214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Сільський  голова                                                                            Панасевич  С.С.     </w:t>
      </w:r>
    </w:p>
    <w:p w:rsidR="00922145" w:rsidRPr="00922145" w:rsidRDefault="00922145" w:rsidP="00922145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kern w:val="1"/>
          <w:sz w:val="20"/>
          <w:szCs w:val="20"/>
          <w:lang w:eastAsia="ar-SA"/>
        </w:rPr>
      </w:pPr>
      <w:r w:rsidRPr="00922145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 xml:space="preserve">    </w:t>
      </w:r>
      <w:proofErr w:type="spellStart"/>
      <w:r w:rsidRPr="00922145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>Гулуа</w:t>
      </w:r>
      <w:proofErr w:type="spellEnd"/>
      <w:r w:rsidRPr="00922145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 xml:space="preserve"> 92231</w:t>
      </w:r>
    </w:p>
    <w:p w:rsidR="00D25110" w:rsidRDefault="00D25110"/>
    <w:p w:rsidR="00922145" w:rsidRPr="00922145" w:rsidRDefault="00922145" w:rsidP="00922145">
      <w:pPr>
        <w:spacing w:after="0" w:line="240" w:lineRule="auto"/>
        <w:rPr>
          <w:rFonts w:ascii="Calibri" w:eastAsia="Times New Roman" w:hAnsi="Calibri" w:cs="Times New Roman"/>
          <w:sz w:val="28"/>
          <w:szCs w:val="20"/>
          <w:lang w:eastAsia="ru-RU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3"/>
      </w:tblGrid>
      <w:tr w:rsidR="00922145" w:rsidRPr="00922145" w:rsidTr="005A6360">
        <w:trPr>
          <w:tblCellSpacing w:w="22" w:type="dxa"/>
        </w:trPr>
        <w:tc>
          <w:tcPr>
            <w:tcW w:w="50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Додаток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до Типового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ставок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пільг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сплати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податку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нерухоме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майно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відмінне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земельної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ділянки</w:t>
            </w:r>
            <w:proofErr w:type="spellEnd"/>
          </w:p>
        </w:tc>
      </w:tr>
    </w:tbl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145" w:rsidRPr="00922145" w:rsidRDefault="00922145" w:rsidP="00922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3"/>
      </w:tblGrid>
      <w:tr w:rsidR="00922145" w:rsidRPr="00922145" w:rsidTr="005A6360">
        <w:trPr>
          <w:tblCellSpacing w:w="22" w:type="dxa"/>
        </w:trPr>
        <w:tc>
          <w:tcPr>
            <w:tcW w:w="50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рішенням Оваднівської сільської ради  </w:t>
            </w:r>
            <w:r w:rsidRPr="00922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 15 червня  2018р. № 29-7/24</w:t>
            </w:r>
          </w:p>
        </w:tc>
      </w:tr>
    </w:tbl>
    <w:p w:rsidR="00922145" w:rsidRPr="00922145" w:rsidRDefault="00922145" w:rsidP="00922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145" w:rsidRPr="00922145" w:rsidRDefault="00922145" w:rsidP="009221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145" w:rsidRPr="00922145" w:rsidRDefault="00922145" w:rsidP="009221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145" w:rsidRPr="00922145" w:rsidRDefault="00922145" w:rsidP="009221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ru-RU" w:eastAsia="ru-RU"/>
        </w:rPr>
      </w:pPr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СТАВКИ</w:t>
      </w:r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податку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на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нерухоме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майно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відмінне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земельної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ділянки</w:t>
      </w:r>
      <w:proofErr w:type="spellEnd"/>
      <w:r w:rsidRPr="0092214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ru-RU" w:eastAsia="ru-RU"/>
        </w:rPr>
        <w:t xml:space="preserve"> 1</w:t>
      </w:r>
    </w:p>
    <w:p w:rsidR="00922145" w:rsidRPr="00922145" w:rsidRDefault="00922145" w:rsidP="00922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Ставки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встановлюються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r w:rsidRPr="0092214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вводяться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дію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r w:rsidRPr="00922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січня </w:t>
      </w:r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Pr="0092214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року.</w:t>
      </w:r>
    </w:p>
    <w:p w:rsidR="00922145" w:rsidRPr="00922145" w:rsidRDefault="00922145" w:rsidP="00922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145" w:rsidRPr="00922145" w:rsidRDefault="00922145" w:rsidP="00922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Адміністративно-територіальні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одиниці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населені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пункти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об'єднаних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територіальних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громад, на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поширюється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9221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ради:</w:t>
      </w:r>
    </w:p>
    <w:p w:rsidR="00922145" w:rsidRPr="00922145" w:rsidRDefault="00922145" w:rsidP="00922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3"/>
        <w:gridCol w:w="1182"/>
        <w:gridCol w:w="1478"/>
        <w:gridCol w:w="6010"/>
      </w:tblGrid>
      <w:tr w:rsidR="00922145" w:rsidRPr="00922145" w:rsidTr="005A6360">
        <w:tc>
          <w:tcPr>
            <w:tcW w:w="6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6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району</w:t>
            </w:r>
          </w:p>
        </w:tc>
        <w:tc>
          <w:tcPr>
            <w:tcW w:w="75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згідно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КОАТУУ</w:t>
            </w:r>
          </w:p>
        </w:tc>
        <w:tc>
          <w:tcPr>
            <w:tcW w:w="305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адміністративно-територіальної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одиниці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пункту,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об'єднаної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</w:p>
        </w:tc>
      </w:tr>
      <w:tr w:rsidR="00922145" w:rsidRPr="00922145" w:rsidTr="005A6360">
        <w:tc>
          <w:tcPr>
            <w:tcW w:w="6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5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84400</w:t>
            </w:r>
          </w:p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80800</w:t>
            </w:r>
          </w:p>
        </w:tc>
        <w:tc>
          <w:tcPr>
            <w:tcW w:w="305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Оваднівська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сільська рада Володимир-Волинського району Волинської області </w:t>
            </w:r>
          </w:p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об'єднан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громад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</w:tr>
    </w:tbl>
    <w:p w:rsidR="00922145" w:rsidRPr="00922145" w:rsidRDefault="00922145" w:rsidP="009221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145" w:rsidRPr="00922145" w:rsidRDefault="00922145" w:rsidP="009221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145" w:rsidRPr="00922145" w:rsidRDefault="00922145" w:rsidP="009221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  <w:gridCol w:w="2667"/>
        <w:gridCol w:w="891"/>
        <w:gridCol w:w="667"/>
        <w:gridCol w:w="1317"/>
        <w:gridCol w:w="791"/>
        <w:gridCol w:w="667"/>
        <w:gridCol w:w="1978"/>
        <w:gridCol w:w="665"/>
      </w:tblGrid>
      <w:tr w:rsidR="00922145" w:rsidRPr="00922145" w:rsidTr="005A6360">
        <w:trPr>
          <w:gridAfter w:val="1"/>
          <w:wAfter w:w="316" w:type="pct"/>
        </w:trPr>
        <w:tc>
          <w:tcPr>
            <w:tcW w:w="1684" w:type="pct"/>
            <w:gridSpan w:val="2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Класифікація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споруд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2</w:t>
            </w:r>
          </w:p>
        </w:tc>
        <w:tc>
          <w:tcPr>
            <w:tcW w:w="3000" w:type="pct"/>
            <w:gridSpan w:val="6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Ставки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податку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3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1 кв. метр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відсотків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розміру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мінімальної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плати)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  <w:vMerge w:val="restar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2</w:t>
            </w:r>
          </w:p>
        </w:tc>
        <w:tc>
          <w:tcPr>
            <w:tcW w:w="1268" w:type="pct"/>
            <w:vMerge w:val="restar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2</w:t>
            </w:r>
          </w:p>
        </w:tc>
        <w:tc>
          <w:tcPr>
            <w:tcW w:w="1367" w:type="pct"/>
            <w:gridSpan w:val="3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юридичних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</w:p>
        </w:tc>
        <w:tc>
          <w:tcPr>
            <w:tcW w:w="1633" w:type="pct"/>
            <w:gridSpan w:val="3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фізичних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  <w:vMerge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vMerge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зона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4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житлові</w:t>
            </w:r>
            <w:proofErr w:type="spellEnd"/>
          </w:p>
        </w:tc>
        <w:tc>
          <w:tcPr>
            <w:tcW w:w="1367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1633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одноквартирні</w:t>
            </w:r>
            <w:proofErr w:type="spellEnd"/>
          </w:p>
        </w:tc>
        <w:tc>
          <w:tcPr>
            <w:tcW w:w="1367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1633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1367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1633" w:type="pct"/>
            <w:gridSpan w:val="3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забудови</w:t>
            </w:r>
            <w:proofErr w:type="spellEnd"/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Котеджі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одноквартирні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комфортності</w:t>
            </w:r>
            <w:proofErr w:type="spellEnd"/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садибного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типу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  <w:trHeight w:val="704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1110.4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садові</w:t>
            </w:r>
            <w:proofErr w:type="spellEnd"/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двома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більше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квартирами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двома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квартирами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масової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забудови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1121.2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Котеджі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комфортності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трьома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більше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квартирами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багатоквартирні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забудови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1122.2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багатоквартирні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комфортності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індивідуальні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1122.3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готельного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типу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Гуртожитки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Гуртожитки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робітників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службовців</w:t>
            </w:r>
            <w:proofErr w:type="spellEnd"/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Гуртожитки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студентів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Гуртожитки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учнів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Будинки-інтернати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людей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похилого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інвалідів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дитини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сирітські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біженців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притулки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бездомних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1130.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колективного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проживання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нежитлові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Готелі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ресторани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подібні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готельні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Готелі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Мотелі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Кемпінги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Пансіонати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1211.5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Ресторани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тимчасового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проживання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Туристичні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гірські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притулки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Дитячі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сімейні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табори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відпочинку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відпочинку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1212.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тимчасового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проживання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класифіковані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раніше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офісні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офісні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державного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фінансового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правосуддя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закордонних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представництв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Адміністративно-побутові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1220.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конторських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цілей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торговельні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торговельні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Торгові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універмаги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магазини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ринки,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павільйони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ярмарків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Станції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технічного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Їдальні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кафе,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закусочні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торгівлі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громадського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харчування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побутового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1230.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торговельні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транспорту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зв'язку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аеровокзали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зв'язку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пов'язані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ними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Автовокзали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автомобільного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транспорту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залізничного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транспорту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електротранспорту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Аеровокзали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повітряного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транспорту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Морські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річкові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вокзали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маяки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пов'язані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ними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1241.6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станцій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підвісних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канатних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доріг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радіо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телевізійного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мовлення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телефонних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станцій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телекомунікаційних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1241.8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Ангари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літаків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локомотивні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вагонні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трамвайні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тролейбусні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депо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1241.9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транспорту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зв'язку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Гаражі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Гаражі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наземні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Гаражі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підземні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Стоянки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автомобільні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1242.4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Навіси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велосипедів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машинобудування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металообробної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металургії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хімічної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нафтохімічної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харчової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медичної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мікробіологічної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лісової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деревообробної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целюлозно-паперової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1251.8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індустрії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матеріалів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скляної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фарфоро-фаянсової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промисловості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1251.9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промислових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виробництв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включаючи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поліграфічне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Резервуари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силоси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Резервуари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нафти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нафтопродуктів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газу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Резервуари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ємності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Силоси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зерна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Силоси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цементу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сипучих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</w:t>
            </w:r>
            <w:proofErr w:type="gram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іалів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товарні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Холодильники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Складські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майданчики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1252.8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універсальні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1252.9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Склади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сховища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виступів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освітнього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медичного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оздоровчого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виступів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Театри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кінотеатри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концертні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засідань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багатоцільові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виступів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Цирки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Казино,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ігорні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танцювальні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дискотеки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1261.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виступів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бібліотеки</w:t>
            </w:r>
            <w:proofErr w:type="spellEnd"/>
          </w:p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Музеї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художні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галереї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1262.2</w:t>
            </w:r>
          </w:p>
        </w:tc>
        <w:tc>
          <w:tcPr>
            <w:tcW w:w="1268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Бібліотеки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книгосховища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1262.3</w:t>
            </w:r>
          </w:p>
        </w:tc>
        <w:tc>
          <w:tcPr>
            <w:tcW w:w="1268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Технічні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центри</w:t>
            </w:r>
            <w:proofErr w:type="spellEnd"/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1262.4</w:t>
            </w:r>
          </w:p>
        </w:tc>
        <w:tc>
          <w:tcPr>
            <w:tcW w:w="1268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Планетарії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1262.5</w:t>
            </w:r>
          </w:p>
        </w:tc>
        <w:tc>
          <w:tcPr>
            <w:tcW w:w="1268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архівів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1262.6</w:t>
            </w:r>
          </w:p>
        </w:tc>
        <w:tc>
          <w:tcPr>
            <w:tcW w:w="1268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зоологічних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ботанічних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  <w:vAlign w:val="center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дослідних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науково-дослідних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проектно-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вишукувальних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1263.3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середніх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професійно-технічних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дошкільних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позашкільних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особливими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потребами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фахової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перепідготовки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1263.8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метеорологічних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станцій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обсерваторій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1263.9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освітніх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науково-дослідних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лікарень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оздоровчих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Лікарні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багатопрофільні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Лікарні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профільні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диспансери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Материнські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дитячі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реабілітаційні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пологові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будинки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Поліклініки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медичного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обслуговування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консультації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Шпиталі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виправних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в'язниць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Збройних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Сил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Санаторії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профілакторії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центри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функціональної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реабілітації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1264.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лікувально-профілактичні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оздоровчі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гімнастичні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баскетбольні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волейбольні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тенісні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Басейни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1265.3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Хокейні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льодові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стадіони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Манежі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легкоатлетичні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1265.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спортивні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нежитлові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сільськогосподарського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лісівництва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рибного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тваринництва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птахівництва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зберігання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зерна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силосні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сінажні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садівництва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виноградарства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виноробства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1271.6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тепличного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1271.7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рибного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1271.8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підприємств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лісівництва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звірівництва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1271.9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сільськогосподарського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1272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культової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релігійної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3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1272.1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Церкви,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собори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костьоли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мечеті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синагоги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1272.2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Похоронні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бюро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ритуальні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зали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1272.3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Цвинтарі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Cs w:val="24"/>
                <w:lang w:val="ru-RU" w:eastAsia="ru-RU"/>
              </w:rPr>
              <w:t>крематорії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1273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Пам'ятки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історичні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такі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охороняються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державою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3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1273.1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Пам'ятки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історії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архітектури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1273.2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Археологічні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розкопки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руїни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історичні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місця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що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охороняються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державою</w:t>
            </w:r>
            <w:r w:rsidRPr="00922145">
              <w:rPr>
                <w:rFonts w:ascii="Times New Roman" w:eastAsia="Times New Roman" w:hAnsi="Times New Roman" w:cs="Times New Roman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1273.3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Меморіали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художньо-декоративні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lang w:val="ru-RU" w:eastAsia="ru-RU"/>
              </w:rPr>
              <w:t>статуї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1274</w:t>
            </w:r>
          </w:p>
        </w:tc>
        <w:tc>
          <w:tcPr>
            <w:tcW w:w="4268" w:type="pct"/>
            <w:gridSpan w:val="7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класифіковані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раніше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1274.1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Казарми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Збройних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Сил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1274.2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поліцейських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пожежних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служб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1274.3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виправних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в'язниць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слідчих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ізоляторів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 5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1274.4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лазень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пралень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0,5 %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22145" w:rsidRPr="00922145" w:rsidTr="005A6360">
        <w:trPr>
          <w:gridAfter w:val="1"/>
          <w:wAfter w:w="316" w:type="pct"/>
        </w:trPr>
        <w:tc>
          <w:tcPr>
            <w:tcW w:w="41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1274.5</w:t>
            </w:r>
          </w:p>
        </w:tc>
        <w:tc>
          <w:tcPr>
            <w:tcW w:w="1268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Будівлі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облаштування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населених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пунктів</w:t>
            </w:r>
            <w:proofErr w:type="spellEnd"/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" w:type="pct"/>
          </w:tcPr>
          <w:p w:rsidR="00922145" w:rsidRPr="00922145" w:rsidRDefault="00922145" w:rsidP="00922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76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7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40" w:type="pct"/>
          </w:tcPr>
          <w:p w:rsidR="00922145" w:rsidRPr="00922145" w:rsidRDefault="00922145" w:rsidP="009221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2214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</w:t>
      </w:r>
      <w:r w:rsidRPr="0092214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ru-RU"/>
        </w:rPr>
        <w:t>1</w:t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разі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встановлення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ставок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податку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відмінних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територіях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різних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населених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пунктів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адміністративно-територіальної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одиниці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за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кожним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населеним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пунктом ставки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затверджуються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окремими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додатками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</w:p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ru-RU"/>
        </w:rPr>
        <w:t>2</w:t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Класифікація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будівель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споруд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код та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найменування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зазначаються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до Державного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класифікатора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будівель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та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споруд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ДК 018-2000,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затвердженого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наказом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Держстандарту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17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серпня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2000 р. N 507.</w:t>
      </w:r>
    </w:p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ru-RU"/>
        </w:rPr>
        <w:t>3</w:t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Ставки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податку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встановлюються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з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урахуванням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норм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підпункту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12.3.7 пункту 12.3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статті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12, пункту 30.2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статті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30, пункту 266.2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статті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266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Податкового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кодексу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України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і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зазначаються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десятковим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дробом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з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трьома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(у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разі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потреби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чотирма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)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десятковими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знаками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після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коми.</w:t>
      </w:r>
    </w:p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ru-RU"/>
        </w:rPr>
        <w:t>4</w:t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разі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визначення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рішенні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про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оподаткування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податком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нерухоме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майно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відмінне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земельної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ділянки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зон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адміністративно-територіальної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одиниці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щодо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якої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приймається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рішення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ставки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встановлюються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залежно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зони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. Без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урахування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зони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ставки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зазначаються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графі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"1 зона".</w:t>
      </w:r>
    </w:p>
    <w:p w:rsidR="00922145" w:rsidRPr="00922145" w:rsidRDefault="00922145" w:rsidP="009221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922145" w:rsidRPr="00922145" w:rsidSect="0037067C">
          <w:headerReference w:type="even" r:id="rId9"/>
          <w:headerReference w:type="default" r:id="rId10"/>
          <w:pgSz w:w="11906" w:h="16838"/>
          <w:pgMar w:top="851" w:right="851" w:bottom="567" w:left="1418" w:header="709" w:footer="709" w:gutter="0"/>
          <w:cols w:space="708"/>
          <w:titlePg/>
          <w:docGrid w:linePitch="360"/>
        </w:sectPr>
      </w:pP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ru-RU" w:eastAsia="ru-RU"/>
        </w:rPr>
        <w:t>5</w:t>
      </w:r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Об'єкти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нерухомості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що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класифікуються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за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цим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підкласом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звільняються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/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можуть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звільнятися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повністю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або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частково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оподаткування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податком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нерухоме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майно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відмінне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земельної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ділянки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,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відповідно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до норм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підпункту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266.2.2 пункту 266.2 та пункту 266.4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статті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266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Податкового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кодексу </w:t>
      </w:r>
      <w:proofErr w:type="spellStart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Україн</w:t>
      </w:r>
      <w:proofErr w:type="spellEnd"/>
      <w:r w:rsidRPr="009221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</w:t>
      </w:r>
    </w:p>
    <w:tbl>
      <w:tblPr>
        <w:tblpPr w:leftFromText="45" w:rightFromText="45" w:vertAnchor="text" w:horzAnchor="page" w:tblpX="7844" w:tblpY="418"/>
        <w:tblOverlap w:val="never"/>
        <w:tblW w:w="184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4"/>
      </w:tblGrid>
      <w:tr w:rsidR="00922145" w:rsidRPr="00922145" w:rsidTr="00642F47">
        <w:trPr>
          <w:trHeight w:val="1291"/>
          <w:tblCellSpacing w:w="22" w:type="dxa"/>
        </w:trPr>
        <w:tc>
          <w:tcPr>
            <w:tcW w:w="4875" w:type="pct"/>
          </w:tcPr>
          <w:p w:rsidR="00922145" w:rsidRPr="00922145" w:rsidRDefault="00922145" w:rsidP="00594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1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92214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</w:tbl>
    <w:p w:rsidR="00922145" w:rsidRPr="00922145" w:rsidRDefault="00922145" w:rsidP="00922145">
      <w:pPr>
        <w:tabs>
          <w:tab w:val="left" w:pos="616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4BFE" w:rsidRDefault="00594BFE" w:rsidP="00594BFE">
      <w:pPr>
        <w:pStyle w:val="afff"/>
        <w:jc w:val="both"/>
        <w:rPr>
          <w:lang w:val="uk-UA"/>
        </w:rPr>
      </w:pPr>
    </w:p>
    <w:tbl>
      <w:tblPr>
        <w:tblpPr w:leftFromText="45" w:rightFromText="45" w:vertAnchor="text" w:horzAnchor="page" w:tblpX="6301" w:tblpY="-24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6"/>
      </w:tblGrid>
      <w:tr w:rsidR="00642F47" w:rsidTr="00642F47">
        <w:trPr>
          <w:tblCellSpacing w:w="22" w:type="dxa"/>
        </w:trPr>
        <w:tc>
          <w:tcPr>
            <w:tcW w:w="4897" w:type="pct"/>
          </w:tcPr>
          <w:p w:rsidR="00642F47" w:rsidRDefault="00642F47" w:rsidP="00642F47">
            <w:pPr>
              <w:pStyle w:val="afff"/>
            </w:pPr>
            <w:r>
              <w:rPr>
                <w:lang w:val="uk-UA"/>
              </w:rPr>
              <w:t xml:space="preserve">                                                                  </w:t>
            </w:r>
            <w:proofErr w:type="spellStart"/>
            <w:r>
              <w:t>Додаток</w:t>
            </w:r>
            <w:proofErr w:type="spellEnd"/>
            <w:r>
              <w:t xml:space="preserve"> 2</w:t>
            </w:r>
            <w:r>
              <w:br/>
              <w:t xml:space="preserve">до Типового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</w:t>
            </w:r>
            <w:proofErr w:type="spellStart"/>
            <w:r>
              <w:t>встановлення</w:t>
            </w:r>
            <w:proofErr w:type="spellEnd"/>
            <w:r>
              <w:t xml:space="preserve"> ставок та </w:t>
            </w:r>
            <w:proofErr w:type="spellStart"/>
            <w:r>
              <w:t>пільг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на </w:t>
            </w:r>
            <w:proofErr w:type="spellStart"/>
            <w:r>
              <w:t>нерухоме</w:t>
            </w:r>
            <w:proofErr w:type="spellEnd"/>
            <w:r>
              <w:t xml:space="preserve"> </w:t>
            </w:r>
            <w:proofErr w:type="spellStart"/>
            <w:r>
              <w:t>майно</w:t>
            </w:r>
            <w:proofErr w:type="spellEnd"/>
            <w:r>
              <w:t xml:space="preserve">, </w:t>
            </w:r>
            <w:proofErr w:type="spellStart"/>
            <w:r>
              <w:t>відмінне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</w:tr>
    </w:tbl>
    <w:p w:rsidR="00594BFE" w:rsidRDefault="00594BFE" w:rsidP="00594BFE">
      <w:pPr>
        <w:pStyle w:val="afff"/>
        <w:jc w:val="both"/>
        <w:rPr>
          <w:lang w:val="uk-UA"/>
        </w:rPr>
      </w:pPr>
    </w:p>
    <w:p w:rsidR="00594BFE" w:rsidRPr="00642F47" w:rsidRDefault="00594BFE" w:rsidP="00642F47">
      <w:pPr>
        <w:pStyle w:val="afff"/>
        <w:jc w:val="both"/>
        <w:rPr>
          <w:lang w:val="uk-UA"/>
        </w:rPr>
      </w:pPr>
      <w:r w:rsidRPr="00642F47">
        <w:rPr>
          <w:lang w:val="uk-UA"/>
        </w:rPr>
        <w:br w:type="textWrapping" w:clear="all"/>
      </w:r>
      <w:r w:rsidR="00642F47">
        <w:rPr>
          <w:lang w:val="uk-UA"/>
        </w:rPr>
        <w:t xml:space="preserve">                                                  </w:t>
      </w:r>
      <w:bookmarkStart w:id="0" w:name="_GoBack"/>
      <w:bookmarkEnd w:id="0"/>
      <w:r w:rsidRPr="00E63DEC">
        <w:rPr>
          <w:b/>
          <w:sz w:val="28"/>
          <w:szCs w:val="28"/>
          <w:lang w:val="uk-UA"/>
        </w:rPr>
        <w:t>ПЕРЕЛІК</w:t>
      </w:r>
      <w:r w:rsidRPr="00E63DEC">
        <w:rPr>
          <w:b/>
          <w:sz w:val="28"/>
          <w:szCs w:val="28"/>
          <w:lang w:val="uk-UA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 1</w:t>
      </w:r>
    </w:p>
    <w:p w:rsidR="00594BFE" w:rsidRDefault="00594BFE" w:rsidP="00594BFE">
      <w:pPr>
        <w:pStyle w:val="afff"/>
        <w:jc w:val="both"/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</w:t>
      </w:r>
      <w:r>
        <w:rPr>
          <w:lang w:val="uk-UA"/>
        </w:rPr>
        <w:t xml:space="preserve"> 2019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1</w:t>
      </w:r>
      <w:r>
        <w:t xml:space="preserve"> </w:t>
      </w:r>
      <w:r>
        <w:rPr>
          <w:lang w:val="uk-UA"/>
        </w:rPr>
        <w:t>січня</w:t>
      </w:r>
      <w:r>
        <w:t xml:space="preserve"> 20</w:t>
      </w:r>
      <w:r>
        <w:rPr>
          <w:lang w:val="uk-UA"/>
        </w:rPr>
        <w:t xml:space="preserve">19 </w:t>
      </w:r>
      <w:r>
        <w:t>року.</w:t>
      </w:r>
    </w:p>
    <w:p w:rsidR="00594BFE" w:rsidRDefault="00594BFE" w:rsidP="00594BFE">
      <w:pPr>
        <w:pStyle w:val="afff"/>
        <w:jc w:val="both"/>
      </w:pPr>
      <w:proofErr w:type="spellStart"/>
      <w:proofErr w:type="gramStart"/>
      <w:r>
        <w:t>Адм</w:t>
      </w:r>
      <w:proofErr w:type="gramEnd"/>
      <w:r>
        <w:t>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436"/>
        <w:gridCol w:w="1914"/>
        <w:gridCol w:w="4307"/>
      </w:tblGrid>
      <w:tr w:rsidR="00594BFE" w:rsidRPr="00BE68C0" w:rsidTr="00D105B9">
        <w:tc>
          <w:tcPr>
            <w:tcW w:w="1000" w:type="pct"/>
          </w:tcPr>
          <w:p w:rsidR="00594BFE" w:rsidRDefault="00594BFE" w:rsidP="00D105B9">
            <w:pPr>
              <w:pStyle w:val="afff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50" w:type="pct"/>
          </w:tcPr>
          <w:p w:rsidR="00594BFE" w:rsidRDefault="00594BFE" w:rsidP="00D105B9">
            <w:pPr>
              <w:pStyle w:val="afff"/>
              <w:jc w:val="center"/>
            </w:pPr>
            <w:r>
              <w:t>Код району</w:t>
            </w:r>
          </w:p>
        </w:tc>
        <w:tc>
          <w:tcPr>
            <w:tcW w:w="1000" w:type="pct"/>
          </w:tcPr>
          <w:p w:rsidR="00594BFE" w:rsidRDefault="00594BFE" w:rsidP="00D105B9">
            <w:pPr>
              <w:pStyle w:val="afff"/>
              <w:jc w:val="center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з КОАТУУ</w:t>
            </w:r>
          </w:p>
        </w:tc>
        <w:tc>
          <w:tcPr>
            <w:tcW w:w="2250" w:type="pct"/>
          </w:tcPr>
          <w:p w:rsidR="00594BFE" w:rsidRDefault="00594BFE" w:rsidP="00D105B9">
            <w:pPr>
              <w:pStyle w:val="afff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адм</w:t>
            </w:r>
            <w:proofErr w:type="gramEnd"/>
            <w:r>
              <w:t>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  <w:tr w:rsidR="00594BFE" w:rsidRPr="00BE68C0" w:rsidTr="00D105B9">
        <w:tc>
          <w:tcPr>
            <w:tcW w:w="1000" w:type="pct"/>
          </w:tcPr>
          <w:p w:rsidR="00594BFE" w:rsidRPr="007D76D4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</w:p>
        </w:tc>
        <w:tc>
          <w:tcPr>
            <w:tcW w:w="750" w:type="pct"/>
          </w:tcPr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205</w:t>
            </w: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</w:p>
          <w:p w:rsidR="00594BFE" w:rsidRPr="007D76D4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255</w:t>
            </w:r>
          </w:p>
        </w:tc>
        <w:tc>
          <w:tcPr>
            <w:tcW w:w="1000" w:type="pct"/>
          </w:tcPr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80400</w:t>
            </w: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81500</w:t>
            </w: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82200</w:t>
            </w: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84400</w:t>
            </w:r>
          </w:p>
          <w:p w:rsidR="00594BFE" w:rsidRPr="007D76D4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80800</w:t>
            </w:r>
          </w:p>
        </w:tc>
        <w:tc>
          <w:tcPr>
            <w:tcW w:w="2250" w:type="pct"/>
          </w:tcPr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Оваднівська</w:t>
            </w:r>
            <w:proofErr w:type="spellEnd"/>
            <w:r w:rsidRPr="00BE68C0">
              <w:rPr>
                <w:lang w:val="uk-UA"/>
              </w:rPr>
              <w:t xml:space="preserve"> с</w:t>
            </w:r>
            <w:r>
              <w:rPr>
                <w:lang w:val="uk-UA"/>
              </w:rPr>
              <w:t xml:space="preserve">ільська                                                           </w:t>
            </w:r>
            <w:r w:rsidRPr="00BE68C0">
              <w:rPr>
                <w:lang w:val="uk-UA"/>
              </w:rPr>
              <w:t xml:space="preserve"> рада </w:t>
            </w:r>
            <w:r>
              <w:rPr>
                <w:lang w:val="uk-UA"/>
              </w:rPr>
              <w:t>Володимир-Волинського району</w:t>
            </w:r>
          </w:p>
          <w:p w:rsidR="00594BFE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Волинської області</w:t>
            </w:r>
          </w:p>
          <w:p w:rsidR="00594BFE" w:rsidRPr="007D76D4" w:rsidRDefault="00594BFE" w:rsidP="00D105B9">
            <w:pPr>
              <w:pStyle w:val="afff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t>об'єднана</w:t>
            </w:r>
            <w:proofErr w:type="spellEnd"/>
            <w:r>
              <w:t xml:space="preserve"> </w:t>
            </w:r>
            <w:proofErr w:type="spellStart"/>
            <w:r>
              <w:t>територіальна</w:t>
            </w:r>
            <w:proofErr w:type="spellEnd"/>
            <w:r>
              <w:t xml:space="preserve"> громада</w:t>
            </w:r>
            <w:r>
              <w:rPr>
                <w:lang w:val="uk-UA"/>
              </w:rPr>
              <w:t>)</w:t>
            </w:r>
          </w:p>
        </w:tc>
      </w:tr>
    </w:tbl>
    <w:p w:rsidR="00594BFE" w:rsidRDefault="00594BFE" w:rsidP="00594BFE">
      <w:pPr>
        <w:pStyle w:val="a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95"/>
        <w:gridCol w:w="2776"/>
      </w:tblGrid>
      <w:tr w:rsidR="00594BFE" w:rsidRPr="00BE68C0" w:rsidTr="00D105B9">
        <w:tc>
          <w:tcPr>
            <w:tcW w:w="3550" w:type="pct"/>
          </w:tcPr>
          <w:p w:rsidR="00594BFE" w:rsidRPr="00BE68C0" w:rsidRDefault="00594BFE" w:rsidP="00D105B9">
            <w:pPr>
              <w:pStyle w:val="afff"/>
              <w:jc w:val="center"/>
              <w:rPr>
                <w:lang w:val="uk-UA"/>
              </w:rPr>
            </w:pP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, </w:t>
            </w:r>
            <w:proofErr w:type="spellStart"/>
            <w:r>
              <w:t>категорія</w:t>
            </w:r>
            <w:proofErr w:type="spellEnd"/>
            <w:r>
              <w:t>/</w:t>
            </w: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</w:p>
          <w:p w:rsidR="00594BFE" w:rsidRPr="00BE68C0" w:rsidRDefault="00594BFE" w:rsidP="00D105B9">
            <w:pPr>
              <w:pStyle w:val="afff"/>
              <w:jc w:val="center"/>
              <w:rPr>
                <w:lang w:val="uk-UA"/>
              </w:rPr>
            </w:pPr>
          </w:p>
        </w:tc>
        <w:tc>
          <w:tcPr>
            <w:tcW w:w="1450" w:type="pct"/>
          </w:tcPr>
          <w:p w:rsidR="00594BFE" w:rsidRDefault="00594BFE" w:rsidP="00D105B9">
            <w:pPr>
              <w:pStyle w:val="afff"/>
              <w:jc w:val="center"/>
            </w:pP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  <w:tr w:rsidR="00594BFE" w:rsidRPr="00BE68C0" w:rsidTr="00D105B9">
        <w:tc>
          <w:tcPr>
            <w:tcW w:w="3550" w:type="pct"/>
          </w:tcPr>
          <w:p w:rsidR="00594BFE" w:rsidRDefault="00594BFE" w:rsidP="00D105B9">
            <w:pPr>
              <w:pStyle w:val="afff"/>
            </w:pPr>
            <w:r w:rsidRPr="00BE68C0">
              <w:rPr>
                <w:lang w:val="uk-UA"/>
              </w:rPr>
              <w:t xml:space="preserve">Власники приміщень, які перебувають в аварійному стані за підтвердження актом комісії </w:t>
            </w:r>
            <w:r>
              <w:rPr>
                <w:lang w:val="uk-UA"/>
              </w:rPr>
              <w:t xml:space="preserve">Оваднівської сільської </w:t>
            </w:r>
            <w:r w:rsidRPr="00BE68C0">
              <w:rPr>
                <w:lang w:val="uk-UA"/>
              </w:rPr>
              <w:t>ради</w:t>
            </w:r>
          </w:p>
        </w:tc>
        <w:tc>
          <w:tcPr>
            <w:tcW w:w="1450" w:type="pct"/>
          </w:tcPr>
          <w:p w:rsidR="00594BFE" w:rsidRPr="00BE68C0" w:rsidRDefault="00594BFE" w:rsidP="00D105B9">
            <w:pPr>
              <w:pStyle w:val="afff"/>
              <w:jc w:val="center"/>
              <w:rPr>
                <w:lang w:val="uk-UA"/>
              </w:rPr>
            </w:pPr>
            <w:r w:rsidRPr="00BE68C0">
              <w:rPr>
                <w:lang w:val="uk-UA"/>
              </w:rPr>
              <w:t>100%</w:t>
            </w:r>
          </w:p>
        </w:tc>
      </w:tr>
    </w:tbl>
    <w:p w:rsidR="00594BFE" w:rsidRPr="00040DDC" w:rsidRDefault="00594BFE" w:rsidP="00594BFE">
      <w:pPr>
        <w:pStyle w:val="afff"/>
        <w:jc w:val="both"/>
        <w:rPr>
          <w:sz w:val="20"/>
          <w:szCs w:val="20"/>
        </w:rPr>
      </w:pPr>
      <w:r w:rsidRPr="00040DDC">
        <w:rPr>
          <w:sz w:val="28"/>
          <w:szCs w:val="28"/>
        </w:rPr>
        <w:br w:type="textWrapping" w:clear="all"/>
      </w:r>
      <w:r w:rsidRPr="006301A4">
        <w:rPr>
          <w:color w:val="000000" w:themeColor="text1"/>
          <w:sz w:val="20"/>
          <w:szCs w:val="20"/>
          <w:vertAlign w:val="superscript"/>
        </w:rPr>
        <w:t xml:space="preserve">1 </w:t>
      </w:r>
      <w:proofErr w:type="spellStart"/>
      <w:proofErr w:type="gramStart"/>
      <w:r w:rsidRPr="006301A4">
        <w:rPr>
          <w:color w:val="000000" w:themeColor="text1"/>
          <w:sz w:val="20"/>
          <w:szCs w:val="20"/>
        </w:rPr>
        <w:t>П</w:t>
      </w:r>
      <w:proofErr w:type="gramEnd"/>
      <w:r w:rsidRPr="006301A4">
        <w:rPr>
          <w:color w:val="000000" w:themeColor="text1"/>
          <w:sz w:val="20"/>
          <w:szCs w:val="20"/>
        </w:rPr>
        <w:t>ільги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визначаються</w:t>
      </w:r>
      <w:proofErr w:type="spellEnd"/>
      <w:r w:rsidRPr="006301A4">
        <w:rPr>
          <w:color w:val="000000" w:themeColor="text1"/>
          <w:sz w:val="20"/>
          <w:szCs w:val="20"/>
        </w:rPr>
        <w:t xml:space="preserve"> з </w:t>
      </w:r>
      <w:proofErr w:type="spellStart"/>
      <w:r w:rsidRPr="006301A4">
        <w:rPr>
          <w:color w:val="000000" w:themeColor="text1"/>
          <w:sz w:val="20"/>
          <w:szCs w:val="20"/>
        </w:rPr>
        <w:t>урахуванням</w:t>
      </w:r>
      <w:proofErr w:type="spellEnd"/>
      <w:r w:rsidRPr="006301A4">
        <w:rPr>
          <w:color w:val="000000" w:themeColor="text1"/>
          <w:sz w:val="20"/>
          <w:szCs w:val="20"/>
        </w:rPr>
        <w:t xml:space="preserve"> норм </w:t>
      </w:r>
      <w:proofErr w:type="spellStart"/>
      <w:r w:rsidRPr="006301A4">
        <w:rPr>
          <w:color w:val="000000" w:themeColor="text1"/>
          <w:sz w:val="20"/>
          <w:szCs w:val="20"/>
        </w:rPr>
        <w:t>підпункту</w:t>
      </w:r>
      <w:proofErr w:type="spellEnd"/>
      <w:r w:rsidRPr="006301A4">
        <w:rPr>
          <w:color w:val="000000" w:themeColor="text1"/>
          <w:sz w:val="20"/>
          <w:szCs w:val="20"/>
        </w:rPr>
        <w:t xml:space="preserve"> 12.3.7 пункту 12.3 </w:t>
      </w:r>
      <w:proofErr w:type="spellStart"/>
      <w:r w:rsidRPr="006301A4">
        <w:rPr>
          <w:color w:val="000000" w:themeColor="text1"/>
          <w:sz w:val="20"/>
          <w:szCs w:val="20"/>
        </w:rPr>
        <w:t>статті</w:t>
      </w:r>
      <w:proofErr w:type="spellEnd"/>
      <w:r w:rsidRPr="006301A4">
        <w:rPr>
          <w:color w:val="000000" w:themeColor="text1"/>
          <w:sz w:val="20"/>
          <w:szCs w:val="20"/>
        </w:rPr>
        <w:t xml:space="preserve"> 12, пункту 30.2 </w:t>
      </w:r>
      <w:proofErr w:type="spellStart"/>
      <w:r w:rsidRPr="006301A4">
        <w:rPr>
          <w:color w:val="000000" w:themeColor="text1"/>
          <w:sz w:val="20"/>
          <w:szCs w:val="20"/>
        </w:rPr>
        <w:t>статті</w:t>
      </w:r>
      <w:proofErr w:type="spellEnd"/>
      <w:r w:rsidRPr="006301A4">
        <w:rPr>
          <w:color w:val="000000" w:themeColor="text1"/>
          <w:sz w:val="20"/>
          <w:szCs w:val="20"/>
        </w:rPr>
        <w:t xml:space="preserve"> 30, пункту 266.2 </w:t>
      </w:r>
      <w:proofErr w:type="spellStart"/>
      <w:r w:rsidRPr="006301A4">
        <w:rPr>
          <w:color w:val="000000" w:themeColor="text1"/>
          <w:sz w:val="20"/>
          <w:szCs w:val="20"/>
        </w:rPr>
        <w:t>статті</w:t>
      </w:r>
      <w:proofErr w:type="spellEnd"/>
      <w:r w:rsidRPr="006301A4">
        <w:rPr>
          <w:color w:val="000000" w:themeColor="text1"/>
          <w:sz w:val="20"/>
          <w:szCs w:val="20"/>
        </w:rPr>
        <w:t xml:space="preserve"> 266 </w:t>
      </w:r>
      <w:proofErr w:type="spellStart"/>
      <w:r w:rsidRPr="006301A4">
        <w:rPr>
          <w:color w:val="000000" w:themeColor="text1"/>
          <w:sz w:val="20"/>
          <w:szCs w:val="20"/>
        </w:rPr>
        <w:t>Податкового</w:t>
      </w:r>
      <w:proofErr w:type="spellEnd"/>
      <w:r w:rsidRPr="006301A4">
        <w:rPr>
          <w:color w:val="000000" w:themeColor="text1"/>
          <w:sz w:val="20"/>
          <w:szCs w:val="20"/>
        </w:rPr>
        <w:t xml:space="preserve"> кодексу </w:t>
      </w:r>
      <w:proofErr w:type="spellStart"/>
      <w:r w:rsidRPr="006301A4">
        <w:rPr>
          <w:color w:val="000000" w:themeColor="text1"/>
          <w:sz w:val="20"/>
          <w:szCs w:val="20"/>
        </w:rPr>
        <w:t>України</w:t>
      </w:r>
      <w:proofErr w:type="spellEnd"/>
      <w:r w:rsidRPr="006301A4">
        <w:rPr>
          <w:color w:val="000000" w:themeColor="text1"/>
          <w:sz w:val="20"/>
          <w:szCs w:val="20"/>
        </w:rPr>
        <w:t xml:space="preserve">. У </w:t>
      </w:r>
      <w:proofErr w:type="spellStart"/>
      <w:r w:rsidRPr="006301A4">
        <w:rPr>
          <w:color w:val="000000" w:themeColor="text1"/>
          <w:sz w:val="20"/>
          <w:szCs w:val="20"/>
        </w:rPr>
        <w:t>разі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встановлення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6301A4">
        <w:rPr>
          <w:color w:val="000000" w:themeColor="text1"/>
          <w:sz w:val="20"/>
          <w:szCs w:val="20"/>
        </w:rPr>
        <w:t>п</w:t>
      </w:r>
      <w:proofErr w:type="gramEnd"/>
      <w:r w:rsidRPr="006301A4">
        <w:rPr>
          <w:color w:val="000000" w:themeColor="text1"/>
          <w:sz w:val="20"/>
          <w:szCs w:val="20"/>
        </w:rPr>
        <w:t>ільг</w:t>
      </w:r>
      <w:proofErr w:type="spellEnd"/>
      <w:r w:rsidRPr="006301A4">
        <w:rPr>
          <w:color w:val="000000" w:themeColor="text1"/>
          <w:sz w:val="20"/>
          <w:szCs w:val="20"/>
        </w:rPr>
        <w:t xml:space="preserve">, </w:t>
      </w:r>
      <w:proofErr w:type="spellStart"/>
      <w:r w:rsidRPr="006301A4">
        <w:rPr>
          <w:color w:val="000000" w:themeColor="text1"/>
          <w:sz w:val="20"/>
          <w:szCs w:val="20"/>
        </w:rPr>
        <w:t>відмінних</w:t>
      </w:r>
      <w:proofErr w:type="spellEnd"/>
      <w:r w:rsidRPr="006301A4">
        <w:rPr>
          <w:color w:val="000000" w:themeColor="text1"/>
          <w:sz w:val="20"/>
          <w:szCs w:val="20"/>
        </w:rPr>
        <w:t xml:space="preserve"> на </w:t>
      </w:r>
      <w:proofErr w:type="spellStart"/>
      <w:r w:rsidRPr="006301A4">
        <w:rPr>
          <w:color w:val="000000" w:themeColor="text1"/>
          <w:sz w:val="20"/>
          <w:szCs w:val="20"/>
        </w:rPr>
        <w:t>територіях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різних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населених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пунктів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адміністративно-територіальної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одиниці</w:t>
      </w:r>
      <w:proofErr w:type="spellEnd"/>
      <w:r w:rsidRPr="006301A4">
        <w:rPr>
          <w:color w:val="000000" w:themeColor="text1"/>
          <w:sz w:val="20"/>
          <w:szCs w:val="20"/>
        </w:rPr>
        <w:t xml:space="preserve">, за </w:t>
      </w:r>
      <w:proofErr w:type="spellStart"/>
      <w:r w:rsidRPr="006301A4">
        <w:rPr>
          <w:color w:val="000000" w:themeColor="text1"/>
          <w:sz w:val="20"/>
          <w:szCs w:val="20"/>
        </w:rPr>
        <w:t>кожним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населеним</w:t>
      </w:r>
      <w:proofErr w:type="spellEnd"/>
      <w:r w:rsidRPr="006301A4">
        <w:rPr>
          <w:color w:val="000000" w:themeColor="text1"/>
          <w:sz w:val="20"/>
          <w:szCs w:val="20"/>
        </w:rPr>
        <w:t xml:space="preserve"> пунктом </w:t>
      </w:r>
      <w:proofErr w:type="spellStart"/>
      <w:r w:rsidRPr="006301A4">
        <w:rPr>
          <w:color w:val="000000" w:themeColor="text1"/>
          <w:sz w:val="20"/>
          <w:szCs w:val="20"/>
        </w:rPr>
        <w:t>пільги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затверджуються</w:t>
      </w:r>
      <w:proofErr w:type="spellEnd"/>
      <w:r w:rsidRPr="006301A4">
        <w:rPr>
          <w:color w:val="000000" w:themeColor="text1"/>
          <w:sz w:val="20"/>
          <w:szCs w:val="20"/>
        </w:rPr>
        <w:t xml:space="preserve"> </w:t>
      </w:r>
      <w:proofErr w:type="spellStart"/>
      <w:r w:rsidRPr="006301A4">
        <w:rPr>
          <w:color w:val="000000" w:themeColor="text1"/>
          <w:sz w:val="20"/>
          <w:szCs w:val="20"/>
        </w:rPr>
        <w:t>окремо</w:t>
      </w:r>
      <w:proofErr w:type="spellEnd"/>
      <w:r w:rsidRPr="006301A4">
        <w:rPr>
          <w:color w:val="000000" w:themeColor="text1"/>
          <w:sz w:val="20"/>
          <w:szCs w:val="20"/>
        </w:rPr>
        <w:t>.</w:t>
      </w:r>
    </w:p>
    <w:p w:rsidR="00922145" w:rsidRPr="00922145" w:rsidRDefault="00922145" w:rsidP="00922145">
      <w:pPr>
        <w:tabs>
          <w:tab w:val="left" w:pos="616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2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</w:p>
    <w:sectPr w:rsidR="00922145" w:rsidRPr="00922145" w:rsidSect="00515B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864" w:rsidRDefault="00DE4864">
      <w:pPr>
        <w:spacing w:after="0" w:line="240" w:lineRule="auto"/>
      </w:pPr>
      <w:r>
        <w:separator/>
      </w:r>
    </w:p>
  </w:endnote>
  <w:endnote w:type="continuationSeparator" w:id="0">
    <w:p w:rsidR="00DE4864" w:rsidRDefault="00DE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&amp; Ital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864" w:rsidRDefault="00DE4864">
      <w:pPr>
        <w:spacing w:after="0" w:line="240" w:lineRule="auto"/>
      </w:pPr>
      <w:r>
        <w:separator/>
      </w:r>
    </w:p>
  </w:footnote>
  <w:footnote w:type="continuationSeparator" w:id="0">
    <w:p w:rsidR="00DE4864" w:rsidRDefault="00DE4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2F" w:rsidRDefault="00922145" w:rsidP="0037067C">
    <w:pPr>
      <w:pStyle w:val="aff0"/>
      <w:framePr w:wrap="around" w:vAnchor="text" w:hAnchor="margin" w:xAlign="center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2E5F2F" w:rsidRDefault="00DE4864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2F" w:rsidRDefault="00DE4864" w:rsidP="00917EEA">
    <w:pPr>
      <w:pStyle w:val="af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96B0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2"/>
      <w:numFmt w:val="decimal"/>
      <w:lvlText w:val="%1.%2.%3."/>
      <w:lvlJc w:val="left"/>
      <w:pPr>
        <w:tabs>
          <w:tab w:val="num" w:pos="708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3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Symbol" w:hAnsi="Symbol" w:cs="Symbol"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720"/>
      </w:pPr>
      <w:rPr>
        <w:rFonts w:ascii="Symbol" w:hAnsi="Symbol" w:cs="Symbol" w:hint="default"/>
      </w:rPr>
    </w:lvl>
    <w:lvl w:ilvl="2">
      <w:start w:val="3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108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090"/>
        </w:tabs>
        <w:ind w:left="3090" w:hanging="144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80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0"/>
        </w:tabs>
        <w:ind w:left="4110" w:hanging="180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2160"/>
      </w:pPr>
      <w:rPr>
        <w:rFonts w:ascii="Symbol" w:hAnsi="Symbol" w:cs="Symbol" w:hint="default"/>
      </w:rPr>
    </w:lvl>
  </w:abstractNum>
  <w:abstractNum w:abstractNumId="4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singleLevel"/>
    <w:tmpl w:val="00000008"/>
    <w:name w:val="WW8Num9"/>
    <w:lvl w:ilvl="0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7">
    <w:nsid w:val="00125456"/>
    <w:multiLevelType w:val="singleLevel"/>
    <w:tmpl w:val="4B60308E"/>
    <w:lvl w:ilvl="0">
      <w:start w:val="1"/>
      <w:numFmt w:val="none"/>
      <w:pStyle w:val="a0"/>
      <w:lvlText w:val="%1Доповідає:"/>
      <w:lvlJc w:val="left"/>
      <w:pPr>
        <w:tabs>
          <w:tab w:val="num" w:pos="5552"/>
        </w:tabs>
        <w:ind w:left="4472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8">
    <w:nsid w:val="0ECA18B4"/>
    <w:multiLevelType w:val="multilevel"/>
    <w:tmpl w:val="4C640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0A2028"/>
    <w:multiLevelType w:val="hybridMultilevel"/>
    <w:tmpl w:val="5AE0CA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98712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47D2B28"/>
    <w:multiLevelType w:val="singleLevel"/>
    <w:tmpl w:val="A3349F42"/>
    <w:lvl w:ilvl="0">
      <w:start w:val="2"/>
      <w:numFmt w:val="decimal"/>
      <w:pStyle w:val="a1"/>
      <w:lvlText w:val="%1. Рішення "/>
      <w:lvlJc w:val="left"/>
      <w:pPr>
        <w:tabs>
          <w:tab w:val="num" w:pos="1440"/>
        </w:tabs>
        <w:ind w:left="284" w:hanging="28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</w:abstractNum>
  <w:abstractNum w:abstractNumId="11">
    <w:nsid w:val="15A76555"/>
    <w:multiLevelType w:val="hybridMultilevel"/>
    <w:tmpl w:val="95FAFC36"/>
    <w:lvl w:ilvl="0" w:tplc="33D4B4B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942E56"/>
    <w:multiLevelType w:val="singleLevel"/>
    <w:tmpl w:val="A95E101A"/>
    <w:lvl w:ilvl="0">
      <w:start w:val="1"/>
      <w:numFmt w:val="none"/>
      <w:pStyle w:val="a2"/>
      <w:lvlText w:val="%1смт. Турійськ"/>
      <w:lvlJc w:val="left"/>
      <w:pPr>
        <w:tabs>
          <w:tab w:val="num" w:pos="180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</w:abstractNum>
  <w:abstractNum w:abstractNumId="13">
    <w:nsid w:val="23A23DB9"/>
    <w:multiLevelType w:val="multilevel"/>
    <w:tmpl w:val="D48A696C"/>
    <w:lvl w:ilvl="0">
      <w:start w:val="1"/>
      <w:numFmt w:val="none"/>
      <w:pStyle w:val="3"/>
      <w:lvlText w:val="%1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pacing w:val="40"/>
        <w:w w:val="100"/>
        <w:kern w:val="0"/>
        <w:position w:val="0"/>
        <w:sz w:val="28"/>
        <w:u w:val="none"/>
        <w:effect w:val="none"/>
        <w:vertAlign w:val="baseline"/>
      </w:rPr>
    </w:lvl>
    <w:lvl w:ilvl="1">
      <w:start w:val="1"/>
      <w:numFmt w:val="decimal"/>
      <w:isLgl/>
      <w:lvlText w:val="%1%2."/>
      <w:lvlJc w:val="left"/>
      <w:pPr>
        <w:tabs>
          <w:tab w:val="num" w:pos="1063"/>
        </w:tabs>
        <w:ind w:firstLine="703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791"/>
        </w:tabs>
        <w:ind w:left="791" w:hanging="431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063"/>
        </w:tabs>
        <w:ind w:left="703"/>
      </w:pPr>
      <w:rPr>
        <w:rFonts w:ascii="Symbol" w:hAnsi="Symbol" w:hint="default"/>
        <w:color w:val="auto"/>
        <w:sz w:val="28"/>
      </w:rPr>
    </w:lvl>
    <w:lvl w:ilvl="4">
      <w:start w:val="1"/>
      <w:numFmt w:val="none"/>
      <w:lvlText w:val="%5"/>
      <w:lvlJc w:val="left"/>
      <w:pPr>
        <w:tabs>
          <w:tab w:val="num" w:pos="1381"/>
        </w:tabs>
        <w:ind w:firstLine="1021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%1%8.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2FE80E49"/>
    <w:multiLevelType w:val="hybridMultilevel"/>
    <w:tmpl w:val="E9AAA0A4"/>
    <w:lvl w:ilvl="0" w:tplc="A9D02D72">
      <w:numFmt w:val="bullet"/>
      <w:lvlText w:val="-"/>
      <w:lvlJc w:val="left"/>
      <w:pPr>
        <w:tabs>
          <w:tab w:val="num" w:pos="756"/>
        </w:tabs>
        <w:ind w:left="756" w:hanging="396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614C53"/>
    <w:multiLevelType w:val="singleLevel"/>
    <w:tmpl w:val="D5B65744"/>
    <w:lvl w:ilvl="0">
      <w:start w:val="1"/>
      <w:numFmt w:val="none"/>
      <w:pStyle w:val="a3"/>
      <w:lvlText w:val="виступили:"/>
      <w:lvlJc w:val="left"/>
      <w:pPr>
        <w:tabs>
          <w:tab w:val="num" w:pos="1843"/>
        </w:tabs>
        <w:ind w:left="1843" w:hanging="1843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16">
    <w:nsid w:val="50E76A22"/>
    <w:multiLevelType w:val="singleLevel"/>
    <w:tmpl w:val="9EC46AB8"/>
    <w:lvl w:ilvl="0">
      <w:start w:val="1"/>
      <w:numFmt w:val="none"/>
      <w:pStyle w:val="a4"/>
      <w:lvlText w:val="%1Селищний голова"/>
      <w:lvlJc w:val="left"/>
      <w:pPr>
        <w:tabs>
          <w:tab w:val="num" w:pos="32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effect w:val="none"/>
        <w:vertAlign w:val="baseline"/>
      </w:rPr>
    </w:lvl>
  </w:abstractNum>
  <w:abstractNum w:abstractNumId="17">
    <w:nsid w:val="53B76B5D"/>
    <w:multiLevelType w:val="multilevel"/>
    <w:tmpl w:val="38F0A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7049D"/>
    <w:multiLevelType w:val="singleLevel"/>
    <w:tmpl w:val="BE425B0C"/>
    <w:lvl w:ilvl="0">
      <w:start w:val="1"/>
      <w:numFmt w:val="none"/>
      <w:pStyle w:val="a5"/>
      <w:lvlText w:val="Виконком селищної ради%1"/>
      <w:lvlJc w:val="left"/>
      <w:pPr>
        <w:tabs>
          <w:tab w:val="num" w:pos="43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40"/>
        <w:w w:val="100"/>
        <w:kern w:val="0"/>
        <w:position w:val="0"/>
        <w:sz w:val="28"/>
        <w:u w:val="none"/>
        <w:effect w:val="none"/>
        <w:vertAlign w:val="baseline"/>
      </w:rPr>
    </w:lvl>
  </w:abstractNum>
  <w:abstractNum w:abstractNumId="19">
    <w:nsid w:val="5C97665F"/>
    <w:multiLevelType w:val="singleLevel"/>
    <w:tmpl w:val="34BEB4F0"/>
    <w:lvl w:ilvl="0">
      <w:start w:val="1"/>
      <w:numFmt w:val="none"/>
      <w:pStyle w:val="a6"/>
      <w:lvlText w:val="Вирішили:"/>
      <w:lvlJc w:val="left"/>
      <w:pPr>
        <w:tabs>
          <w:tab w:val="num" w:pos="1701"/>
        </w:tabs>
        <w:ind w:left="1701" w:hanging="170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20">
    <w:nsid w:val="5E856539"/>
    <w:multiLevelType w:val="singleLevel"/>
    <w:tmpl w:val="B51A3414"/>
    <w:lvl w:ilvl="0">
      <w:start w:val="1"/>
      <w:numFmt w:val="none"/>
      <w:pStyle w:val="a7"/>
      <w:lvlText w:val="слухали:"/>
      <w:lvlJc w:val="left"/>
      <w:pPr>
        <w:tabs>
          <w:tab w:val="num" w:pos="1559"/>
        </w:tabs>
        <w:ind w:left="1559" w:hanging="1559"/>
      </w:pPr>
      <w:rPr>
        <w:rFonts w:ascii="Times New Roman" w:hAnsi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</w:abstractNum>
  <w:abstractNum w:abstractNumId="21">
    <w:nsid w:val="61902197"/>
    <w:multiLevelType w:val="singleLevel"/>
    <w:tmpl w:val="E9A644C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</w:abstractNum>
  <w:abstractNum w:abstractNumId="22">
    <w:nsid w:val="6BE32A9B"/>
    <w:multiLevelType w:val="hybridMultilevel"/>
    <w:tmpl w:val="FFBE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2F9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34E5A"/>
    <w:multiLevelType w:val="hybridMultilevel"/>
    <w:tmpl w:val="287A4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E74A5D"/>
    <w:multiLevelType w:val="singleLevel"/>
    <w:tmpl w:val="1F4AB334"/>
    <w:lvl w:ilvl="0">
      <w:start w:val="2"/>
      <w:numFmt w:val="none"/>
      <w:pStyle w:val="a8"/>
      <w:lvlText w:val="смт Турійськ%1"/>
      <w:lvlJc w:val="left"/>
      <w:pPr>
        <w:tabs>
          <w:tab w:val="num" w:pos="3077"/>
        </w:tabs>
        <w:ind w:left="1277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25">
    <w:nsid w:val="7D8D64E4"/>
    <w:multiLevelType w:val="multilevel"/>
    <w:tmpl w:val="4C640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</w:num>
  <w:num w:numId="3">
    <w:abstractNumId w:val="19"/>
    <w:lvlOverride w:ilvl="0">
      <w:startOverride w:val="1"/>
    </w:lvlOverride>
  </w:num>
  <w:num w:numId="4">
    <w:abstractNumId w:val="24"/>
  </w:num>
  <w:num w:numId="5">
    <w:abstractNumId w:val="7"/>
    <w:lvlOverride w:ilvl="0">
      <w:startOverride w:val="1"/>
    </w:lvlOverride>
  </w:num>
  <w:num w:numId="6">
    <w:abstractNumId w:val="21"/>
  </w:num>
  <w:num w:numId="7">
    <w:abstractNumId w:val="18"/>
  </w:num>
  <w:num w:numId="8">
    <w:abstractNumId w:val="16"/>
  </w:num>
  <w:num w:numId="9">
    <w:abstractNumId w:val="0"/>
  </w:num>
  <w:num w:numId="10">
    <w:abstractNumId w:val="10"/>
  </w:num>
  <w:num w:numId="11">
    <w:abstractNumId w:val="20"/>
  </w:num>
  <w:num w:numId="12">
    <w:abstractNumId w:val="12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9"/>
  </w:num>
  <w:num w:numId="16">
    <w:abstractNumId w:val="25"/>
  </w:num>
  <w:num w:numId="17">
    <w:abstractNumId w:val="8"/>
  </w:num>
  <w:num w:numId="18">
    <w:abstractNumId w:val="17"/>
  </w:num>
  <w:num w:numId="19">
    <w:abstractNumId w:val="11"/>
  </w:num>
  <w:num w:numId="20">
    <w:abstractNumId w:val="6"/>
  </w:num>
  <w:num w:numId="21">
    <w:abstractNumId w:val="3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2"/>
    </w:lvlOverride>
  </w:num>
  <w:num w:numId="27">
    <w:abstractNumId w:val="21"/>
    <w:lvlOverride w:ilvl="0">
      <w:startOverride w:val="1"/>
    </w:lvlOverride>
  </w:num>
  <w:num w:numId="28">
    <w:abstractNumId w:val="18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10"/>
    <w:lvlOverride w:ilvl="0">
      <w:startOverride w:val="2"/>
    </w:lvlOverride>
  </w:num>
  <w:num w:numId="31">
    <w:abstractNumId w:val="20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39"/>
    <w:rsid w:val="0020487F"/>
    <w:rsid w:val="00594BFE"/>
    <w:rsid w:val="00642F47"/>
    <w:rsid w:val="00922145"/>
    <w:rsid w:val="00A25F39"/>
    <w:rsid w:val="00D25110"/>
    <w:rsid w:val="00DE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</w:style>
  <w:style w:type="paragraph" w:styleId="10">
    <w:name w:val="heading 1"/>
    <w:basedOn w:val="a9"/>
    <w:next w:val="aa"/>
    <w:link w:val="11"/>
    <w:autoRedefine/>
    <w:qFormat/>
    <w:rsid w:val="00922145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styleId="2">
    <w:name w:val="heading 2"/>
    <w:basedOn w:val="a9"/>
    <w:next w:val="a9"/>
    <w:link w:val="20"/>
    <w:unhideWhenUsed/>
    <w:qFormat/>
    <w:rsid w:val="009221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4"/>
    <w:link w:val="30"/>
    <w:autoRedefine/>
    <w:qFormat/>
    <w:rsid w:val="00922145"/>
    <w:pPr>
      <w:keepLines w:val="0"/>
      <w:widowControl w:val="0"/>
      <w:numPr>
        <w:numId w:val="1"/>
      </w:numPr>
      <w:tabs>
        <w:tab w:val="left" w:pos="0"/>
      </w:tabs>
      <w:spacing w:before="0" w:line="240" w:lineRule="auto"/>
      <w:jc w:val="center"/>
      <w:outlineLvl w:val="2"/>
    </w:pPr>
    <w:rPr>
      <w:rFonts w:ascii="Times New Roman" w:eastAsia="Times New Roman" w:hAnsi="Times New Roman" w:cs="Times New Roman"/>
      <w:caps/>
      <w:color w:val="auto"/>
      <w:spacing w:val="40"/>
      <w:sz w:val="28"/>
      <w:szCs w:val="28"/>
      <w:lang w:val="ru-RU" w:eastAsia="ru-RU"/>
    </w:rPr>
  </w:style>
  <w:style w:type="paragraph" w:styleId="4">
    <w:name w:val="heading 4"/>
    <w:basedOn w:val="a9"/>
    <w:next w:val="a9"/>
    <w:link w:val="40"/>
    <w:unhideWhenUsed/>
    <w:qFormat/>
    <w:rsid w:val="009221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9"/>
    <w:link w:val="50"/>
    <w:autoRedefine/>
    <w:qFormat/>
    <w:rsid w:val="00922145"/>
    <w:pPr>
      <w:keepNext/>
      <w:tabs>
        <w:tab w:val="left" w:pos="0"/>
      </w:tabs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">
    <w:name w:val="heading 6"/>
    <w:basedOn w:val="a9"/>
    <w:link w:val="60"/>
    <w:qFormat/>
    <w:rsid w:val="00922145"/>
    <w:pPr>
      <w:keepLines/>
      <w:tabs>
        <w:tab w:val="num" w:pos="1063"/>
        <w:tab w:val="left" w:pos="5670"/>
        <w:tab w:val="left" w:pos="8789"/>
      </w:tabs>
      <w:spacing w:after="0" w:line="240" w:lineRule="auto"/>
      <w:ind w:left="703" w:right="425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9"/>
    <w:link w:val="70"/>
    <w:autoRedefine/>
    <w:qFormat/>
    <w:rsid w:val="00922145"/>
    <w:pPr>
      <w:numPr>
        <w:ilvl w:val="4"/>
      </w:numPr>
      <w:tabs>
        <w:tab w:val="num" w:pos="1381"/>
        <w:tab w:val="left" w:pos="2410"/>
      </w:tabs>
      <w:spacing w:after="0" w:line="240" w:lineRule="auto"/>
      <w:ind w:hanging="142"/>
      <w:jc w:val="center"/>
      <w:outlineLvl w:val="6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8">
    <w:name w:val="heading 8"/>
    <w:basedOn w:val="a9"/>
    <w:next w:val="a9"/>
    <w:link w:val="80"/>
    <w:autoRedefine/>
    <w:qFormat/>
    <w:rsid w:val="00922145"/>
    <w:pPr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30">
    <w:name w:val="Заголовок 3 Знак"/>
    <w:basedOn w:val="ab"/>
    <w:link w:val="3"/>
    <w:rsid w:val="00922145"/>
    <w:rPr>
      <w:rFonts w:ascii="Times New Roman" w:eastAsia="Times New Roman" w:hAnsi="Times New Roman" w:cs="Times New Roman"/>
      <w:caps/>
      <w:spacing w:val="40"/>
      <w:sz w:val="28"/>
      <w:szCs w:val="28"/>
      <w:lang w:val="ru-RU" w:eastAsia="ru-RU"/>
    </w:rPr>
  </w:style>
  <w:style w:type="character" w:customStyle="1" w:styleId="20">
    <w:name w:val="Заголовок 2 Знак"/>
    <w:basedOn w:val="ab"/>
    <w:link w:val="2"/>
    <w:rsid w:val="009221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b"/>
    <w:link w:val="4"/>
    <w:rsid w:val="009221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1">
    <w:name w:val="Заголовок 1 Знак"/>
    <w:basedOn w:val="ab"/>
    <w:link w:val="10"/>
    <w:rsid w:val="00922145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50">
    <w:name w:val="Заголовок 5 Знак"/>
    <w:basedOn w:val="ab"/>
    <w:link w:val="5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b"/>
    <w:link w:val="6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b"/>
    <w:link w:val="7"/>
    <w:rsid w:val="00922145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80">
    <w:name w:val="Заголовок 8 Знак"/>
    <w:basedOn w:val="ab"/>
    <w:link w:val="8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2">
    <w:name w:val="Нет списка1"/>
    <w:next w:val="ad"/>
    <w:uiPriority w:val="99"/>
    <w:semiHidden/>
    <w:unhideWhenUsed/>
    <w:rsid w:val="00922145"/>
  </w:style>
  <w:style w:type="paragraph" w:customStyle="1" w:styleId="aa">
    <w:name w:val="підстава"/>
    <w:basedOn w:val="a9"/>
    <w:next w:val="2"/>
    <w:autoRedefine/>
    <w:rsid w:val="00922145"/>
    <w:pPr>
      <w:spacing w:after="0" w:line="240" w:lineRule="auto"/>
      <w:ind w:firstLine="709"/>
      <w:jc w:val="both"/>
    </w:pPr>
    <w:rPr>
      <w:rFonts w:ascii="Times New Roman" w:eastAsia="Arial Unicode MS" w:hAnsi="Times New Roman" w:cs="Times New Roman"/>
      <w:bCs/>
      <w:sz w:val="28"/>
      <w:szCs w:val="28"/>
      <w:lang w:eastAsia="ru-RU"/>
    </w:rPr>
  </w:style>
  <w:style w:type="paragraph" w:styleId="81">
    <w:name w:val="index 8"/>
    <w:basedOn w:val="a9"/>
    <w:next w:val="a9"/>
    <w:autoRedefine/>
    <w:semiHidden/>
    <w:rsid w:val="0092214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3">
    <w:name w:val="toc 1"/>
    <w:basedOn w:val="a9"/>
    <w:next w:val="a9"/>
    <w:autoRedefine/>
    <w:semiHidden/>
    <w:rsid w:val="00922145"/>
    <w:pPr>
      <w:spacing w:before="24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9"/>
    <w:link w:val="af"/>
    <w:autoRedefine/>
    <w:rsid w:val="00922145"/>
    <w:pPr>
      <w:tabs>
        <w:tab w:val="left" w:pos="360"/>
      </w:tabs>
      <w:spacing w:after="0" w:line="192" w:lineRule="auto"/>
      <w:ind w:right="-5" w:firstLine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b"/>
    <w:link w:val="ae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 Indent"/>
    <w:basedOn w:val="a9"/>
    <w:link w:val="af1"/>
    <w:uiPriority w:val="99"/>
    <w:rsid w:val="0092214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b"/>
    <w:link w:val="af0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9"/>
    <w:link w:val="22"/>
    <w:rsid w:val="00922145"/>
    <w:pPr>
      <w:spacing w:after="0" w:line="240" w:lineRule="auto"/>
      <w:ind w:right="524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b"/>
    <w:link w:val="21"/>
    <w:rsid w:val="009221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9"/>
    <w:link w:val="24"/>
    <w:rsid w:val="0092214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b"/>
    <w:link w:val="23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виступили"/>
    <w:basedOn w:val="a9"/>
    <w:next w:val="a6"/>
    <w:autoRedefine/>
    <w:rsid w:val="0092214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вирішили"/>
    <w:basedOn w:val="a9"/>
    <w:next w:val="a9"/>
    <w:autoRedefine/>
    <w:rsid w:val="00922145"/>
    <w:pPr>
      <w:keepNext/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урійська ср"/>
    <w:basedOn w:val="ae"/>
    <w:next w:val="af3"/>
    <w:autoRedefine/>
    <w:rsid w:val="00922145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4">
    <w:name w:val="герб"/>
    <w:basedOn w:val="a9"/>
    <w:next w:val="af2"/>
    <w:autoRedefine/>
    <w:rsid w:val="009221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3">
    <w:name w:val="від"/>
    <w:basedOn w:val="a9"/>
    <w:next w:val="a8"/>
    <w:autoRedefine/>
    <w:rsid w:val="00922145"/>
    <w:pPr>
      <w:keepNext/>
      <w:keepLines/>
      <w:tabs>
        <w:tab w:val="left" w:pos="2722"/>
        <w:tab w:val="left" w:pos="2778"/>
        <w:tab w:val="left" w:pos="2948"/>
        <w:tab w:val="left" w:pos="39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a8">
    <w:name w:val="смт"/>
    <w:basedOn w:val="a9"/>
    <w:next w:val="10"/>
    <w:autoRedefine/>
    <w:rsid w:val="00922145"/>
    <w:pPr>
      <w:keepNext/>
      <w:keepLines/>
      <w:numPr>
        <w:numId w:val="4"/>
      </w:numPr>
      <w:spacing w:before="120" w:after="120" w:line="200" w:lineRule="exact"/>
      <w:ind w:left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елищний голова"/>
    <w:basedOn w:val="ae"/>
    <w:autoRedefine/>
    <w:rsid w:val="00922145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6">
    <w:name w:val="телефон"/>
    <w:basedOn w:val="25"/>
    <w:next w:val="af4"/>
    <w:autoRedefine/>
    <w:rsid w:val="00922145"/>
    <w:pPr>
      <w:spacing w:before="240"/>
      <w:ind w:left="0" w:firstLine="0"/>
    </w:pPr>
  </w:style>
  <w:style w:type="paragraph" w:customStyle="1" w:styleId="af7">
    <w:name w:val="Додаток"/>
    <w:basedOn w:val="a9"/>
    <w:next w:val="a9"/>
    <w:autoRedefine/>
    <w:rsid w:val="00922145"/>
    <w:pPr>
      <w:pageBreakBefore/>
      <w:spacing w:after="240" w:line="240" w:lineRule="auto"/>
      <w:ind w:left="576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8">
    <w:name w:val="зміст"/>
    <w:basedOn w:val="a9"/>
    <w:next w:val="af9"/>
    <w:autoRedefine/>
    <w:rsid w:val="00922145"/>
    <w:pPr>
      <w:pageBreakBefore/>
      <w:tabs>
        <w:tab w:val="left" w:pos="180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caps/>
      <w:spacing w:val="80"/>
      <w:sz w:val="28"/>
      <w:szCs w:val="20"/>
      <w:lang w:eastAsia="ru-RU"/>
    </w:rPr>
  </w:style>
  <w:style w:type="paragraph" w:customStyle="1" w:styleId="afa">
    <w:name w:val="сп н"/>
    <w:basedOn w:val="a9"/>
    <w:next w:val="af8"/>
    <w:autoRedefine/>
    <w:rsid w:val="00922145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autoSpaceDE w:val="0"/>
      <w:autoSpaceDN w:val="0"/>
      <w:adjustRightInd w:val="0"/>
      <w:spacing w:after="120" w:line="240" w:lineRule="auto"/>
      <w:ind w:right="75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по ц"/>
    <w:basedOn w:val="a9"/>
    <w:autoRedefine/>
    <w:rsid w:val="00922145"/>
    <w:pPr>
      <w:keepNext/>
      <w:keepLines/>
      <w:tabs>
        <w:tab w:val="left" w:pos="720"/>
      </w:tabs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0">
    <w:name w:val="Доповідає:"/>
    <w:basedOn w:val="a9"/>
    <w:next w:val="afb"/>
    <w:autoRedefine/>
    <w:rsid w:val="00922145"/>
    <w:pPr>
      <w:numPr>
        <w:numId w:val="5"/>
      </w:numPr>
      <w:tabs>
        <w:tab w:val="left" w:pos="4320"/>
        <w:tab w:val="left" w:pos="4860"/>
        <w:tab w:val="num" w:pos="5400"/>
      </w:tabs>
      <w:spacing w:after="0" w:line="240" w:lineRule="auto"/>
      <w:ind w:left="5398" w:hanging="143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сп до пр"/>
    <w:basedOn w:val="a9"/>
    <w:next w:val="a0"/>
    <w:autoRedefine/>
    <w:rsid w:val="0092214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afc">
    <w:name w:val="відступ"/>
    <w:basedOn w:val="a9"/>
    <w:autoRedefine/>
    <w:rsid w:val="00922145"/>
    <w:pPr>
      <w:tabs>
        <w:tab w:val="left" w:pos="2268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(запрош)"/>
    <w:basedOn w:val="afc"/>
    <w:next w:val="af8"/>
    <w:autoRedefine/>
    <w:rsid w:val="00922145"/>
    <w:pPr>
      <w:tabs>
        <w:tab w:val="clear" w:pos="2268"/>
      </w:tabs>
      <w:ind w:left="2268" w:hanging="1565"/>
    </w:pPr>
  </w:style>
  <w:style w:type="paragraph" w:styleId="25">
    <w:name w:val="List 2"/>
    <w:basedOn w:val="a9"/>
    <w:rsid w:val="0092214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9"/>
    <w:link w:val="32"/>
    <w:rsid w:val="009221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b"/>
    <w:link w:val="31"/>
    <w:rsid w:val="009221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п 1"/>
    <w:basedOn w:val="a9"/>
    <w:next w:val="a9"/>
    <w:autoRedefine/>
    <w:rsid w:val="00922145"/>
    <w:pPr>
      <w:keepLines/>
      <w:numPr>
        <w:numId w:val="6"/>
      </w:numPr>
      <w:tabs>
        <w:tab w:val="clear" w:pos="360"/>
        <w:tab w:val="num" w:pos="426"/>
        <w:tab w:val="left" w:pos="8789"/>
      </w:tabs>
      <w:spacing w:after="0" w:line="240" w:lineRule="auto"/>
      <w:ind w:right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e">
    <w:name w:val="рішення"/>
    <w:basedOn w:val="a9"/>
    <w:next w:val="af3"/>
    <w:autoRedefine/>
    <w:rsid w:val="00922145"/>
    <w:pPr>
      <w:keepNext/>
      <w:keepLines/>
      <w:tabs>
        <w:tab w:val="left" w:pos="5529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32"/>
      <w:szCs w:val="32"/>
      <w:lang w:eastAsia="ru-RU"/>
    </w:rPr>
  </w:style>
  <w:style w:type="paragraph" w:customStyle="1" w:styleId="a5">
    <w:name w:val="вср"/>
    <w:basedOn w:val="a9"/>
    <w:next w:val="a9"/>
    <w:autoRedefine/>
    <w:rsid w:val="00922145"/>
    <w:pPr>
      <w:keepNext/>
      <w:keepLines/>
      <w:numPr>
        <w:numId w:val="7"/>
      </w:numPr>
      <w:tabs>
        <w:tab w:val="clear" w:pos="4320"/>
        <w:tab w:val="left" w:pos="5529"/>
      </w:tabs>
      <w:spacing w:before="240" w:after="0" w:line="240" w:lineRule="auto"/>
      <w:ind w:firstLine="284"/>
      <w:jc w:val="center"/>
    </w:pPr>
    <w:rPr>
      <w:rFonts w:ascii="Times New Roman" w:eastAsia="Times New Roman" w:hAnsi="Times New Roman" w:cs="Times New Roman"/>
      <w:spacing w:val="40"/>
      <w:sz w:val="24"/>
      <w:szCs w:val="24"/>
      <w:lang w:eastAsia="ru-RU"/>
    </w:rPr>
  </w:style>
  <w:style w:type="paragraph" w:customStyle="1" w:styleId="a4">
    <w:name w:val="сел голова"/>
    <w:basedOn w:val="a9"/>
    <w:autoRedefine/>
    <w:rsid w:val="00922145"/>
    <w:pPr>
      <w:numPr>
        <w:numId w:val="8"/>
      </w:numPr>
      <w:tabs>
        <w:tab w:val="left" w:pos="8789"/>
      </w:tabs>
      <w:spacing w:before="240" w:after="0" w:line="240" w:lineRule="auto"/>
      <w:ind w:right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9"/>
    <w:autoRedefine/>
    <w:rsid w:val="00922145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">
    <w:name w:val="Table Grid"/>
    <w:basedOn w:val="ac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header"/>
    <w:basedOn w:val="a9"/>
    <w:link w:val="aff1"/>
    <w:uiPriority w:val="99"/>
    <w:rsid w:val="009221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1">
    <w:name w:val="Верхний колонтитул Знак"/>
    <w:basedOn w:val="ab"/>
    <w:link w:val="aff0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2">
    <w:name w:val="page number"/>
    <w:basedOn w:val="ab"/>
    <w:rsid w:val="00922145"/>
  </w:style>
  <w:style w:type="paragraph" w:styleId="33">
    <w:name w:val="Body Text Indent 3"/>
    <w:basedOn w:val="a9"/>
    <w:link w:val="34"/>
    <w:rsid w:val="009221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b"/>
    <w:link w:val="33"/>
    <w:rsid w:val="009221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1">
    <w:name w:val="сп змісту"/>
    <w:basedOn w:val="a9"/>
    <w:autoRedefine/>
    <w:rsid w:val="00922145"/>
    <w:pPr>
      <w:numPr>
        <w:numId w:val="10"/>
      </w:numPr>
      <w:tabs>
        <w:tab w:val="clear" w:pos="1440"/>
        <w:tab w:val="num" w:pos="1560"/>
        <w:tab w:val="left" w:pos="8789"/>
      </w:tabs>
      <w:spacing w:after="0" w:line="240" w:lineRule="auto"/>
      <w:ind w:left="426" w:right="425" w:hanging="426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f3">
    <w:name w:val="footer"/>
    <w:basedOn w:val="a9"/>
    <w:link w:val="aff4"/>
    <w:uiPriority w:val="99"/>
    <w:rsid w:val="009221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4">
    <w:name w:val="Нижний колонтитул Знак"/>
    <w:basedOn w:val="ab"/>
    <w:link w:val="aff3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Title"/>
    <w:basedOn w:val="a9"/>
    <w:link w:val="aff6"/>
    <w:qFormat/>
    <w:rsid w:val="00922145"/>
    <w:pPr>
      <w:tabs>
        <w:tab w:val="left" w:pos="8789"/>
      </w:tabs>
      <w:spacing w:after="0" w:line="240" w:lineRule="auto"/>
      <w:ind w:right="425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6">
    <w:name w:val="Название Знак"/>
    <w:basedOn w:val="ab"/>
    <w:link w:val="aff5"/>
    <w:rsid w:val="009221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1"/>
    <w:rsid w:val="00922145"/>
    <w:pPr>
      <w:widowControl w:val="0"/>
      <w:snapToGrid w:val="0"/>
      <w:spacing w:after="0" w:line="278" w:lineRule="auto"/>
      <w:ind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Block Text"/>
    <w:basedOn w:val="a9"/>
    <w:rsid w:val="00922145"/>
    <w:pPr>
      <w:spacing w:after="0" w:line="280" w:lineRule="auto"/>
      <w:ind w:left="360" w:right="-22"/>
      <w:jc w:val="both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210">
    <w:name w:val="Основной текст 21"/>
    <w:basedOn w:val="14"/>
    <w:rsid w:val="00922145"/>
    <w:pPr>
      <w:widowControl/>
      <w:snapToGrid/>
      <w:spacing w:line="240" w:lineRule="auto"/>
      <w:ind w:left="6480" w:firstLine="720"/>
      <w:jc w:val="left"/>
    </w:pPr>
    <w:rPr>
      <w:caps/>
      <w:sz w:val="16"/>
    </w:rPr>
  </w:style>
  <w:style w:type="paragraph" w:customStyle="1" w:styleId="15">
    <w:name w:val="Основной текст1"/>
    <w:basedOn w:val="14"/>
    <w:rsid w:val="00922145"/>
    <w:pPr>
      <w:widowControl/>
      <w:snapToGrid/>
      <w:spacing w:line="240" w:lineRule="auto"/>
      <w:ind w:firstLine="0"/>
    </w:pPr>
    <w:rPr>
      <w:sz w:val="28"/>
    </w:rPr>
  </w:style>
  <w:style w:type="paragraph" w:customStyle="1" w:styleId="a7">
    <w:name w:val="слухали"/>
    <w:basedOn w:val="a9"/>
    <w:next w:val="a3"/>
    <w:autoRedefine/>
    <w:rsid w:val="00922145"/>
    <w:pPr>
      <w:numPr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ff8">
    <w:name w:val="Normal Indent"/>
    <w:basedOn w:val="a9"/>
    <w:rsid w:val="00922145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2">
    <w:name w:val="смт т"/>
    <w:basedOn w:val="af3"/>
    <w:next w:val="10"/>
    <w:autoRedefine/>
    <w:rsid w:val="00922145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922145"/>
    <w:pPr>
      <w:tabs>
        <w:tab w:val="left" w:pos="8789"/>
      </w:tabs>
      <w:spacing w:after="0" w:line="240" w:lineRule="auto"/>
      <w:ind w:right="425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Balloon Text"/>
    <w:basedOn w:val="a9"/>
    <w:link w:val="affa"/>
    <w:semiHidden/>
    <w:rsid w:val="0092214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a">
    <w:name w:val="Текст выноски Знак"/>
    <w:basedOn w:val="ab"/>
    <w:link w:val="aff9"/>
    <w:semiHidden/>
    <w:rsid w:val="00922145"/>
    <w:rPr>
      <w:rFonts w:ascii="Tahoma" w:eastAsia="Times New Roman" w:hAnsi="Tahoma" w:cs="Tahoma"/>
      <w:sz w:val="16"/>
      <w:szCs w:val="16"/>
      <w:lang w:eastAsia="ru-RU"/>
    </w:rPr>
  </w:style>
  <w:style w:type="paragraph" w:styleId="affb">
    <w:name w:val="Document Map"/>
    <w:basedOn w:val="a9"/>
    <w:link w:val="affc"/>
    <w:semiHidden/>
    <w:rsid w:val="009221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c">
    <w:name w:val="Схема документа Знак"/>
    <w:basedOn w:val="ab"/>
    <w:link w:val="affb"/>
    <w:semiHidden/>
    <w:rsid w:val="009221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d">
    <w:name w:val="м.в."/>
    <w:basedOn w:val="a2"/>
    <w:next w:val="a9"/>
    <w:autoRedefine/>
    <w:rsid w:val="00922145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e">
    <w:name w:val="тср"/>
    <w:basedOn w:val="af8"/>
    <w:next w:val="a9"/>
    <w:autoRedefine/>
    <w:rsid w:val="00922145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922145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16">
    <w:name w:val="Table Classic 1"/>
    <w:basedOn w:val="ac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style-span">
    <w:name w:val="apple-style-span"/>
    <w:basedOn w:val="ab"/>
    <w:rsid w:val="00922145"/>
  </w:style>
  <w:style w:type="paragraph" w:styleId="afff">
    <w:name w:val="Normal (Web)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b"/>
    <w:rsid w:val="00922145"/>
  </w:style>
  <w:style w:type="character" w:styleId="afff0">
    <w:name w:val="footnote reference"/>
    <w:basedOn w:val="ab"/>
    <w:semiHidden/>
    <w:rsid w:val="00922145"/>
    <w:rPr>
      <w:vertAlign w:val="superscript"/>
    </w:rPr>
  </w:style>
  <w:style w:type="paragraph" w:customStyle="1" w:styleId="17">
    <w:name w:val="Абзац списка1"/>
    <w:basedOn w:val="a9"/>
    <w:rsid w:val="00922145"/>
    <w:pPr>
      <w:spacing w:after="20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ga1on">
    <w:name w:val="_ga1_on_"/>
    <w:basedOn w:val="ab"/>
    <w:rsid w:val="00922145"/>
  </w:style>
  <w:style w:type="paragraph" w:styleId="afff1">
    <w:name w:val="caption"/>
    <w:basedOn w:val="a9"/>
    <w:next w:val="a9"/>
    <w:qFormat/>
    <w:rsid w:val="00922145"/>
    <w:pPr>
      <w:spacing w:after="0" w:line="240" w:lineRule="auto"/>
      <w:jc w:val="center"/>
    </w:pPr>
    <w:rPr>
      <w:rFonts w:ascii="&amp; Italic" w:eastAsia="Times New Roman" w:hAnsi="&amp; Italic" w:cs="Times New Roman"/>
      <w:b/>
      <w:sz w:val="28"/>
      <w:szCs w:val="20"/>
      <w:lang w:val="ru-RU" w:eastAsia="ru-RU"/>
    </w:rPr>
  </w:style>
  <w:style w:type="paragraph" w:customStyle="1" w:styleId="newsp">
    <w:name w:val="news_p"/>
    <w:basedOn w:val="a9"/>
    <w:rsid w:val="00922145"/>
    <w:pPr>
      <w:spacing w:before="100" w:beforeAutospacing="1" w:after="100" w:afterAutospacing="1" w:line="240" w:lineRule="auto"/>
      <w:ind w:left="1050" w:right="300"/>
      <w:jc w:val="both"/>
    </w:pPr>
    <w:rPr>
      <w:rFonts w:ascii="Times New Roman" w:eastAsia="Times New Roman" w:hAnsi="Times New Roman" w:cs="Times New Roman"/>
      <w:color w:val="636363"/>
      <w:sz w:val="24"/>
      <w:szCs w:val="24"/>
      <w:lang w:val="ru-RU" w:eastAsia="ru-RU"/>
    </w:rPr>
  </w:style>
  <w:style w:type="paragraph" w:styleId="HTML">
    <w:name w:val="HTML Preformatted"/>
    <w:basedOn w:val="a9"/>
    <w:link w:val="HTML0"/>
    <w:uiPriority w:val="99"/>
    <w:unhideWhenUsed/>
    <w:rsid w:val="00922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ый HTML Знак"/>
    <w:basedOn w:val="ab"/>
    <w:link w:val="HTML"/>
    <w:uiPriority w:val="99"/>
    <w:rsid w:val="00922145"/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paragraph" w:customStyle="1" w:styleId="afff2">
    <w:name w:val="Нормальний текст"/>
    <w:basedOn w:val="a9"/>
    <w:link w:val="afff3"/>
    <w:rsid w:val="009221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ff4">
    <w:name w:val="___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f5">
    <w:name w:val="Знак Знак Знак Знак"/>
    <w:basedOn w:val="a9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6">
    <w:name w:val="Strong"/>
    <w:basedOn w:val="ab"/>
    <w:qFormat/>
    <w:rsid w:val="00922145"/>
    <w:rPr>
      <w:b/>
      <w:bCs/>
    </w:rPr>
  </w:style>
  <w:style w:type="paragraph" w:customStyle="1" w:styleId="Normal1">
    <w:name w:val="Normal1"/>
    <w:rsid w:val="00922145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rtejustify">
    <w:name w:val="rtejustify"/>
    <w:basedOn w:val="a9"/>
    <w:rsid w:val="0092214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ptExact">
    <w:name w:val="Основной текст (2) + Интервал 0 pt Exact"/>
    <w:basedOn w:val="26"/>
    <w:rsid w:val="00922145"/>
    <w:rPr>
      <w:b/>
      <w:bCs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26">
    <w:name w:val="Основной текст (2)_"/>
    <w:basedOn w:val="ab"/>
    <w:link w:val="211"/>
    <w:rsid w:val="00922145"/>
    <w:rPr>
      <w:b/>
      <w:bCs/>
      <w:sz w:val="17"/>
      <w:szCs w:val="17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922145"/>
    <w:rPr>
      <w:rFonts w:ascii="Lucida Sans Unicode" w:eastAsia="Times New Roman" w:hAnsi="Lucida Sans Unicode" w:cs="Lucida Sans Unicode"/>
      <w:noProof/>
      <w:color w:val="000000"/>
      <w:sz w:val="18"/>
      <w:szCs w:val="18"/>
      <w:u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922145"/>
    <w:rPr>
      <w:rFonts w:ascii="Times New Roman" w:eastAsia="Times New Roman" w:hAnsi="Times New Roman" w:cs="Courier New"/>
      <w:b/>
      <w:bCs/>
      <w:color w:val="000000"/>
      <w:sz w:val="16"/>
      <w:szCs w:val="16"/>
      <w:u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7">
    <w:name w:val="Основной текст (2)"/>
    <w:basedOn w:val="26"/>
    <w:rsid w:val="00922145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afff7">
    <w:name w:val="Подпись к таблице_"/>
    <w:basedOn w:val="ab"/>
    <w:link w:val="18"/>
    <w:rsid w:val="00922145"/>
    <w:rPr>
      <w:sz w:val="17"/>
      <w:szCs w:val="17"/>
      <w:shd w:val="clear" w:color="auto" w:fill="FFFFFF"/>
    </w:rPr>
  </w:style>
  <w:style w:type="character" w:customStyle="1" w:styleId="afff8">
    <w:name w:val="Подпись к таблице"/>
    <w:basedOn w:val="afff7"/>
    <w:rsid w:val="00922145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40">
    <w:name w:val="Основной текст (2)4"/>
    <w:basedOn w:val="26"/>
    <w:rsid w:val="00922145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922145"/>
    <w:pPr>
      <w:widowControl w:val="0"/>
      <w:shd w:val="clear" w:color="auto" w:fill="FFFFFF"/>
      <w:spacing w:after="60" w:line="240" w:lineRule="atLeast"/>
    </w:pPr>
    <w:rPr>
      <w:b/>
      <w:bCs/>
      <w:sz w:val="17"/>
      <w:szCs w:val="17"/>
    </w:rPr>
  </w:style>
  <w:style w:type="paragraph" w:customStyle="1" w:styleId="18">
    <w:name w:val="Подпись к таблице1"/>
    <w:basedOn w:val="a9"/>
    <w:link w:val="afff7"/>
    <w:rsid w:val="00922145"/>
    <w:pPr>
      <w:widowControl w:val="0"/>
      <w:shd w:val="clear" w:color="auto" w:fill="FFFFFF"/>
      <w:spacing w:after="0" w:line="240" w:lineRule="atLeast"/>
    </w:pPr>
    <w:rPr>
      <w:sz w:val="17"/>
      <w:szCs w:val="17"/>
    </w:rPr>
  </w:style>
  <w:style w:type="character" w:customStyle="1" w:styleId="3Exact1">
    <w:name w:val="Основной текст (3) Exact1"/>
    <w:basedOn w:val="35"/>
    <w:rsid w:val="00922145"/>
    <w:rPr>
      <w:i/>
      <w:iCs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35">
    <w:name w:val="Основной текст (3)_"/>
    <w:basedOn w:val="ab"/>
    <w:link w:val="36"/>
    <w:rsid w:val="00922145"/>
    <w:rPr>
      <w:i/>
      <w:iCs/>
      <w:sz w:val="18"/>
      <w:szCs w:val="18"/>
      <w:shd w:val="clear" w:color="auto" w:fill="FFFFFF"/>
    </w:rPr>
  </w:style>
  <w:style w:type="character" w:customStyle="1" w:styleId="afff9">
    <w:name w:val="Основной текст + Курсив"/>
    <w:basedOn w:val="HTML0"/>
    <w:rsid w:val="00922145"/>
    <w:rPr>
      <w:rFonts w:ascii="Times New Roman" w:eastAsia="Times New Roman" w:hAnsi="Times New Roman" w:cs="Courier New"/>
      <w:i/>
      <w:iCs/>
      <w:noProof/>
      <w:color w:val="000000"/>
      <w:sz w:val="18"/>
      <w:szCs w:val="18"/>
      <w:u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922145"/>
    <w:rPr>
      <w:rFonts w:ascii="Times New Roman" w:eastAsia="Times New Roman" w:hAnsi="Times New Roman" w:cs="Courier New"/>
      <w:i/>
      <w:iCs/>
      <w:color w:val="000000"/>
      <w:sz w:val="19"/>
      <w:szCs w:val="19"/>
      <w:u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922145"/>
    <w:rPr>
      <w:i/>
      <w:iCs/>
      <w:sz w:val="19"/>
      <w:szCs w:val="19"/>
      <w:shd w:val="clear" w:color="auto" w:fill="FFFFFF"/>
    </w:rPr>
  </w:style>
  <w:style w:type="character" w:customStyle="1" w:styleId="19">
    <w:name w:val="Заголовок №1_"/>
    <w:basedOn w:val="ab"/>
    <w:link w:val="1a"/>
    <w:rsid w:val="00922145"/>
    <w:rPr>
      <w:b/>
      <w:bCs/>
      <w:sz w:val="17"/>
      <w:szCs w:val="17"/>
      <w:shd w:val="clear" w:color="auto" w:fill="FFFFFF"/>
    </w:rPr>
  </w:style>
  <w:style w:type="character" w:customStyle="1" w:styleId="230">
    <w:name w:val="Основной текст (2)3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922145"/>
    <w:pPr>
      <w:widowControl w:val="0"/>
      <w:shd w:val="clear" w:color="auto" w:fill="FFFFFF"/>
      <w:spacing w:before="180" w:after="0" w:line="240" w:lineRule="atLeast"/>
      <w:jc w:val="both"/>
    </w:pPr>
    <w:rPr>
      <w:i/>
      <w:iCs/>
      <w:sz w:val="18"/>
      <w:szCs w:val="18"/>
    </w:rPr>
  </w:style>
  <w:style w:type="paragraph" w:customStyle="1" w:styleId="1a">
    <w:name w:val="Заголовок №1"/>
    <w:basedOn w:val="a9"/>
    <w:link w:val="19"/>
    <w:rsid w:val="00922145"/>
    <w:pPr>
      <w:widowControl w:val="0"/>
      <w:shd w:val="clear" w:color="auto" w:fill="FFFFFF"/>
      <w:spacing w:before="180" w:after="0" w:line="221" w:lineRule="exact"/>
      <w:jc w:val="center"/>
      <w:outlineLvl w:val="0"/>
    </w:pPr>
    <w:rPr>
      <w:b/>
      <w:bCs/>
      <w:sz w:val="17"/>
      <w:szCs w:val="17"/>
    </w:rPr>
  </w:style>
  <w:style w:type="paragraph" w:customStyle="1" w:styleId="afffa">
    <w:name w:val="Готовый"/>
    <w:basedOn w:val="a9"/>
    <w:rsid w:val="009221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83">
    <w:name w:val="Основной текст + 83"/>
    <w:aliases w:val="5 pt7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120">
    <w:name w:val="Заголовок №1 (2)_"/>
    <w:basedOn w:val="ab"/>
    <w:link w:val="121"/>
    <w:rsid w:val="00922145"/>
    <w:rPr>
      <w:rFonts w:ascii="Century Gothic" w:hAnsi="Century Gothic"/>
      <w:sz w:val="30"/>
      <w:szCs w:val="30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922145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922145"/>
    <w:rPr>
      <w:rFonts w:ascii="Times New Roman" w:eastAsia="Times New Roman" w:hAnsi="Times New Roman" w:cs="Courier New"/>
      <w:b/>
      <w:bCs/>
      <w:color w:val="000000"/>
      <w:sz w:val="17"/>
      <w:szCs w:val="17"/>
      <w:u w:val="none"/>
      <w:lang w:val="uk-UA" w:eastAsia="uk-UA" w:bidi="ar-SA"/>
    </w:rPr>
  </w:style>
  <w:style w:type="character" w:customStyle="1" w:styleId="41">
    <w:name w:val="Основной текст (4)_"/>
    <w:basedOn w:val="ab"/>
    <w:link w:val="42"/>
    <w:rsid w:val="00922145"/>
    <w:rPr>
      <w:i/>
      <w:iCs/>
      <w:sz w:val="18"/>
      <w:szCs w:val="18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922145"/>
    <w:pPr>
      <w:widowControl w:val="0"/>
      <w:shd w:val="clear" w:color="auto" w:fill="FFFFFF"/>
      <w:spacing w:after="0" w:line="226" w:lineRule="exact"/>
      <w:jc w:val="both"/>
      <w:outlineLvl w:val="0"/>
    </w:pPr>
    <w:rPr>
      <w:rFonts w:ascii="Century Gothic" w:hAnsi="Century Gothic"/>
      <w:sz w:val="30"/>
      <w:szCs w:val="30"/>
    </w:rPr>
  </w:style>
  <w:style w:type="paragraph" w:customStyle="1" w:styleId="42">
    <w:name w:val="Основной текст (4)"/>
    <w:basedOn w:val="a9"/>
    <w:link w:val="41"/>
    <w:rsid w:val="00922145"/>
    <w:pPr>
      <w:widowControl w:val="0"/>
      <w:shd w:val="clear" w:color="auto" w:fill="FFFFFF"/>
      <w:spacing w:before="180" w:after="240" w:line="240" w:lineRule="atLeast"/>
      <w:jc w:val="both"/>
    </w:pPr>
    <w:rPr>
      <w:i/>
      <w:iCs/>
      <w:sz w:val="18"/>
      <w:szCs w:val="18"/>
    </w:rPr>
  </w:style>
  <w:style w:type="character" w:customStyle="1" w:styleId="Tahoma">
    <w:name w:val="Основной текст + Tahoma"/>
    <w:aliases w:val="8,5 pt4"/>
    <w:basedOn w:val="HTML0"/>
    <w:rsid w:val="00922145"/>
    <w:rPr>
      <w:rFonts w:ascii="Tahoma" w:eastAsia="Times New Roman" w:hAnsi="Tahoma" w:cs="Tahoma"/>
      <w:noProof/>
      <w:color w:val="000000"/>
      <w:sz w:val="17"/>
      <w:szCs w:val="17"/>
      <w:u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922145"/>
    <w:rPr>
      <w:rFonts w:ascii="Lucida Sans Unicode" w:eastAsia="Times New Roman" w:hAnsi="Lucida Sans Unicode" w:cs="Lucida Sans Unicode"/>
      <w:noProof/>
      <w:color w:val="000000"/>
      <w:sz w:val="17"/>
      <w:szCs w:val="17"/>
      <w:u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922145"/>
    <w:rPr>
      <w:rFonts w:ascii="Courier New" w:eastAsia="Times New Roman" w:hAnsi="Courier New" w:cs="Courier New"/>
      <w:color w:val="000000"/>
      <w:sz w:val="12"/>
      <w:szCs w:val="12"/>
      <w:u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922145"/>
    <w:rPr>
      <w:rFonts w:ascii="Times New Roman" w:eastAsia="Times New Roman" w:hAnsi="Times New Roman" w:cs="Courier New"/>
      <w:noProof/>
      <w:color w:val="000000"/>
      <w:sz w:val="8"/>
      <w:szCs w:val="8"/>
      <w:u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922145"/>
    <w:rPr>
      <w:rFonts w:ascii="Courier New" w:eastAsia="Times New Roman" w:hAnsi="Courier New" w:cs="Courier New"/>
      <w:noProof/>
      <w:color w:val="000000"/>
      <w:sz w:val="21"/>
      <w:szCs w:val="21"/>
      <w:u w:val="none"/>
      <w:lang w:val="uk-UA" w:eastAsia="uk-UA" w:bidi="ar-SA"/>
    </w:rPr>
  </w:style>
  <w:style w:type="character" w:customStyle="1" w:styleId="afffb">
    <w:name w:val="Оглавление_"/>
    <w:basedOn w:val="ab"/>
    <w:link w:val="afffc"/>
    <w:rsid w:val="00922145"/>
    <w:rPr>
      <w:sz w:val="17"/>
      <w:szCs w:val="17"/>
      <w:shd w:val="clear" w:color="auto" w:fill="FFFFFF"/>
    </w:rPr>
  </w:style>
  <w:style w:type="paragraph" w:customStyle="1" w:styleId="afffc">
    <w:name w:val="Оглавление"/>
    <w:basedOn w:val="a9"/>
    <w:link w:val="afffb"/>
    <w:rsid w:val="00922145"/>
    <w:pPr>
      <w:widowControl w:val="0"/>
      <w:shd w:val="clear" w:color="auto" w:fill="FFFFFF"/>
      <w:spacing w:after="0" w:line="226" w:lineRule="exact"/>
      <w:jc w:val="both"/>
    </w:pPr>
    <w:rPr>
      <w:sz w:val="17"/>
      <w:szCs w:val="17"/>
    </w:rPr>
  </w:style>
  <w:style w:type="character" w:customStyle="1" w:styleId="6Exact">
    <w:name w:val="Основной текст (6) Exact"/>
    <w:basedOn w:val="ab"/>
    <w:link w:val="61"/>
    <w:rsid w:val="00922145"/>
    <w:rPr>
      <w:noProof/>
      <w:sz w:val="17"/>
      <w:szCs w:val="17"/>
      <w:shd w:val="clear" w:color="auto" w:fill="FFFFFF"/>
    </w:rPr>
  </w:style>
  <w:style w:type="character" w:customStyle="1" w:styleId="220">
    <w:name w:val="Основной текст (2)2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51">
    <w:name w:val="Основной текст (5)_"/>
    <w:basedOn w:val="ab"/>
    <w:link w:val="52"/>
    <w:rsid w:val="00922145"/>
    <w:rPr>
      <w:b/>
      <w:bCs/>
      <w:noProof/>
      <w:sz w:val="19"/>
      <w:szCs w:val="19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922145"/>
    <w:rPr>
      <w:rFonts w:ascii="Times New Roman" w:hAnsi="Times New Roman" w:cs="Times New Roman"/>
      <w:i/>
      <w:iCs/>
      <w:sz w:val="19"/>
      <w:szCs w:val="19"/>
      <w:u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922145"/>
    <w:rPr>
      <w:rFonts w:ascii="Times New Roman" w:eastAsia="Times New Roman" w:hAnsi="Times New Roman" w:cs="Courier New"/>
      <w:b/>
      <w:bCs/>
      <w:color w:val="000000"/>
      <w:sz w:val="17"/>
      <w:szCs w:val="17"/>
      <w:u w:val="none"/>
      <w:lang w:val="uk-UA" w:eastAsia="uk-UA" w:bidi="ar-SA"/>
    </w:rPr>
  </w:style>
  <w:style w:type="paragraph" w:customStyle="1" w:styleId="61">
    <w:name w:val="Основной текст (6)"/>
    <w:basedOn w:val="a9"/>
    <w:link w:val="6Exact"/>
    <w:rsid w:val="00922145"/>
    <w:pPr>
      <w:widowControl w:val="0"/>
      <w:shd w:val="clear" w:color="auto" w:fill="FFFFFF"/>
      <w:spacing w:after="0" w:line="240" w:lineRule="atLeast"/>
    </w:pPr>
    <w:rPr>
      <w:noProof/>
      <w:sz w:val="17"/>
      <w:szCs w:val="17"/>
    </w:rPr>
  </w:style>
  <w:style w:type="paragraph" w:customStyle="1" w:styleId="52">
    <w:name w:val="Основной текст (5)"/>
    <w:basedOn w:val="a9"/>
    <w:link w:val="51"/>
    <w:rsid w:val="00922145"/>
    <w:pPr>
      <w:widowControl w:val="0"/>
      <w:shd w:val="clear" w:color="auto" w:fill="FFFFFF"/>
      <w:spacing w:after="0" w:line="240" w:lineRule="atLeast"/>
    </w:pPr>
    <w:rPr>
      <w:b/>
      <w:bCs/>
      <w:noProof/>
      <w:sz w:val="19"/>
      <w:szCs w:val="19"/>
    </w:rPr>
  </w:style>
  <w:style w:type="character" w:customStyle="1" w:styleId="71">
    <w:name w:val="Знак Знак7"/>
    <w:basedOn w:val="ab"/>
    <w:locked/>
    <w:rsid w:val="00922145"/>
    <w:rPr>
      <w:b/>
      <w:bCs/>
      <w:noProof/>
      <w:sz w:val="28"/>
      <w:szCs w:val="28"/>
      <w:lang w:val="uk-UA" w:eastAsia="ru-RU" w:bidi="ar-SA"/>
    </w:rPr>
  </w:style>
  <w:style w:type="paragraph" w:styleId="afffd">
    <w:name w:val="No Spacing"/>
    <w:qFormat/>
    <w:rsid w:val="0092214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FontStyle15">
    <w:name w:val="Font Style15"/>
    <w:basedOn w:val="ab"/>
    <w:rsid w:val="00922145"/>
    <w:rPr>
      <w:rFonts w:ascii="Times New Roman" w:hAnsi="Times New Roman" w:cs="Times New Roman"/>
      <w:b/>
      <w:bCs/>
      <w:sz w:val="26"/>
      <w:szCs w:val="26"/>
    </w:rPr>
  </w:style>
  <w:style w:type="paragraph" w:customStyle="1" w:styleId="37">
    <w:name w:val="Знак Знак3"/>
    <w:basedOn w:val="a9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9">
    <w:name w:val="Знак Знак2"/>
    <w:basedOn w:val="ab"/>
    <w:locked/>
    <w:rsid w:val="00922145"/>
    <w:rPr>
      <w:b/>
      <w:bCs/>
      <w:noProof/>
      <w:sz w:val="28"/>
      <w:szCs w:val="28"/>
      <w:lang w:val="uk-UA" w:eastAsia="ru-RU" w:bidi="ar-SA"/>
    </w:rPr>
  </w:style>
  <w:style w:type="paragraph" w:customStyle="1" w:styleId="afffe">
    <w:name w:val="Знак Знак Знак Знак Знак Знак Знак Знак Знак Знак Знак Знак"/>
    <w:basedOn w:val="a9"/>
    <w:rsid w:val="00922145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rvps2">
    <w:name w:val="rvps2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iiaieeoaeno">
    <w:name w:val="Iniiaiee oaeno"/>
    <w:rsid w:val="00922145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3">
    <w:name w:val="Нормальний текст Знак"/>
    <w:link w:val="afff2"/>
    <w:locked/>
    <w:rsid w:val="00922145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b">
    <w:name w:val="Знак1 Знак Знак"/>
    <w:basedOn w:val="a9"/>
    <w:rsid w:val="00922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"/>
    <w:basedOn w:val="a9"/>
    <w:rsid w:val="00922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8">
    <w:name w:val="Font Style18"/>
    <w:basedOn w:val="ab"/>
    <w:rsid w:val="0092214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922145"/>
    <w:rPr>
      <w:rFonts w:ascii="Times New Roman" w:hAnsi="Times New Roman" w:cs="Times New Roman" w:hint="default"/>
      <w:sz w:val="26"/>
      <w:szCs w:val="26"/>
    </w:rPr>
  </w:style>
  <w:style w:type="character" w:styleId="affff0">
    <w:name w:val="Hyperlink"/>
    <w:basedOn w:val="ab"/>
    <w:rsid w:val="00922145"/>
    <w:rPr>
      <w:color w:val="0000FF"/>
      <w:u w:val="single"/>
    </w:rPr>
  </w:style>
  <w:style w:type="paragraph" w:customStyle="1" w:styleId="affff1">
    <w:name w:val="Стиль"/>
    <w:rsid w:val="009221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f2">
    <w:name w:val="Emphasis"/>
    <w:uiPriority w:val="20"/>
    <w:qFormat/>
    <w:rsid w:val="00922145"/>
    <w:rPr>
      <w:i/>
      <w:iCs/>
    </w:rPr>
  </w:style>
  <w:style w:type="paragraph" w:styleId="affff3">
    <w:name w:val="List Paragraph"/>
    <w:basedOn w:val="a9"/>
    <w:uiPriority w:val="34"/>
    <w:qFormat/>
    <w:rsid w:val="00922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asicparagraph">
    <w:name w:val="basicparagraph"/>
    <w:basedOn w:val="a9"/>
    <w:rsid w:val="00922145"/>
    <w:pPr>
      <w:suppressAutoHyphens/>
      <w:autoSpaceDE w:val="0"/>
      <w:spacing w:after="0"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  <w:lang w:val="ru-RU" w:eastAsia="ar-SA"/>
    </w:rPr>
  </w:style>
  <w:style w:type="paragraph" w:customStyle="1" w:styleId="1c">
    <w:name w:val="Без интервала1"/>
    <w:rsid w:val="009221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customStyle="1" w:styleId="affff4">
    <w:name w:val="a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f5">
    <w:name w:val="FollowedHyperlink"/>
    <w:basedOn w:val="ab"/>
    <w:uiPriority w:val="99"/>
    <w:unhideWhenUsed/>
    <w:rsid w:val="00922145"/>
    <w:rPr>
      <w:color w:val="800080"/>
      <w:u w:val="single"/>
    </w:rPr>
  </w:style>
  <w:style w:type="paragraph" w:styleId="affff6">
    <w:name w:val="Plain Text"/>
    <w:basedOn w:val="a9"/>
    <w:link w:val="affff7"/>
    <w:rsid w:val="009221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ff7">
    <w:name w:val="Текст Знак"/>
    <w:basedOn w:val="ab"/>
    <w:link w:val="affff6"/>
    <w:rsid w:val="0092214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</w:style>
  <w:style w:type="paragraph" w:styleId="10">
    <w:name w:val="heading 1"/>
    <w:basedOn w:val="a9"/>
    <w:next w:val="aa"/>
    <w:link w:val="11"/>
    <w:autoRedefine/>
    <w:qFormat/>
    <w:rsid w:val="00922145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paragraph" w:styleId="2">
    <w:name w:val="heading 2"/>
    <w:basedOn w:val="a9"/>
    <w:next w:val="a9"/>
    <w:link w:val="20"/>
    <w:unhideWhenUsed/>
    <w:qFormat/>
    <w:rsid w:val="009221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4"/>
    <w:link w:val="30"/>
    <w:autoRedefine/>
    <w:qFormat/>
    <w:rsid w:val="00922145"/>
    <w:pPr>
      <w:keepLines w:val="0"/>
      <w:widowControl w:val="0"/>
      <w:numPr>
        <w:numId w:val="1"/>
      </w:numPr>
      <w:tabs>
        <w:tab w:val="left" w:pos="0"/>
      </w:tabs>
      <w:spacing w:before="0" w:line="240" w:lineRule="auto"/>
      <w:jc w:val="center"/>
      <w:outlineLvl w:val="2"/>
    </w:pPr>
    <w:rPr>
      <w:rFonts w:ascii="Times New Roman" w:eastAsia="Times New Roman" w:hAnsi="Times New Roman" w:cs="Times New Roman"/>
      <w:caps/>
      <w:color w:val="auto"/>
      <w:spacing w:val="40"/>
      <w:sz w:val="28"/>
      <w:szCs w:val="28"/>
      <w:lang w:val="ru-RU" w:eastAsia="ru-RU"/>
    </w:rPr>
  </w:style>
  <w:style w:type="paragraph" w:styleId="4">
    <w:name w:val="heading 4"/>
    <w:basedOn w:val="a9"/>
    <w:next w:val="a9"/>
    <w:link w:val="40"/>
    <w:unhideWhenUsed/>
    <w:qFormat/>
    <w:rsid w:val="009221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9"/>
    <w:link w:val="50"/>
    <w:autoRedefine/>
    <w:qFormat/>
    <w:rsid w:val="00922145"/>
    <w:pPr>
      <w:keepNext/>
      <w:tabs>
        <w:tab w:val="left" w:pos="0"/>
      </w:tabs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6">
    <w:name w:val="heading 6"/>
    <w:basedOn w:val="a9"/>
    <w:link w:val="60"/>
    <w:qFormat/>
    <w:rsid w:val="00922145"/>
    <w:pPr>
      <w:keepLines/>
      <w:tabs>
        <w:tab w:val="num" w:pos="1063"/>
        <w:tab w:val="left" w:pos="5670"/>
        <w:tab w:val="left" w:pos="8789"/>
      </w:tabs>
      <w:spacing w:after="0" w:line="240" w:lineRule="auto"/>
      <w:ind w:left="703" w:right="425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9"/>
    <w:link w:val="70"/>
    <w:autoRedefine/>
    <w:qFormat/>
    <w:rsid w:val="00922145"/>
    <w:pPr>
      <w:numPr>
        <w:ilvl w:val="4"/>
      </w:numPr>
      <w:tabs>
        <w:tab w:val="num" w:pos="1381"/>
        <w:tab w:val="left" w:pos="2410"/>
      </w:tabs>
      <w:spacing w:after="0" w:line="240" w:lineRule="auto"/>
      <w:ind w:hanging="142"/>
      <w:jc w:val="center"/>
      <w:outlineLvl w:val="6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8">
    <w:name w:val="heading 8"/>
    <w:basedOn w:val="a9"/>
    <w:next w:val="a9"/>
    <w:link w:val="80"/>
    <w:autoRedefine/>
    <w:qFormat/>
    <w:rsid w:val="00922145"/>
    <w:pPr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30">
    <w:name w:val="Заголовок 3 Знак"/>
    <w:basedOn w:val="ab"/>
    <w:link w:val="3"/>
    <w:rsid w:val="00922145"/>
    <w:rPr>
      <w:rFonts w:ascii="Times New Roman" w:eastAsia="Times New Roman" w:hAnsi="Times New Roman" w:cs="Times New Roman"/>
      <w:caps/>
      <w:spacing w:val="40"/>
      <w:sz w:val="28"/>
      <w:szCs w:val="28"/>
      <w:lang w:val="ru-RU" w:eastAsia="ru-RU"/>
    </w:rPr>
  </w:style>
  <w:style w:type="character" w:customStyle="1" w:styleId="20">
    <w:name w:val="Заголовок 2 Знак"/>
    <w:basedOn w:val="ab"/>
    <w:link w:val="2"/>
    <w:rsid w:val="009221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b"/>
    <w:link w:val="4"/>
    <w:rsid w:val="009221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1">
    <w:name w:val="Заголовок 1 Знак"/>
    <w:basedOn w:val="ab"/>
    <w:link w:val="10"/>
    <w:rsid w:val="00922145"/>
    <w:rPr>
      <w:rFonts w:ascii="Times New Roman" w:eastAsia="Times New Roman" w:hAnsi="Times New Roman" w:cs="Times New Roman"/>
      <w:b/>
      <w:bCs/>
      <w:noProof/>
      <w:sz w:val="28"/>
      <w:szCs w:val="28"/>
      <w:lang w:eastAsia="ru-RU"/>
    </w:rPr>
  </w:style>
  <w:style w:type="character" w:customStyle="1" w:styleId="50">
    <w:name w:val="Заголовок 5 Знак"/>
    <w:basedOn w:val="ab"/>
    <w:link w:val="5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b"/>
    <w:link w:val="6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b"/>
    <w:link w:val="7"/>
    <w:rsid w:val="00922145"/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character" w:customStyle="1" w:styleId="80">
    <w:name w:val="Заголовок 8 Знак"/>
    <w:basedOn w:val="ab"/>
    <w:link w:val="8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2">
    <w:name w:val="Нет списка1"/>
    <w:next w:val="ad"/>
    <w:uiPriority w:val="99"/>
    <w:semiHidden/>
    <w:unhideWhenUsed/>
    <w:rsid w:val="00922145"/>
  </w:style>
  <w:style w:type="paragraph" w:customStyle="1" w:styleId="aa">
    <w:name w:val="підстава"/>
    <w:basedOn w:val="a9"/>
    <w:next w:val="2"/>
    <w:autoRedefine/>
    <w:rsid w:val="00922145"/>
    <w:pPr>
      <w:spacing w:after="0" w:line="240" w:lineRule="auto"/>
      <w:ind w:firstLine="709"/>
      <w:jc w:val="both"/>
    </w:pPr>
    <w:rPr>
      <w:rFonts w:ascii="Times New Roman" w:eastAsia="Arial Unicode MS" w:hAnsi="Times New Roman" w:cs="Times New Roman"/>
      <w:bCs/>
      <w:sz w:val="28"/>
      <w:szCs w:val="28"/>
      <w:lang w:eastAsia="ru-RU"/>
    </w:rPr>
  </w:style>
  <w:style w:type="paragraph" w:styleId="81">
    <w:name w:val="index 8"/>
    <w:basedOn w:val="a9"/>
    <w:next w:val="a9"/>
    <w:autoRedefine/>
    <w:semiHidden/>
    <w:rsid w:val="0092214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3">
    <w:name w:val="toc 1"/>
    <w:basedOn w:val="a9"/>
    <w:next w:val="a9"/>
    <w:autoRedefine/>
    <w:semiHidden/>
    <w:rsid w:val="00922145"/>
    <w:pPr>
      <w:spacing w:before="24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9"/>
    <w:link w:val="af"/>
    <w:autoRedefine/>
    <w:rsid w:val="00922145"/>
    <w:pPr>
      <w:tabs>
        <w:tab w:val="left" w:pos="360"/>
      </w:tabs>
      <w:spacing w:after="0" w:line="192" w:lineRule="auto"/>
      <w:ind w:right="-5" w:firstLine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b"/>
    <w:link w:val="ae"/>
    <w:rsid w:val="009221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 Indent"/>
    <w:basedOn w:val="a9"/>
    <w:link w:val="af1"/>
    <w:uiPriority w:val="99"/>
    <w:rsid w:val="0092214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b"/>
    <w:link w:val="af0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9"/>
    <w:link w:val="22"/>
    <w:rsid w:val="00922145"/>
    <w:pPr>
      <w:spacing w:after="0" w:line="240" w:lineRule="auto"/>
      <w:ind w:right="524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b"/>
    <w:link w:val="21"/>
    <w:rsid w:val="009221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9"/>
    <w:link w:val="24"/>
    <w:rsid w:val="0092214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b"/>
    <w:link w:val="23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виступили"/>
    <w:basedOn w:val="a9"/>
    <w:next w:val="a6"/>
    <w:autoRedefine/>
    <w:rsid w:val="0092214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вирішили"/>
    <w:basedOn w:val="a9"/>
    <w:next w:val="a9"/>
    <w:autoRedefine/>
    <w:rsid w:val="00922145"/>
    <w:pPr>
      <w:keepNext/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урійська ср"/>
    <w:basedOn w:val="ae"/>
    <w:next w:val="af3"/>
    <w:autoRedefine/>
    <w:rsid w:val="00922145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4">
    <w:name w:val="герб"/>
    <w:basedOn w:val="a9"/>
    <w:next w:val="af2"/>
    <w:autoRedefine/>
    <w:rsid w:val="009221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3">
    <w:name w:val="від"/>
    <w:basedOn w:val="a9"/>
    <w:next w:val="a8"/>
    <w:autoRedefine/>
    <w:rsid w:val="00922145"/>
    <w:pPr>
      <w:keepNext/>
      <w:keepLines/>
      <w:tabs>
        <w:tab w:val="left" w:pos="2722"/>
        <w:tab w:val="left" w:pos="2778"/>
        <w:tab w:val="left" w:pos="2948"/>
        <w:tab w:val="left" w:pos="39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a8">
    <w:name w:val="смт"/>
    <w:basedOn w:val="a9"/>
    <w:next w:val="10"/>
    <w:autoRedefine/>
    <w:rsid w:val="00922145"/>
    <w:pPr>
      <w:keepNext/>
      <w:keepLines/>
      <w:numPr>
        <w:numId w:val="4"/>
      </w:numPr>
      <w:spacing w:before="120" w:after="120" w:line="200" w:lineRule="exact"/>
      <w:ind w:left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елищний голова"/>
    <w:basedOn w:val="ae"/>
    <w:autoRedefine/>
    <w:rsid w:val="00922145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6">
    <w:name w:val="телефон"/>
    <w:basedOn w:val="25"/>
    <w:next w:val="af4"/>
    <w:autoRedefine/>
    <w:rsid w:val="00922145"/>
    <w:pPr>
      <w:spacing w:before="240"/>
      <w:ind w:left="0" w:firstLine="0"/>
    </w:pPr>
  </w:style>
  <w:style w:type="paragraph" w:customStyle="1" w:styleId="af7">
    <w:name w:val="Додаток"/>
    <w:basedOn w:val="a9"/>
    <w:next w:val="a9"/>
    <w:autoRedefine/>
    <w:rsid w:val="00922145"/>
    <w:pPr>
      <w:pageBreakBefore/>
      <w:spacing w:after="240" w:line="240" w:lineRule="auto"/>
      <w:ind w:left="576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8">
    <w:name w:val="зміст"/>
    <w:basedOn w:val="a9"/>
    <w:next w:val="af9"/>
    <w:autoRedefine/>
    <w:rsid w:val="00922145"/>
    <w:pPr>
      <w:pageBreakBefore/>
      <w:tabs>
        <w:tab w:val="left" w:pos="180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caps/>
      <w:spacing w:val="80"/>
      <w:sz w:val="28"/>
      <w:szCs w:val="20"/>
      <w:lang w:eastAsia="ru-RU"/>
    </w:rPr>
  </w:style>
  <w:style w:type="paragraph" w:customStyle="1" w:styleId="afa">
    <w:name w:val="сп н"/>
    <w:basedOn w:val="a9"/>
    <w:next w:val="af8"/>
    <w:autoRedefine/>
    <w:rsid w:val="00922145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autoSpaceDE w:val="0"/>
      <w:autoSpaceDN w:val="0"/>
      <w:adjustRightInd w:val="0"/>
      <w:spacing w:after="120" w:line="240" w:lineRule="auto"/>
      <w:ind w:right="75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по ц"/>
    <w:basedOn w:val="a9"/>
    <w:autoRedefine/>
    <w:rsid w:val="00922145"/>
    <w:pPr>
      <w:keepNext/>
      <w:keepLines/>
      <w:tabs>
        <w:tab w:val="left" w:pos="720"/>
      </w:tabs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0">
    <w:name w:val="Доповідає:"/>
    <w:basedOn w:val="a9"/>
    <w:next w:val="afb"/>
    <w:autoRedefine/>
    <w:rsid w:val="00922145"/>
    <w:pPr>
      <w:numPr>
        <w:numId w:val="5"/>
      </w:numPr>
      <w:tabs>
        <w:tab w:val="left" w:pos="4320"/>
        <w:tab w:val="left" w:pos="4860"/>
        <w:tab w:val="num" w:pos="5400"/>
      </w:tabs>
      <w:spacing w:after="0" w:line="240" w:lineRule="auto"/>
      <w:ind w:left="5398" w:hanging="143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сп до пр"/>
    <w:basedOn w:val="a9"/>
    <w:next w:val="a0"/>
    <w:autoRedefine/>
    <w:rsid w:val="0092214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afc">
    <w:name w:val="відступ"/>
    <w:basedOn w:val="a9"/>
    <w:autoRedefine/>
    <w:rsid w:val="00922145"/>
    <w:pPr>
      <w:tabs>
        <w:tab w:val="left" w:pos="2268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(запрош)"/>
    <w:basedOn w:val="afc"/>
    <w:next w:val="af8"/>
    <w:autoRedefine/>
    <w:rsid w:val="00922145"/>
    <w:pPr>
      <w:tabs>
        <w:tab w:val="clear" w:pos="2268"/>
      </w:tabs>
      <w:ind w:left="2268" w:hanging="1565"/>
    </w:pPr>
  </w:style>
  <w:style w:type="paragraph" w:styleId="25">
    <w:name w:val="List 2"/>
    <w:basedOn w:val="a9"/>
    <w:rsid w:val="0092214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9"/>
    <w:link w:val="32"/>
    <w:rsid w:val="009221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b"/>
    <w:link w:val="31"/>
    <w:rsid w:val="009221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п 1"/>
    <w:basedOn w:val="a9"/>
    <w:next w:val="a9"/>
    <w:autoRedefine/>
    <w:rsid w:val="00922145"/>
    <w:pPr>
      <w:keepLines/>
      <w:numPr>
        <w:numId w:val="6"/>
      </w:numPr>
      <w:tabs>
        <w:tab w:val="clear" w:pos="360"/>
        <w:tab w:val="num" w:pos="426"/>
        <w:tab w:val="left" w:pos="8789"/>
      </w:tabs>
      <w:spacing w:after="0" w:line="240" w:lineRule="auto"/>
      <w:ind w:right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e">
    <w:name w:val="рішення"/>
    <w:basedOn w:val="a9"/>
    <w:next w:val="af3"/>
    <w:autoRedefine/>
    <w:rsid w:val="00922145"/>
    <w:pPr>
      <w:keepNext/>
      <w:keepLines/>
      <w:tabs>
        <w:tab w:val="left" w:pos="5529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32"/>
      <w:szCs w:val="32"/>
      <w:lang w:eastAsia="ru-RU"/>
    </w:rPr>
  </w:style>
  <w:style w:type="paragraph" w:customStyle="1" w:styleId="a5">
    <w:name w:val="вср"/>
    <w:basedOn w:val="a9"/>
    <w:next w:val="a9"/>
    <w:autoRedefine/>
    <w:rsid w:val="00922145"/>
    <w:pPr>
      <w:keepNext/>
      <w:keepLines/>
      <w:numPr>
        <w:numId w:val="7"/>
      </w:numPr>
      <w:tabs>
        <w:tab w:val="clear" w:pos="4320"/>
        <w:tab w:val="left" w:pos="5529"/>
      </w:tabs>
      <w:spacing w:before="240" w:after="0" w:line="240" w:lineRule="auto"/>
      <w:ind w:firstLine="284"/>
      <w:jc w:val="center"/>
    </w:pPr>
    <w:rPr>
      <w:rFonts w:ascii="Times New Roman" w:eastAsia="Times New Roman" w:hAnsi="Times New Roman" w:cs="Times New Roman"/>
      <w:spacing w:val="40"/>
      <w:sz w:val="24"/>
      <w:szCs w:val="24"/>
      <w:lang w:eastAsia="ru-RU"/>
    </w:rPr>
  </w:style>
  <w:style w:type="paragraph" w:customStyle="1" w:styleId="a4">
    <w:name w:val="сел голова"/>
    <w:basedOn w:val="a9"/>
    <w:autoRedefine/>
    <w:rsid w:val="00922145"/>
    <w:pPr>
      <w:numPr>
        <w:numId w:val="8"/>
      </w:numPr>
      <w:tabs>
        <w:tab w:val="left" w:pos="8789"/>
      </w:tabs>
      <w:spacing w:before="240" w:after="0" w:line="240" w:lineRule="auto"/>
      <w:ind w:right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9"/>
    <w:autoRedefine/>
    <w:rsid w:val="00922145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">
    <w:name w:val="Table Grid"/>
    <w:basedOn w:val="ac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header"/>
    <w:basedOn w:val="a9"/>
    <w:link w:val="aff1"/>
    <w:uiPriority w:val="99"/>
    <w:rsid w:val="009221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1">
    <w:name w:val="Верхний колонтитул Знак"/>
    <w:basedOn w:val="ab"/>
    <w:link w:val="aff0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2">
    <w:name w:val="page number"/>
    <w:basedOn w:val="ab"/>
    <w:rsid w:val="00922145"/>
  </w:style>
  <w:style w:type="paragraph" w:styleId="33">
    <w:name w:val="Body Text Indent 3"/>
    <w:basedOn w:val="a9"/>
    <w:link w:val="34"/>
    <w:rsid w:val="009221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b"/>
    <w:link w:val="33"/>
    <w:rsid w:val="009221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1">
    <w:name w:val="сп змісту"/>
    <w:basedOn w:val="a9"/>
    <w:autoRedefine/>
    <w:rsid w:val="00922145"/>
    <w:pPr>
      <w:numPr>
        <w:numId w:val="10"/>
      </w:numPr>
      <w:tabs>
        <w:tab w:val="clear" w:pos="1440"/>
        <w:tab w:val="num" w:pos="1560"/>
        <w:tab w:val="left" w:pos="8789"/>
      </w:tabs>
      <w:spacing w:after="0" w:line="240" w:lineRule="auto"/>
      <w:ind w:left="426" w:right="425" w:hanging="426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f3">
    <w:name w:val="footer"/>
    <w:basedOn w:val="a9"/>
    <w:link w:val="aff4"/>
    <w:uiPriority w:val="99"/>
    <w:rsid w:val="009221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4">
    <w:name w:val="Нижний колонтитул Знак"/>
    <w:basedOn w:val="ab"/>
    <w:link w:val="aff3"/>
    <w:uiPriority w:val="99"/>
    <w:rsid w:val="00922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5">
    <w:name w:val="Title"/>
    <w:basedOn w:val="a9"/>
    <w:link w:val="aff6"/>
    <w:qFormat/>
    <w:rsid w:val="00922145"/>
    <w:pPr>
      <w:tabs>
        <w:tab w:val="left" w:pos="8789"/>
      </w:tabs>
      <w:spacing w:after="0" w:line="240" w:lineRule="auto"/>
      <w:ind w:right="425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6">
    <w:name w:val="Название Знак"/>
    <w:basedOn w:val="ab"/>
    <w:link w:val="aff5"/>
    <w:rsid w:val="009221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Обычный1"/>
    <w:rsid w:val="00922145"/>
    <w:pPr>
      <w:widowControl w:val="0"/>
      <w:snapToGrid w:val="0"/>
      <w:spacing w:after="0" w:line="278" w:lineRule="auto"/>
      <w:ind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Block Text"/>
    <w:basedOn w:val="a9"/>
    <w:rsid w:val="00922145"/>
    <w:pPr>
      <w:spacing w:after="0" w:line="280" w:lineRule="auto"/>
      <w:ind w:left="360" w:right="-22"/>
      <w:jc w:val="both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210">
    <w:name w:val="Основной текст 21"/>
    <w:basedOn w:val="14"/>
    <w:rsid w:val="00922145"/>
    <w:pPr>
      <w:widowControl/>
      <w:snapToGrid/>
      <w:spacing w:line="240" w:lineRule="auto"/>
      <w:ind w:left="6480" w:firstLine="720"/>
      <w:jc w:val="left"/>
    </w:pPr>
    <w:rPr>
      <w:caps/>
      <w:sz w:val="16"/>
    </w:rPr>
  </w:style>
  <w:style w:type="paragraph" w:customStyle="1" w:styleId="15">
    <w:name w:val="Основной текст1"/>
    <w:basedOn w:val="14"/>
    <w:rsid w:val="00922145"/>
    <w:pPr>
      <w:widowControl/>
      <w:snapToGrid/>
      <w:spacing w:line="240" w:lineRule="auto"/>
      <w:ind w:firstLine="0"/>
    </w:pPr>
    <w:rPr>
      <w:sz w:val="28"/>
    </w:rPr>
  </w:style>
  <w:style w:type="paragraph" w:customStyle="1" w:styleId="a7">
    <w:name w:val="слухали"/>
    <w:basedOn w:val="a9"/>
    <w:next w:val="a3"/>
    <w:autoRedefine/>
    <w:rsid w:val="00922145"/>
    <w:pPr>
      <w:numPr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ff8">
    <w:name w:val="Normal Indent"/>
    <w:basedOn w:val="a9"/>
    <w:rsid w:val="00922145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2">
    <w:name w:val="смт т"/>
    <w:basedOn w:val="af3"/>
    <w:next w:val="10"/>
    <w:autoRedefine/>
    <w:rsid w:val="00922145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922145"/>
    <w:pPr>
      <w:tabs>
        <w:tab w:val="left" w:pos="8789"/>
      </w:tabs>
      <w:spacing w:after="0" w:line="240" w:lineRule="auto"/>
      <w:ind w:right="425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Balloon Text"/>
    <w:basedOn w:val="a9"/>
    <w:link w:val="affa"/>
    <w:semiHidden/>
    <w:rsid w:val="0092214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a">
    <w:name w:val="Текст выноски Знак"/>
    <w:basedOn w:val="ab"/>
    <w:link w:val="aff9"/>
    <w:semiHidden/>
    <w:rsid w:val="00922145"/>
    <w:rPr>
      <w:rFonts w:ascii="Tahoma" w:eastAsia="Times New Roman" w:hAnsi="Tahoma" w:cs="Tahoma"/>
      <w:sz w:val="16"/>
      <w:szCs w:val="16"/>
      <w:lang w:eastAsia="ru-RU"/>
    </w:rPr>
  </w:style>
  <w:style w:type="paragraph" w:styleId="affb">
    <w:name w:val="Document Map"/>
    <w:basedOn w:val="a9"/>
    <w:link w:val="affc"/>
    <w:semiHidden/>
    <w:rsid w:val="009221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c">
    <w:name w:val="Схема документа Знак"/>
    <w:basedOn w:val="ab"/>
    <w:link w:val="affb"/>
    <w:semiHidden/>
    <w:rsid w:val="009221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d">
    <w:name w:val="м.в."/>
    <w:basedOn w:val="a2"/>
    <w:next w:val="a9"/>
    <w:autoRedefine/>
    <w:rsid w:val="00922145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e">
    <w:name w:val="тср"/>
    <w:basedOn w:val="af8"/>
    <w:next w:val="a9"/>
    <w:autoRedefine/>
    <w:rsid w:val="00922145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922145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16">
    <w:name w:val="Table Classic 1"/>
    <w:basedOn w:val="ac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style-span">
    <w:name w:val="apple-style-span"/>
    <w:basedOn w:val="ab"/>
    <w:rsid w:val="00922145"/>
  </w:style>
  <w:style w:type="paragraph" w:styleId="afff">
    <w:name w:val="Normal (Web)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b"/>
    <w:rsid w:val="00922145"/>
  </w:style>
  <w:style w:type="character" w:styleId="afff0">
    <w:name w:val="footnote reference"/>
    <w:basedOn w:val="ab"/>
    <w:semiHidden/>
    <w:rsid w:val="00922145"/>
    <w:rPr>
      <w:vertAlign w:val="superscript"/>
    </w:rPr>
  </w:style>
  <w:style w:type="paragraph" w:customStyle="1" w:styleId="17">
    <w:name w:val="Абзац списка1"/>
    <w:basedOn w:val="a9"/>
    <w:rsid w:val="00922145"/>
    <w:pPr>
      <w:spacing w:after="200" w:line="276" w:lineRule="auto"/>
      <w:ind w:left="720"/>
    </w:pPr>
    <w:rPr>
      <w:rFonts w:ascii="Calibri" w:eastAsia="Times New Roman" w:hAnsi="Calibri" w:cs="Calibri"/>
      <w:lang w:val="ru-RU" w:eastAsia="ru-RU"/>
    </w:rPr>
  </w:style>
  <w:style w:type="character" w:customStyle="1" w:styleId="ga1on">
    <w:name w:val="_ga1_on_"/>
    <w:basedOn w:val="ab"/>
    <w:rsid w:val="00922145"/>
  </w:style>
  <w:style w:type="paragraph" w:styleId="afff1">
    <w:name w:val="caption"/>
    <w:basedOn w:val="a9"/>
    <w:next w:val="a9"/>
    <w:qFormat/>
    <w:rsid w:val="00922145"/>
    <w:pPr>
      <w:spacing w:after="0" w:line="240" w:lineRule="auto"/>
      <w:jc w:val="center"/>
    </w:pPr>
    <w:rPr>
      <w:rFonts w:ascii="&amp; Italic" w:eastAsia="Times New Roman" w:hAnsi="&amp; Italic" w:cs="Times New Roman"/>
      <w:b/>
      <w:sz w:val="28"/>
      <w:szCs w:val="20"/>
      <w:lang w:val="ru-RU" w:eastAsia="ru-RU"/>
    </w:rPr>
  </w:style>
  <w:style w:type="paragraph" w:customStyle="1" w:styleId="newsp">
    <w:name w:val="news_p"/>
    <w:basedOn w:val="a9"/>
    <w:rsid w:val="00922145"/>
    <w:pPr>
      <w:spacing w:before="100" w:beforeAutospacing="1" w:after="100" w:afterAutospacing="1" w:line="240" w:lineRule="auto"/>
      <w:ind w:left="1050" w:right="300"/>
      <w:jc w:val="both"/>
    </w:pPr>
    <w:rPr>
      <w:rFonts w:ascii="Times New Roman" w:eastAsia="Times New Roman" w:hAnsi="Times New Roman" w:cs="Times New Roman"/>
      <w:color w:val="636363"/>
      <w:sz w:val="24"/>
      <w:szCs w:val="24"/>
      <w:lang w:val="ru-RU" w:eastAsia="ru-RU"/>
    </w:rPr>
  </w:style>
  <w:style w:type="paragraph" w:styleId="HTML">
    <w:name w:val="HTML Preformatted"/>
    <w:basedOn w:val="a9"/>
    <w:link w:val="HTML0"/>
    <w:uiPriority w:val="99"/>
    <w:unhideWhenUsed/>
    <w:rsid w:val="00922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ый HTML Знак"/>
    <w:basedOn w:val="ab"/>
    <w:link w:val="HTML"/>
    <w:uiPriority w:val="99"/>
    <w:rsid w:val="00922145"/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paragraph" w:customStyle="1" w:styleId="afff2">
    <w:name w:val="Нормальний текст"/>
    <w:basedOn w:val="a9"/>
    <w:link w:val="afff3"/>
    <w:rsid w:val="009221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ff4">
    <w:name w:val="___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f5">
    <w:name w:val="Знак Знак Знак Знак"/>
    <w:basedOn w:val="a9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f6">
    <w:name w:val="Strong"/>
    <w:basedOn w:val="ab"/>
    <w:qFormat/>
    <w:rsid w:val="00922145"/>
    <w:rPr>
      <w:b/>
      <w:bCs/>
    </w:rPr>
  </w:style>
  <w:style w:type="paragraph" w:customStyle="1" w:styleId="Normal1">
    <w:name w:val="Normal1"/>
    <w:rsid w:val="00922145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rtejustify">
    <w:name w:val="rtejustify"/>
    <w:basedOn w:val="a9"/>
    <w:rsid w:val="0092214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ptExact">
    <w:name w:val="Основной текст (2) + Интервал 0 pt Exact"/>
    <w:basedOn w:val="26"/>
    <w:rsid w:val="00922145"/>
    <w:rPr>
      <w:b/>
      <w:bCs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26">
    <w:name w:val="Основной текст (2)_"/>
    <w:basedOn w:val="ab"/>
    <w:link w:val="211"/>
    <w:rsid w:val="00922145"/>
    <w:rPr>
      <w:b/>
      <w:bCs/>
      <w:sz w:val="17"/>
      <w:szCs w:val="17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922145"/>
    <w:rPr>
      <w:rFonts w:ascii="Lucida Sans Unicode" w:eastAsia="Times New Roman" w:hAnsi="Lucida Sans Unicode" w:cs="Lucida Sans Unicode"/>
      <w:noProof/>
      <w:color w:val="000000"/>
      <w:sz w:val="18"/>
      <w:szCs w:val="18"/>
      <w:u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922145"/>
    <w:rPr>
      <w:rFonts w:ascii="Times New Roman" w:eastAsia="Times New Roman" w:hAnsi="Times New Roman" w:cs="Courier New"/>
      <w:b/>
      <w:bCs/>
      <w:color w:val="000000"/>
      <w:sz w:val="16"/>
      <w:szCs w:val="16"/>
      <w:u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7">
    <w:name w:val="Основной текст (2)"/>
    <w:basedOn w:val="26"/>
    <w:rsid w:val="00922145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afff7">
    <w:name w:val="Подпись к таблице_"/>
    <w:basedOn w:val="ab"/>
    <w:link w:val="18"/>
    <w:rsid w:val="00922145"/>
    <w:rPr>
      <w:sz w:val="17"/>
      <w:szCs w:val="17"/>
      <w:shd w:val="clear" w:color="auto" w:fill="FFFFFF"/>
    </w:rPr>
  </w:style>
  <w:style w:type="character" w:customStyle="1" w:styleId="afff8">
    <w:name w:val="Подпись к таблице"/>
    <w:basedOn w:val="afff7"/>
    <w:rsid w:val="00922145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40">
    <w:name w:val="Основной текст (2)4"/>
    <w:basedOn w:val="26"/>
    <w:rsid w:val="00922145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922145"/>
    <w:pPr>
      <w:widowControl w:val="0"/>
      <w:shd w:val="clear" w:color="auto" w:fill="FFFFFF"/>
      <w:spacing w:after="60" w:line="240" w:lineRule="atLeast"/>
    </w:pPr>
    <w:rPr>
      <w:b/>
      <w:bCs/>
      <w:sz w:val="17"/>
      <w:szCs w:val="17"/>
    </w:rPr>
  </w:style>
  <w:style w:type="paragraph" w:customStyle="1" w:styleId="18">
    <w:name w:val="Подпись к таблице1"/>
    <w:basedOn w:val="a9"/>
    <w:link w:val="afff7"/>
    <w:rsid w:val="00922145"/>
    <w:pPr>
      <w:widowControl w:val="0"/>
      <w:shd w:val="clear" w:color="auto" w:fill="FFFFFF"/>
      <w:spacing w:after="0" w:line="240" w:lineRule="atLeast"/>
    </w:pPr>
    <w:rPr>
      <w:sz w:val="17"/>
      <w:szCs w:val="17"/>
    </w:rPr>
  </w:style>
  <w:style w:type="character" w:customStyle="1" w:styleId="3Exact1">
    <w:name w:val="Основной текст (3) Exact1"/>
    <w:basedOn w:val="35"/>
    <w:rsid w:val="00922145"/>
    <w:rPr>
      <w:i/>
      <w:iCs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35">
    <w:name w:val="Основной текст (3)_"/>
    <w:basedOn w:val="ab"/>
    <w:link w:val="36"/>
    <w:rsid w:val="00922145"/>
    <w:rPr>
      <w:i/>
      <w:iCs/>
      <w:sz w:val="18"/>
      <w:szCs w:val="18"/>
      <w:shd w:val="clear" w:color="auto" w:fill="FFFFFF"/>
    </w:rPr>
  </w:style>
  <w:style w:type="character" w:customStyle="1" w:styleId="afff9">
    <w:name w:val="Основной текст + Курсив"/>
    <w:basedOn w:val="HTML0"/>
    <w:rsid w:val="00922145"/>
    <w:rPr>
      <w:rFonts w:ascii="Times New Roman" w:eastAsia="Times New Roman" w:hAnsi="Times New Roman" w:cs="Courier New"/>
      <w:i/>
      <w:iCs/>
      <w:noProof/>
      <w:color w:val="000000"/>
      <w:sz w:val="18"/>
      <w:szCs w:val="18"/>
      <w:u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922145"/>
    <w:rPr>
      <w:rFonts w:ascii="Times New Roman" w:eastAsia="Times New Roman" w:hAnsi="Times New Roman" w:cs="Courier New"/>
      <w:i/>
      <w:iCs/>
      <w:color w:val="000000"/>
      <w:sz w:val="19"/>
      <w:szCs w:val="19"/>
      <w:u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922145"/>
    <w:rPr>
      <w:i/>
      <w:iCs/>
      <w:sz w:val="19"/>
      <w:szCs w:val="19"/>
      <w:shd w:val="clear" w:color="auto" w:fill="FFFFFF"/>
    </w:rPr>
  </w:style>
  <w:style w:type="character" w:customStyle="1" w:styleId="19">
    <w:name w:val="Заголовок №1_"/>
    <w:basedOn w:val="ab"/>
    <w:link w:val="1a"/>
    <w:rsid w:val="00922145"/>
    <w:rPr>
      <w:b/>
      <w:bCs/>
      <w:sz w:val="17"/>
      <w:szCs w:val="17"/>
      <w:shd w:val="clear" w:color="auto" w:fill="FFFFFF"/>
    </w:rPr>
  </w:style>
  <w:style w:type="character" w:customStyle="1" w:styleId="230">
    <w:name w:val="Основной текст (2)3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922145"/>
    <w:pPr>
      <w:widowControl w:val="0"/>
      <w:shd w:val="clear" w:color="auto" w:fill="FFFFFF"/>
      <w:spacing w:before="180" w:after="0" w:line="240" w:lineRule="atLeast"/>
      <w:jc w:val="both"/>
    </w:pPr>
    <w:rPr>
      <w:i/>
      <w:iCs/>
      <w:sz w:val="18"/>
      <w:szCs w:val="18"/>
    </w:rPr>
  </w:style>
  <w:style w:type="paragraph" w:customStyle="1" w:styleId="1a">
    <w:name w:val="Заголовок №1"/>
    <w:basedOn w:val="a9"/>
    <w:link w:val="19"/>
    <w:rsid w:val="00922145"/>
    <w:pPr>
      <w:widowControl w:val="0"/>
      <w:shd w:val="clear" w:color="auto" w:fill="FFFFFF"/>
      <w:spacing w:before="180" w:after="0" w:line="221" w:lineRule="exact"/>
      <w:jc w:val="center"/>
      <w:outlineLvl w:val="0"/>
    </w:pPr>
    <w:rPr>
      <w:b/>
      <w:bCs/>
      <w:sz w:val="17"/>
      <w:szCs w:val="17"/>
    </w:rPr>
  </w:style>
  <w:style w:type="paragraph" w:customStyle="1" w:styleId="afffa">
    <w:name w:val="Готовый"/>
    <w:basedOn w:val="a9"/>
    <w:rsid w:val="009221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83">
    <w:name w:val="Основной текст + 83"/>
    <w:aliases w:val="5 pt7"/>
    <w:basedOn w:val="HTML0"/>
    <w:rsid w:val="00922145"/>
    <w:rPr>
      <w:rFonts w:ascii="Times New Roman" w:eastAsia="Times New Roman" w:hAnsi="Times New Roman" w:cs="Courier New"/>
      <w:color w:val="000000"/>
      <w:sz w:val="17"/>
      <w:szCs w:val="17"/>
      <w:u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120">
    <w:name w:val="Заголовок №1 (2)_"/>
    <w:basedOn w:val="ab"/>
    <w:link w:val="121"/>
    <w:rsid w:val="00922145"/>
    <w:rPr>
      <w:rFonts w:ascii="Century Gothic" w:hAnsi="Century Gothic"/>
      <w:sz w:val="30"/>
      <w:szCs w:val="30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922145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922145"/>
    <w:rPr>
      <w:rFonts w:ascii="Times New Roman" w:eastAsia="Times New Roman" w:hAnsi="Times New Roman" w:cs="Courier New"/>
      <w:b/>
      <w:bCs/>
      <w:color w:val="000000"/>
      <w:sz w:val="17"/>
      <w:szCs w:val="17"/>
      <w:u w:val="none"/>
      <w:lang w:val="uk-UA" w:eastAsia="uk-UA" w:bidi="ar-SA"/>
    </w:rPr>
  </w:style>
  <w:style w:type="character" w:customStyle="1" w:styleId="41">
    <w:name w:val="Основной текст (4)_"/>
    <w:basedOn w:val="ab"/>
    <w:link w:val="42"/>
    <w:rsid w:val="00922145"/>
    <w:rPr>
      <w:i/>
      <w:iCs/>
      <w:sz w:val="18"/>
      <w:szCs w:val="18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922145"/>
    <w:pPr>
      <w:widowControl w:val="0"/>
      <w:shd w:val="clear" w:color="auto" w:fill="FFFFFF"/>
      <w:spacing w:after="0" w:line="226" w:lineRule="exact"/>
      <w:jc w:val="both"/>
      <w:outlineLvl w:val="0"/>
    </w:pPr>
    <w:rPr>
      <w:rFonts w:ascii="Century Gothic" w:hAnsi="Century Gothic"/>
      <w:sz w:val="30"/>
      <w:szCs w:val="30"/>
    </w:rPr>
  </w:style>
  <w:style w:type="paragraph" w:customStyle="1" w:styleId="42">
    <w:name w:val="Основной текст (4)"/>
    <w:basedOn w:val="a9"/>
    <w:link w:val="41"/>
    <w:rsid w:val="00922145"/>
    <w:pPr>
      <w:widowControl w:val="0"/>
      <w:shd w:val="clear" w:color="auto" w:fill="FFFFFF"/>
      <w:spacing w:before="180" w:after="240" w:line="240" w:lineRule="atLeast"/>
      <w:jc w:val="both"/>
    </w:pPr>
    <w:rPr>
      <w:i/>
      <w:iCs/>
      <w:sz w:val="18"/>
      <w:szCs w:val="18"/>
    </w:rPr>
  </w:style>
  <w:style w:type="character" w:customStyle="1" w:styleId="Tahoma">
    <w:name w:val="Основной текст + Tahoma"/>
    <w:aliases w:val="8,5 pt4"/>
    <w:basedOn w:val="HTML0"/>
    <w:rsid w:val="00922145"/>
    <w:rPr>
      <w:rFonts w:ascii="Tahoma" w:eastAsia="Times New Roman" w:hAnsi="Tahoma" w:cs="Tahoma"/>
      <w:noProof/>
      <w:color w:val="000000"/>
      <w:sz w:val="17"/>
      <w:szCs w:val="17"/>
      <w:u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922145"/>
    <w:rPr>
      <w:rFonts w:ascii="Lucida Sans Unicode" w:eastAsia="Times New Roman" w:hAnsi="Lucida Sans Unicode" w:cs="Lucida Sans Unicode"/>
      <w:noProof/>
      <w:color w:val="000000"/>
      <w:sz w:val="17"/>
      <w:szCs w:val="17"/>
      <w:u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922145"/>
    <w:rPr>
      <w:rFonts w:ascii="Courier New" w:eastAsia="Times New Roman" w:hAnsi="Courier New" w:cs="Courier New"/>
      <w:color w:val="000000"/>
      <w:sz w:val="12"/>
      <w:szCs w:val="12"/>
      <w:u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922145"/>
    <w:rPr>
      <w:rFonts w:ascii="Times New Roman" w:eastAsia="Times New Roman" w:hAnsi="Times New Roman" w:cs="Courier New"/>
      <w:noProof/>
      <w:color w:val="000000"/>
      <w:sz w:val="8"/>
      <w:szCs w:val="8"/>
      <w:u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922145"/>
    <w:rPr>
      <w:rFonts w:ascii="Courier New" w:eastAsia="Times New Roman" w:hAnsi="Courier New" w:cs="Courier New"/>
      <w:noProof/>
      <w:color w:val="000000"/>
      <w:sz w:val="21"/>
      <w:szCs w:val="21"/>
      <w:u w:val="none"/>
      <w:lang w:val="uk-UA" w:eastAsia="uk-UA" w:bidi="ar-SA"/>
    </w:rPr>
  </w:style>
  <w:style w:type="character" w:customStyle="1" w:styleId="afffb">
    <w:name w:val="Оглавление_"/>
    <w:basedOn w:val="ab"/>
    <w:link w:val="afffc"/>
    <w:rsid w:val="00922145"/>
    <w:rPr>
      <w:sz w:val="17"/>
      <w:szCs w:val="17"/>
      <w:shd w:val="clear" w:color="auto" w:fill="FFFFFF"/>
    </w:rPr>
  </w:style>
  <w:style w:type="paragraph" w:customStyle="1" w:styleId="afffc">
    <w:name w:val="Оглавление"/>
    <w:basedOn w:val="a9"/>
    <w:link w:val="afffb"/>
    <w:rsid w:val="00922145"/>
    <w:pPr>
      <w:widowControl w:val="0"/>
      <w:shd w:val="clear" w:color="auto" w:fill="FFFFFF"/>
      <w:spacing w:after="0" w:line="226" w:lineRule="exact"/>
      <w:jc w:val="both"/>
    </w:pPr>
    <w:rPr>
      <w:sz w:val="17"/>
      <w:szCs w:val="17"/>
    </w:rPr>
  </w:style>
  <w:style w:type="character" w:customStyle="1" w:styleId="6Exact">
    <w:name w:val="Основной текст (6) Exact"/>
    <w:basedOn w:val="ab"/>
    <w:link w:val="61"/>
    <w:rsid w:val="00922145"/>
    <w:rPr>
      <w:noProof/>
      <w:sz w:val="17"/>
      <w:szCs w:val="17"/>
      <w:shd w:val="clear" w:color="auto" w:fill="FFFFFF"/>
    </w:rPr>
  </w:style>
  <w:style w:type="character" w:customStyle="1" w:styleId="220">
    <w:name w:val="Основной текст (2)2"/>
    <w:basedOn w:val="26"/>
    <w:rsid w:val="00922145"/>
    <w:rPr>
      <w:rFonts w:ascii="Times New Roman" w:hAnsi="Times New Roman" w:cs="Times New Roman"/>
      <w:b/>
      <w:bCs/>
      <w:sz w:val="17"/>
      <w:szCs w:val="17"/>
      <w:u w:val="none"/>
      <w:shd w:val="clear" w:color="auto" w:fill="FFFFFF"/>
    </w:rPr>
  </w:style>
  <w:style w:type="character" w:customStyle="1" w:styleId="51">
    <w:name w:val="Основной текст (5)_"/>
    <w:basedOn w:val="ab"/>
    <w:link w:val="52"/>
    <w:rsid w:val="00922145"/>
    <w:rPr>
      <w:b/>
      <w:bCs/>
      <w:noProof/>
      <w:sz w:val="19"/>
      <w:szCs w:val="19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922145"/>
    <w:rPr>
      <w:rFonts w:ascii="Times New Roman" w:hAnsi="Times New Roman" w:cs="Times New Roman"/>
      <w:i/>
      <w:iCs/>
      <w:sz w:val="19"/>
      <w:szCs w:val="19"/>
      <w:u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922145"/>
    <w:rPr>
      <w:rFonts w:ascii="Times New Roman" w:eastAsia="Times New Roman" w:hAnsi="Times New Roman" w:cs="Courier New"/>
      <w:b/>
      <w:bCs/>
      <w:color w:val="000000"/>
      <w:sz w:val="17"/>
      <w:szCs w:val="17"/>
      <w:u w:val="none"/>
      <w:lang w:val="uk-UA" w:eastAsia="uk-UA" w:bidi="ar-SA"/>
    </w:rPr>
  </w:style>
  <w:style w:type="paragraph" w:customStyle="1" w:styleId="61">
    <w:name w:val="Основной текст (6)"/>
    <w:basedOn w:val="a9"/>
    <w:link w:val="6Exact"/>
    <w:rsid w:val="00922145"/>
    <w:pPr>
      <w:widowControl w:val="0"/>
      <w:shd w:val="clear" w:color="auto" w:fill="FFFFFF"/>
      <w:spacing w:after="0" w:line="240" w:lineRule="atLeast"/>
    </w:pPr>
    <w:rPr>
      <w:noProof/>
      <w:sz w:val="17"/>
      <w:szCs w:val="17"/>
    </w:rPr>
  </w:style>
  <w:style w:type="paragraph" w:customStyle="1" w:styleId="52">
    <w:name w:val="Основной текст (5)"/>
    <w:basedOn w:val="a9"/>
    <w:link w:val="51"/>
    <w:rsid w:val="00922145"/>
    <w:pPr>
      <w:widowControl w:val="0"/>
      <w:shd w:val="clear" w:color="auto" w:fill="FFFFFF"/>
      <w:spacing w:after="0" w:line="240" w:lineRule="atLeast"/>
    </w:pPr>
    <w:rPr>
      <w:b/>
      <w:bCs/>
      <w:noProof/>
      <w:sz w:val="19"/>
      <w:szCs w:val="19"/>
    </w:rPr>
  </w:style>
  <w:style w:type="character" w:customStyle="1" w:styleId="71">
    <w:name w:val="Знак Знак7"/>
    <w:basedOn w:val="ab"/>
    <w:locked/>
    <w:rsid w:val="00922145"/>
    <w:rPr>
      <w:b/>
      <w:bCs/>
      <w:noProof/>
      <w:sz w:val="28"/>
      <w:szCs w:val="28"/>
      <w:lang w:val="uk-UA" w:eastAsia="ru-RU" w:bidi="ar-SA"/>
    </w:rPr>
  </w:style>
  <w:style w:type="paragraph" w:styleId="afffd">
    <w:name w:val="No Spacing"/>
    <w:qFormat/>
    <w:rsid w:val="0092214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FontStyle15">
    <w:name w:val="Font Style15"/>
    <w:basedOn w:val="ab"/>
    <w:rsid w:val="00922145"/>
    <w:rPr>
      <w:rFonts w:ascii="Times New Roman" w:hAnsi="Times New Roman" w:cs="Times New Roman"/>
      <w:b/>
      <w:bCs/>
      <w:sz w:val="26"/>
      <w:szCs w:val="26"/>
    </w:rPr>
  </w:style>
  <w:style w:type="paragraph" w:customStyle="1" w:styleId="37">
    <w:name w:val="Знак Знак3"/>
    <w:basedOn w:val="a9"/>
    <w:rsid w:val="00922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29">
    <w:name w:val="Знак Знак2"/>
    <w:basedOn w:val="ab"/>
    <w:locked/>
    <w:rsid w:val="00922145"/>
    <w:rPr>
      <w:b/>
      <w:bCs/>
      <w:noProof/>
      <w:sz w:val="28"/>
      <w:szCs w:val="28"/>
      <w:lang w:val="uk-UA" w:eastAsia="ru-RU" w:bidi="ar-SA"/>
    </w:rPr>
  </w:style>
  <w:style w:type="paragraph" w:customStyle="1" w:styleId="afffe">
    <w:name w:val="Знак Знак Знак Знак Знак Знак Знак Знак Знак Знак Знак Знак"/>
    <w:basedOn w:val="a9"/>
    <w:rsid w:val="00922145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rvps2">
    <w:name w:val="rvps2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Iniiaieeoaeno">
    <w:name w:val="Iniiaiee oaeno"/>
    <w:rsid w:val="00922145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3">
    <w:name w:val="Нормальний текст Знак"/>
    <w:link w:val="afff2"/>
    <w:locked/>
    <w:rsid w:val="00922145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b">
    <w:name w:val="Знак1 Знак Знак"/>
    <w:basedOn w:val="a9"/>
    <w:rsid w:val="00922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"/>
    <w:basedOn w:val="a9"/>
    <w:rsid w:val="00922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8">
    <w:name w:val="Font Style18"/>
    <w:basedOn w:val="ab"/>
    <w:rsid w:val="0092214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922145"/>
    <w:rPr>
      <w:rFonts w:ascii="Times New Roman" w:hAnsi="Times New Roman" w:cs="Times New Roman" w:hint="default"/>
      <w:sz w:val="26"/>
      <w:szCs w:val="26"/>
    </w:rPr>
  </w:style>
  <w:style w:type="character" w:styleId="affff0">
    <w:name w:val="Hyperlink"/>
    <w:basedOn w:val="ab"/>
    <w:rsid w:val="00922145"/>
    <w:rPr>
      <w:color w:val="0000FF"/>
      <w:u w:val="single"/>
    </w:rPr>
  </w:style>
  <w:style w:type="paragraph" w:customStyle="1" w:styleId="affff1">
    <w:name w:val="Стиль"/>
    <w:rsid w:val="009221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f2">
    <w:name w:val="Emphasis"/>
    <w:uiPriority w:val="20"/>
    <w:qFormat/>
    <w:rsid w:val="00922145"/>
    <w:rPr>
      <w:i/>
      <w:iCs/>
    </w:rPr>
  </w:style>
  <w:style w:type="paragraph" w:styleId="affff3">
    <w:name w:val="List Paragraph"/>
    <w:basedOn w:val="a9"/>
    <w:uiPriority w:val="34"/>
    <w:qFormat/>
    <w:rsid w:val="009221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asicparagraph">
    <w:name w:val="basicparagraph"/>
    <w:basedOn w:val="a9"/>
    <w:rsid w:val="00922145"/>
    <w:pPr>
      <w:suppressAutoHyphens/>
      <w:autoSpaceDE w:val="0"/>
      <w:spacing w:after="0"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  <w:lang w:val="ru-RU" w:eastAsia="ar-SA"/>
    </w:rPr>
  </w:style>
  <w:style w:type="paragraph" w:customStyle="1" w:styleId="1c">
    <w:name w:val="Без интервала1"/>
    <w:rsid w:val="009221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customStyle="1" w:styleId="affff4">
    <w:name w:val="a"/>
    <w:basedOn w:val="a9"/>
    <w:rsid w:val="00922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f5">
    <w:name w:val="FollowedHyperlink"/>
    <w:basedOn w:val="ab"/>
    <w:uiPriority w:val="99"/>
    <w:unhideWhenUsed/>
    <w:rsid w:val="00922145"/>
    <w:rPr>
      <w:color w:val="800080"/>
      <w:u w:val="single"/>
    </w:rPr>
  </w:style>
  <w:style w:type="paragraph" w:styleId="affff6">
    <w:name w:val="Plain Text"/>
    <w:basedOn w:val="a9"/>
    <w:link w:val="affff7"/>
    <w:rsid w:val="009221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ff7">
    <w:name w:val="Текст Знак"/>
    <w:basedOn w:val="ab"/>
    <w:link w:val="affff6"/>
    <w:rsid w:val="0092214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9505</Words>
  <Characters>5418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3D</cp:lastModifiedBy>
  <cp:revision>4</cp:revision>
  <cp:lastPrinted>2021-04-05T14:08:00Z</cp:lastPrinted>
  <dcterms:created xsi:type="dcterms:W3CDTF">2019-01-09T12:43:00Z</dcterms:created>
  <dcterms:modified xsi:type="dcterms:W3CDTF">2021-04-05T14:14:00Z</dcterms:modified>
</cp:coreProperties>
</file>