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D84" w:rsidRPr="00617E97" w:rsidRDefault="00277129" w:rsidP="005226C4">
      <w:pPr>
        <w:pStyle w:val="WW-"/>
        <w:rPr>
          <w:rFonts w:ascii="Arial" w:hAnsi="Arial" w:cs="Arial"/>
          <w:color w:val="0000FF"/>
          <w:lang w:val="uk-UA"/>
        </w:rPr>
      </w:pPr>
      <w:r w:rsidRPr="00617E97">
        <w:rPr>
          <w:noProof/>
          <w:lang w:val="uk-UA" w:eastAsia="uk-UA"/>
        </w:rPr>
        <w:drawing>
          <wp:inline distT="0" distB="0" distL="0" distR="0" wp14:anchorId="5EDD1D2E" wp14:editId="63B553FC">
            <wp:extent cx="472440" cy="6096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D84" w:rsidRPr="00617E97" w:rsidRDefault="00181D84" w:rsidP="00181D84">
      <w:pPr>
        <w:pStyle w:val="WW-"/>
        <w:rPr>
          <w:b/>
          <w:bCs/>
          <w:sz w:val="28"/>
          <w:szCs w:val="28"/>
          <w:lang w:val="uk-UA"/>
        </w:rPr>
      </w:pPr>
      <w:r w:rsidRPr="00617E97">
        <w:rPr>
          <w:b/>
          <w:bCs/>
          <w:sz w:val="28"/>
          <w:szCs w:val="28"/>
          <w:lang w:val="uk-UA"/>
        </w:rPr>
        <w:t>БАХМУТСЬКА   РАЙОННА   ДЕРЖАВНА   АДМІНІСТРАЦІЯ</w:t>
      </w:r>
    </w:p>
    <w:p w:rsidR="00181D84" w:rsidRPr="00617E97" w:rsidRDefault="00181D84" w:rsidP="00181D84">
      <w:pPr>
        <w:jc w:val="center"/>
        <w:rPr>
          <w:b/>
          <w:bCs/>
          <w:sz w:val="28"/>
          <w:szCs w:val="28"/>
          <w:lang w:val="uk-UA"/>
        </w:rPr>
      </w:pPr>
      <w:r w:rsidRPr="00617E97">
        <w:rPr>
          <w:b/>
          <w:bCs/>
          <w:sz w:val="28"/>
          <w:szCs w:val="28"/>
          <w:lang w:val="uk-UA"/>
        </w:rPr>
        <w:t>ДОНЕЦЬКОЇ ОБЛАСТІ</w:t>
      </w:r>
    </w:p>
    <w:p w:rsidR="00DE3598" w:rsidRPr="00617E97" w:rsidRDefault="00DE3598" w:rsidP="00181D84">
      <w:pPr>
        <w:jc w:val="center"/>
        <w:rPr>
          <w:b/>
          <w:bCs/>
          <w:sz w:val="28"/>
          <w:szCs w:val="28"/>
          <w:lang w:val="uk-UA"/>
        </w:rPr>
      </w:pPr>
      <w:r w:rsidRPr="00617E97">
        <w:rPr>
          <w:b/>
          <w:bCs/>
          <w:sz w:val="28"/>
          <w:szCs w:val="28"/>
          <w:lang w:val="uk-UA"/>
        </w:rPr>
        <w:t>БАХМУТСЬКА РАЙОННА ВІЙСЬКОВА АДМІНІСТРАЦІЯ</w:t>
      </w:r>
    </w:p>
    <w:p w:rsidR="008A3079" w:rsidRPr="00617E97" w:rsidRDefault="008A3079" w:rsidP="008A3079">
      <w:pPr>
        <w:pStyle w:val="WW-"/>
        <w:rPr>
          <w:b/>
          <w:sz w:val="28"/>
          <w:szCs w:val="28"/>
          <w:lang w:val="uk-UA"/>
        </w:rPr>
      </w:pPr>
      <w:r w:rsidRPr="00617E97">
        <w:rPr>
          <w:b/>
          <w:sz w:val="28"/>
          <w:szCs w:val="28"/>
          <w:lang w:val="uk-UA"/>
        </w:rPr>
        <w:t>РОЗПОРЯДЖЕННЯ</w:t>
      </w:r>
    </w:p>
    <w:p w:rsidR="008A3079" w:rsidRPr="00617E97" w:rsidRDefault="008A3079" w:rsidP="008A3079">
      <w:pPr>
        <w:jc w:val="center"/>
        <w:rPr>
          <w:b/>
          <w:color w:val="auto"/>
          <w:sz w:val="28"/>
          <w:szCs w:val="28"/>
          <w:lang w:val="uk-UA"/>
        </w:rPr>
      </w:pPr>
      <w:r w:rsidRPr="00617E97">
        <w:rPr>
          <w:b/>
          <w:color w:val="auto"/>
          <w:sz w:val="28"/>
          <w:szCs w:val="28"/>
          <w:lang w:val="uk-UA"/>
        </w:rPr>
        <w:t>ГОЛОВИ   РАЙОННОЇ   ДЕРЖАВНОЇ   АДМІНІСТРАЦІЇ</w:t>
      </w:r>
    </w:p>
    <w:p w:rsidR="00181D84" w:rsidRPr="00617E97" w:rsidRDefault="008A3079" w:rsidP="008A3079">
      <w:pPr>
        <w:jc w:val="center"/>
        <w:rPr>
          <w:b/>
          <w:color w:val="auto"/>
          <w:sz w:val="28"/>
          <w:szCs w:val="28"/>
          <w:lang w:val="uk-UA"/>
        </w:rPr>
      </w:pPr>
      <w:r w:rsidRPr="00617E97">
        <w:rPr>
          <w:b/>
          <w:color w:val="auto"/>
          <w:sz w:val="28"/>
          <w:szCs w:val="28"/>
          <w:lang w:val="uk-UA"/>
        </w:rPr>
        <w:t>НАЧАЛЬНИКА РАЙОННОЇ ВІЙСЬКОВОЇ АДМІНІСТРАЦІЇ</w:t>
      </w:r>
    </w:p>
    <w:p w:rsidR="008A3079" w:rsidRPr="00617E97" w:rsidRDefault="008A3079" w:rsidP="008A3079">
      <w:pPr>
        <w:jc w:val="center"/>
        <w:rPr>
          <w:sz w:val="26"/>
          <w:szCs w:val="26"/>
          <w:lang w:val="uk-UA"/>
        </w:rPr>
      </w:pPr>
    </w:p>
    <w:p w:rsidR="00181D84" w:rsidRPr="00617E97" w:rsidRDefault="009E72DD" w:rsidP="00181D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 квітня 2025 року</w:t>
      </w:r>
      <w:r w:rsidR="00EF02E1" w:rsidRPr="00617E97">
        <w:rPr>
          <w:sz w:val="28"/>
          <w:szCs w:val="28"/>
          <w:lang w:val="uk-UA"/>
        </w:rPr>
        <w:t xml:space="preserve">     </w:t>
      </w:r>
      <w:r w:rsidR="005226C4" w:rsidRPr="00617E97">
        <w:rPr>
          <w:sz w:val="28"/>
          <w:szCs w:val="28"/>
          <w:lang w:val="uk-UA"/>
        </w:rPr>
        <w:t xml:space="preserve">        </w:t>
      </w:r>
      <w:r w:rsidR="00797B2F" w:rsidRPr="00617E97">
        <w:rPr>
          <w:sz w:val="28"/>
          <w:szCs w:val="28"/>
          <w:lang w:val="uk-UA"/>
        </w:rPr>
        <w:t xml:space="preserve"> </w:t>
      </w:r>
      <w:r w:rsidR="008E28A6" w:rsidRPr="00617E97">
        <w:rPr>
          <w:sz w:val="28"/>
          <w:szCs w:val="28"/>
          <w:lang w:val="uk-UA"/>
        </w:rPr>
        <w:t xml:space="preserve">  </w:t>
      </w:r>
      <w:r w:rsidR="00797B2F" w:rsidRPr="00617E97">
        <w:rPr>
          <w:sz w:val="28"/>
          <w:szCs w:val="28"/>
          <w:lang w:val="uk-UA"/>
        </w:rPr>
        <w:t xml:space="preserve">   </w:t>
      </w:r>
      <w:r w:rsidR="00617E97">
        <w:rPr>
          <w:sz w:val="28"/>
          <w:szCs w:val="28"/>
          <w:lang w:val="uk-UA"/>
        </w:rPr>
        <w:t xml:space="preserve"> </w:t>
      </w:r>
      <w:r w:rsidR="00797B2F" w:rsidRPr="00617E97">
        <w:rPr>
          <w:sz w:val="28"/>
          <w:szCs w:val="28"/>
          <w:lang w:val="uk-UA"/>
        </w:rPr>
        <w:t xml:space="preserve"> </w:t>
      </w:r>
      <w:r w:rsidR="00AE2A50" w:rsidRPr="00617E97">
        <w:rPr>
          <w:sz w:val="28"/>
          <w:szCs w:val="28"/>
          <w:lang w:val="uk-UA"/>
        </w:rPr>
        <w:t xml:space="preserve">     </w:t>
      </w:r>
      <w:r w:rsidR="00732203" w:rsidRPr="00617E97">
        <w:rPr>
          <w:sz w:val="28"/>
          <w:szCs w:val="28"/>
          <w:lang w:val="uk-UA"/>
        </w:rPr>
        <w:t>м.</w:t>
      </w:r>
      <w:r w:rsidR="00B96705" w:rsidRPr="00617E97">
        <w:rPr>
          <w:sz w:val="28"/>
          <w:szCs w:val="28"/>
          <w:lang w:val="uk-UA"/>
        </w:rPr>
        <w:t xml:space="preserve"> </w:t>
      </w:r>
      <w:proofErr w:type="spellStart"/>
      <w:r w:rsidR="00D86285" w:rsidRPr="00617E97">
        <w:rPr>
          <w:sz w:val="28"/>
          <w:szCs w:val="28"/>
          <w:lang w:val="uk-UA"/>
        </w:rPr>
        <w:t>Бахмут</w:t>
      </w:r>
      <w:proofErr w:type="spellEnd"/>
      <w:r w:rsidR="00D86285" w:rsidRPr="00617E97">
        <w:rPr>
          <w:sz w:val="28"/>
          <w:szCs w:val="28"/>
          <w:lang w:val="uk-UA"/>
        </w:rPr>
        <w:t xml:space="preserve">        </w:t>
      </w:r>
      <w:r w:rsidR="00617E97">
        <w:rPr>
          <w:sz w:val="28"/>
          <w:szCs w:val="28"/>
          <w:lang w:val="uk-UA"/>
        </w:rPr>
        <w:t xml:space="preserve"> </w:t>
      </w:r>
      <w:r w:rsidR="00DE3598" w:rsidRPr="00617E97">
        <w:rPr>
          <w:sz w:val="28"/>
          <w:szCs w:val="28"/>
          <w:lang w:val="uk-UA"/>
        </w:rPr>
        <w:t xml:space="preserve">                   </w:t>
      </w:r>
      <w:r w:rsidR="00732203" w:rsidRPr="00617E97">
        <w:rPr>
          <w:sz w:val="28"/>
          <w:szCs w:val="28"/>
          <w:lang w:val="uk-UA"/>
        </w:rPr>
        <w:t xml:space="preserve">                </w:t>
      </w:r>
      <w:r w:rsidR="00980CEF" w:rsidRPr="00617E97">
        <w:rPr>
          <w:sz w:val="28"/>
          <w:szCs w:val="28"/>
          <w:lang w:val="uk-UA"/>
        </w:rPr>
        <w:t>№</w:t>
      </w:r>
      <w:r w:rsidR="00992635" w:rsidRPr="00617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50</w:t>
      </w:r>
    </w:p>
    <w:p w:rsidR="00D86285" w:rsidRPr="00617E97" w:rsidRDefault="00D86285" w:rsidP="00DB0D68">
      <w:pPr>
        <w:pStyle w:val="WW-0"/>
        <w:spacing w:line="360" w:lineRule="auto"/>
        <w:rPr>
          <w:rFonts w:ascii="Times New Roman" w:hAnsi="Times New Roman"/>
          <w:b/>
          <w:lang w:val="uk-UA"/>
        </w:rPr>
      </w:pPr>
    </w:p>
    <w:p w:rsidR="008E28A6" w:rsidRPr="00617E97" w:rsidRDefault="00732203" w:rsidP="00DD08FD">
      <w:pPr>
        <w:ind w:right="49"/>
        <w:contextualSpacing/>
        <w:jc w:val="both"/>
        <w:rPr>
          <w:b/>
          <w:sz w:val="28"/>
          <w:szCs w:val="28"/>
          <w:lang w:val="uk-UA"/>
        </w:rPr>
      </w:pPr>
      <w:r w:rsidRPr="00617E97">
        <w:rPr>
          <w:b/>
          <w:sz w:val="28"/>
          <w:szCs w:val="28"/>
          <w:lang w:val="uk-UA"/>
        </w:rPr>
        <w:t xml:space="preserve">Про </w:t>
      </w:r>
      <w:r w:rsidR="00277129" w:rsidRPr="00617E97">
        <w:rPr>
          <w:b/>
          <w:sz w:val="28"/>
          <w:szCs w:val="28"/>
          <w:lang w:val="uk-UA"/>
        </w:rPr>
        <w:t xml:space="preserve">внесення змін до </w:t>
      </w:r>
      <w:r w:rsidRPr="00617E97">
        <w:rPr>
          <w:b/>
          <w:sz w:val="28"/>
          <w:szCs w:val="28"/>
          <w:lang w:val="uk-UA"/>
        </w:rPr>
        <w:t>Положення</w:t>
      </w:r>
    </w:p>
    <w:p w:rsidR="008E28A6" w:rsidRPr="00617E97" w:rsidRDefault="00732203" w:rsidP="00DD08FD">
      <w:pPr>
        <w:ind w:right="49"/>
        <w:contextualSpacing/>
        <w:jc w:val="both"/>
        <w:rPr>
          <w:b/>
          <w:sz w:val="28"/>
          <w:szCs w:val="28"/>
          <w:lang w:val="uk-UA"/>
        </w:rPr>
      </w:pPr>
      <w:r w:rsidRPr="00617E97">
        <w:rPr>
          <w:b/>
          <w:sz w:val="28"/>
          <w:szCs w:val="28"/>
          <w:lang w:val="uk-UA"/>
        </w:rPr>
        <w:t xml:space="preserve">про відділ з питань ветеранської </w:t>
      </w:r>
    </w:p>
    <w:p w:rsidR="008E28A6" w:rsidRPr="00617E97" w:rsidRDefault="00732203" w:rsidP="00DD08FD">
      <w:pPr>
        <w:ind w:right="49"/>
        <w:contextualSpacing/>
        <w:jc w:val="both"/>
        <w:rPr>
          <w:b/>
          <w:sz w:val="28"/>
          <w:szCs w:val="28"/>
          <w:lang w:val="uk-UA"/>
        </w:rPr>
      </w:pPr>
      <w:r w:rsidRPr="00617E97">
        <w:rPr>
          <w:b/>
          <w:sz w:val="28"/>
          <w:szCs w:val="28"/>
          <w:lang w:val="uk-UA"/>
        </w:rPr>
        <w:t>політики Бахмутської</w:t>
      </w:r>
      <w:r w:rsidR="00DD08FD" w:rsidRPr="00617E97">
        <w:rPr>
          <w:b/>
          <w:sz w:val="28"/>
          <w:szCs w:val="28"/>
          <w:lang w:val="uk-UA"/>
        </w:rPr>
        <w:t xml:space="preserve"> </w:t>
      </w:r>
      <w:r w:rsidRPr="00617E97">
        <w:rPr>
          <w:b/>
          <w:sz w:val="28"/>
          <w:szCs w:val="28"/>
          <w:lang w:val="uk-UA"/>
        </w:rPr>
        <w:t xml:space="preserve">районної </w:t>
      </w:r>
    </w:p>
    <w:p w:rsidR="008E28A6" w:rsidRPr="00617E97" w:rsidRDefault="00732203" w:rsidP="00DD08FD">
      <w:pPr>
        <w:ind w:right="49"/>
        <w:contextualSpacing/>
        <w:jc w:val="both"/>
        <w:rPr>
          <w:b/>
          <w:sz w:val="28"/>
          <w:szCs w:val="28"/>
          <w:lang w:val="uk-UA"/>
        </w:rPr>
      </w:pPr>
      <w:r w:rsidRPr="00617E97">
        <w:rPr>
          <w:b/>
          <w:sz w:val="28"/>
          <w:szCs w:val="28"/>
          <w:lang w:val="uk-UA"/>
        </w:rPr>
        <w:t xml:space="preserve">державної адміністрації </w:t>
      </w:r>
    </w:p>
    <w:p w:rsidR="00732203" w:rsidRPr="00617E97" w:rsidRDefault="00732203" w:rsidP="00DD08FD">
      <w:pPr>
        <w:ind w:right="49"/>
        <w:contextualSpacing/>
        <w:jc w:val="both"/>
        <w:rPr>
          <w:b/>
          <w:sz w:val="28"/>
          <w:szCs w:val="28"/>
          <w:lang w:val="uk-UA"/>
        </w:rPr>
      </w:pPr>
      <w:r w:rsidRPr="00617E97">
        <w:rPr>
          <w:b/>
          <w:sz w:val="28"/>
          <w:szCs w:val="28"/>
          <w:lang w:val="uk-UA"/>
        </w:rPr>
        <w:t xml:space="preserve">Донецької області </w:t>
      </w:r>
    </w:p>
    <w:p w:rsidR="0095721C" w:rsidRPr="00617E97" w:rsidRDefault="0095721C" w:rsidP="00DB0D68">
      <w:pPr>
        <w:pStyle w:val="WW-0"/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5721C" w:rsidRPr="00617E97" w:rsidRDefault="00CF7D4A" w:rsidP="00CC34A7">
      <w:pPr>
        <w:tabs>
          <w:tab w:val="left" w:pos="567"/>
        </w:tabs>
        <w:ind w:firstLine="567"/>
        <w:jc w:val="both"/>
        <w:rPr>
          <w:sz w:val="28"/>
          <w:szCs w:val="28"/>
          <w:lang w:val="uk-UA" w:bidi="uk-UA"/>
        </w:rPr>
      </w:pPr>
      <w:r w:rsidRPr="00617E97">
        <w:rPr>
          <w:sz w:val="28"/>
          <w:szCs w:val="28"/>
          <w:lang w:val="uk-UA"/>
        </w:rPr>
        <w:t>В</w:t>
      </w:r>
      <w:r w:rsidR="00185D4B" w:rsidRPr="00617E97">
        <w:rPr>
          <w:sz w:val="28"/>
          <w:szCs w:val="28"/>
          <w:lang w:val="uk-UA"/>
        </w:rPr>
        <w:t>ідповідно до статей</w:t>
      </w:r>
      <w:r w:rsidR="00732203" w:rsidRPr="00617E97">
        <w:rPr>
          <w:sz w:val="28"/>
          <w:szCs w:val="28"/>
          <w:lang w:val="uk-UA"/>
        </w:rPr>
        <w:t xml:space="preserve"> 4, 10, 15 Закону України «Про правовий режим воєнного стану», Закону України «Про статус ветеранів війни, гарантії їх соціального захисту», </w:t>
      </w:r>
      <w:r w:rsidR="00185D4B" w:rsidRPr="00617E97">
        <w:rPr>
          <w:sz w:val="28"/>
          <w:szCs w:val="28"/>
          <w:lang w:val="uk-UA"/>
        </w:rPr>
        <w:t>враховуючи укази</w:t>
      </w:r>
      <w:r w:rsidR="00732203" w:rsidRPr="00617E97">
        <w:rPr>
          <w:sz w:val="28"/>
          <w:szCs w:val="28"/>
          <w:lang w:val="uk-UA"/>
        </w:rPr>
        <w:t xml:space="preserve"> Президента України від 24 лютого 2022 року № 64/2022 «Про введення воєнного стану в Україні», затверджений Законом України від 24 лютого 2022 року</w:t>
      </w:r>
      <w:r w:rsidR="00CA316E" w:rsidRPr="00617E97">
        <w:rPr>
          <w:sz w:val="28"/>
          <w:szCs w:val="28"/>
          <w:lang w:val="uk-UA"/>
        </w:rPr>
        <w:t xml:space="preserve"> </w:t>
      </w:r>
      <w:r w:rsidR="00732203" w:rsidRPr="00617E97">
        <w:rPr>
          <w:sz w:val="28"/>
          <w:szCs w:val="28"/>
          <w:lang w:val="uk-UA"/>
        </w:rPr>
        <w:t xml:space="preserve">№ 2102-ІХ, від 24 лютого 2022 року № 68/2022 «Про утворення військових адміністрацій», </w:t>
      </w:r>
      <w:r w:rsidR="001009C0" w:rsidRPr="00617E97">
        <w:rPr>
          <w:sz w:val="28"/>
          <w:szCs w:val="28"/>
          <w:lang w:val="uk-UA"/>
        </w:rPr>
        <w:t>від 14 січня 2025 року</w:t>
      </w:r>
      <w:r w:rsidR="003B26CE" w:rsidRPr="00617E97">
        <w:rPr>
          <w:sz w:val="28"/>
          <w:szCs w:val="28"/>
          <w:lang w:val="uk-UA"/>
        </w:rPr>
        <w:t xml:space="preserve"> </w:t>
      </w:r>
      <w:r w:rsidR="001009C0" w:rsidRPr="00617E97">
        <w:rPr>
          <w:sz w:val="28"/>
          <w:szCs w:val="28"/>
          <w:lang w:val="uk-UA"/>
        </w:rPr>
        <w:t>№ 26/2025 «Про продовження строку дії воєнного стану в Україні», затверджений Законом України від 15 січня 2025 року № 4220-IX</w:t>
      </w:r>
      <w:r w:rsidRPr="00617E97">
        <w:rPr>
          <w:sz w:val="28"/>
          <w:szCs w:val="28"/>
          <w:lang w:val="uk-UA"/>
        </w:rPr>
        <w:t xml:space="preserve">, </w:t>
      </w:r>
      <w:r w:rsidR="00185D4B" w:rsidRPr="00617E97">
        <w:rPr>
          <w:sz w:val="28"/>
          <w:szCs w:val="28"/>
          <w:lang w:val="uk-UA"/>
        </w:rPr>
        <w:t>постанов</w:t>
      </w:r>
      <w:r w:rsidR="00617E97">
        <w:rPr>
          <w:sz w:val="28"/>
          <w:szCs w:val="28"/>
          <w:lang w:val="uk-UA"/>
        </w:rPr>
        <w:t>у</w:t>
      </w:r>
      <w:r w:rsidR="00732203" w:rsidRPr="00617E97">
        <w:rPr>
          <w:sz w:val="28"/>
          <w:szCs w:val="28"/>
          <w:lang w:val="uk-UA"/>
        </w:rPr>
        <w:t xml:space="preserve"> Кабінету Міністрів України від 11 липня 2023 року № 702 «Деякі питання діяльності територіальних органів Міністерства у справах ветеранів та підрозділів обласної, Київської та Севастопольської міської, районної, </w:t>
      </w:r>
      <w:proofErr w:type="spellStart"/>
      <w:r w:rsidR="00732203" w:rsidRPr="00617E97">
        <w:rPr>
          <w:sz w:val="28"/>
          <w:szCs w:val="28"/>
          <w:lang w:val="uk-UA"/>
        </w:rPr>
        <w:t>районної</w:t>
      </w:r>
      <w:proofErr w:type="spellEnd"/>
      <w:r w:rsidR="00732203" w:rsidRPr="00617E97">
        <w:rPr>
          <w:sz w:val="28"/>
          <w:szCs w:val="28"/>
          <w:lang w:val="uk-UA"/>
        </w:rPr>
        <w:t xml:space="preserve"> в мм. Києві та Севастополі державних адміністрацій з питань ве</w:t>
      </w:r>
      <w:r w:rsidR="00DD08FD" w:rsidRPr="00617E97">
        <w:rPr>
          <w:sz w:val="28"/>
          <w:szCs w:val="28"/>
          <w:lang w:val="uk-UA"/>
        </w:rPr>
        <w:t xml:space="preserve">теранської політики», </w:t>
      </w:r>
      <w:r w:rsidR="00617E97">
        <w:rPr>
          <w:sz w:val="28"/>
          <w:szCs w:val="28"/>
          <w:lang w:val="uk-UA"/>
        </w:rPr>
        <w:t>н</w:t>
      </w:r>
      <w:r w:rsidR="00733046" w:rsidRPr="00617E97">
        <w:rPr>
          <w:sz w:val="28"/>
          <w:szCs w:val="28"/>
          <w:lang w:val="uk-UA"/>
        </w:rPr>
        <w:t>аказ</w:t>
      </w:r>
      <w:r w:rsidR="00732203" w:rsidRPr="00617E97">
        <w:rPr>
          <w:sz w:val="28"/>
          <w:szCs w:val="28"/>
          <w:lang w:val="uk-UA"/>
        </w:rPr>
        <w:t xml:space="preserve"> Міністерства у</w:t>
      </w:r>
      <w:r w:rsidR="00DD08FD" w:rsidRPr="00617E97">
        <w:rPr>
          <w:sz w:val="28"/>
          <w:szCs w:val="28"/>
          <w:lang w:val="uk-UA"/>
        </w:rPr>
        <w:t xml:space="preserve"> справах ветеранів України від </w:t>
      </w:r>
      <w:r w:rsidR="00732203" w:rsidRPr="00617E97">
        <w:rPr>
          <w:sz w:val="28"/>
          <w:szCs w:val="28"/>
          <w:lang w:val="uk-UA"/>
        </w:rPr>
        <w:t xml:space="preserve">11 жовтня 2023 року № 250 «Деякі питання організації діяльності районних, </w:t>
      </w:r>
      <w:proofErr w:type="spellStart"/>
      <w:r w:rsidR="00732203" w:rsidRPr="00617E97">
        <w:rPr>
          <w:sz w:val="28"/>
          <w:szCs w:val="28"/>
          <w:lang w:val="uk-UA"/>
        </w:rPr>
        <w:t>районних</w:t>
      </w:r>
      <w:proofErr w:type="spellEnd"/>
      <w:r w:rsidR="00732203" w:rsidRPr="00617E97">
        <w:rPr>
          <w:sz w:val="28"/>
          <w:szCs w:val="28"/>
          <w:lang w:val="uk-UA"/>
        </w:rPr>
        <w:t xml:space="preserve"> у мм. Києві та Севастополі державних адміністрацій, а також територіальної громади щодо реалізації питань ветеранської політики»,</w:t>
      </w:r>
      <w:r w:rsidRPr="00617E97">
        <w:rPr>
          <w:sz w:val="28"/>
          <w:szCs w:val="28"/>
          <w:lang w:val="uk-UA"/>
        </w:rPr>
        <w:t xml:space="preserve"> </w:t>
      </w:r>
      <w:r w:rsidR="00B336DC" w:rsidRPr="00617E97">
        <w:rPr>
          <w:sz w:val="28"/>
          <w:szCs w:val="28"/>
          <w:lang w:val="uk-UA"/>
        </w:rPr>
        <w:t xml:space="preserve">розпорядження голови Бахмутської райдержадміністрації, начальника районної військової адміністрації від 12 березня 2025 року № 40 «Про упорядкування структури Бахмутської районної державної адміністрації Донецької області», </w:t>
      </w:r>
      <w:r w:rsidR="00185D4B" w:rsidRPr="00617E97">
        <w:rPr>
          <w:sz w:val="28"/>
          <w:szCs w:val="28"/>
          <w:lang w:val="uk-UA"/>
        </w:rPr>
        <w:t xml:space="preserve">керуючись </w:t>
      </w:r>
      <w:r w:rsidRPr="00617E97">
        <w:rPr>
          <w:sz w:val="28"/>
          <w:szCs w:val="28"/>
          <w:lang w:val="uk-UA"/>
        </w:rPr>
        <w:t xml:space="preserve">Регламентом роботи Бахмутської районної державної адміністрації Донецької області, затвердженим розпорядженням голови </w:t>
      </w:r>
      <w:r w:rsidR="00733046" w:rsidRPr="00617E97">
        <w:rPr>
          <w:sz w:val="28"/>
          <w:szCs w:val="28"/>
          <w:lang w:val="uk-UA"/>
        </w:rPr>
        <w:t xml:space="preserve">Бахмутської </w:t>
      </w:r>
      <w:r w:rsidRPr="00617E97">
        <w:rPr>
          <w:sz w:val="28"/>
          <w:szCs w:val="28"/>
          <w:lang w:val="uk-UA"/>
        </w:rPr>
        <w:t xml:space="preserve">райдержадміністрації від 20 квітня 2021 року № 165 </w:t>
      </w:r>
      <w:r w:rsidR="00617E97">
        <w:rPr>
          <w:sz w:val="28"/>
          <w:szCs w:val="28"/>
          <w:lang w:val="uk-UA"/>
        </w:rPr>
        <w:t>(</w:t>
      </w:r>
      <w:r w:rsidRPr="00617E97">
        <w:rPr>
          <w:sz w:val="28"/>
          <w:szCs w:val="28"/>
          <w:lang w:val="uk-UA"/>
        </w:rPr>
        <w:t>зі змінами</w:t>
      </w:r>
      <w:r w:rsidR="00617E97">
        <w:rPr>
          <w:sz w:val="28"/>
          <w:szCs w:val="28"/>
          <w:lang w:val="uk-UA"/>
        </w:rPr>
        <w:t>)</w:t>
      </w:r>
      <w:r w:rsidRPr="00617E97">
        <w:rPr>
          <w:sz w:val="28"/>
          <w:szCs w:val="28"/>
          <w:lang w:val="uk-UA"/>
        </w:rPr>
        <w:t xml:space="preserve">, </w:t>
      </w:r>
      <w:r w:rsidR="00D33F08" w:rsidRPr="00617E97">
        <w:rPr>
          <w:sz w:val="28"/>
          <w:szCs w:val="28"/>
          <w:lang w:val="uk-UA"/>
        </w:rPr>
        <w:t xml:space="preserve">статтями </w:t>
      </w:r>
      <w:r w:rsidR="00732203" w:rsidRPr="00617E97">
        <w:rPr>
          <w:sz w:val="28"/>
          <w:szCs w:val="28"/>
          <w:lang w:val="uk-UA"/>
        </w:rPr>
        <w:t xml:space="preserve">5, </w:t>
      </w:r>
      <w:r w:rsidR="00D33F08" w:rsidRPr="00617E97">
        <w:rPr>
          <w:sz w:val="28"/>
          <w:szCs w:val="28"/>
          <w:lang w:val="uk-UA"/>
        </w:rPr>
        <w:t>6, 39, 41</w:t>
      </w:r>
      <w:r w:rsidR="00732203" w:rsidRPr="00617E97">
        <w:rPr>
          <w:sz w:val="28"/>
          <w:szCs w:val="28"/>
          <w:lang w:val="uk-UA"/>
        </w:rPr>
        <w:t>, 42</w:t>
      </w:r>
      <w:r w:rsidR="00D33F08" w:rsidRPr="00617E97">
        <w:rPr>
          <w:sz w:val="28"/>
          <w:szCs w:val="28"/>
          <w:lang w:val="uk-UA"/>
        </w:rPr>
        <w:t xml:space="preserve"> Закону України «Про місцеві державні адміністрації»</w:t>
      </w:r>
      <w:r w:rsidR="009C7791" w:rsidRPr="00617E97">
        <w:rPr>
          <w:sz w:val="28"/>
          <w:szCs w:val="28"/>
          <w:lang w:val="uk-UA"/>
        </w:rPr>
        <w:t>,</w:t>
      </w:r>
      <w:r w:rsidR="00F37676" w:rsidRPr="00617E97">
        <w:rPr>
          <w:sz w:val="28"/>
          <w:szCs w:val="28"/>
          <w:lang w:val="uk-UA" w:bidi="uk-UA"/>
        </w:rPr>
        <w:t xml:space="preserve">  </w:t>
      </w:r>
      <w:r w:rsidR="00F37676" w:rsidRPr="00617E97">
        <w:rPr>
          <w:sz w:val="28"/>
          <w:szCs w:val="28"/>
          <w:lang w:val="uk-UA"/>
        </w:rPr>
        <w:t xml:space="preserve"> </w:t>
      </w:r>
    </w:p>
    <w:p w:rsidR="000A0C9C" w:rsidRPr="00617E97" w:rsidRDefault="002115D8" w:rsidP="00746907">
      <w:pPr>
        <w:pStyle w:val="WW-0"/>
        <w:rPr>
          <w:rFonts w:ascii="Times New Roman" w:hAnsi="Times New Roman"/>
          <w:b/>
          <w:sz w:val="28"/>
          <w:szCs w:val="28"/>
          <w:lang w:val="uk-UA"/>
        </w:rPr>
      </w:pPr>
      <w:r w:rsidRPr="00617E97">
        <w:rPr>
          <w:rFonts w:ascii="Times New Roman" w:hAnsi="Times New Roman"/>
          <w:b/>
          <w:sz w:val="28"/>
          <w:szCs w:val="28"/>
          <w:lang w:val="uk-UA"/>
        </w:rPr>
        <w:t>з о б о в</w:t>
      </w:r>
      <w:r w:rsidR="005F1501" w:rsidRPr="00617E9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17E97">
        <w:rPr>
          <w:rFonts w:ascii="Times New Roman" w:hAnsi="Times New Roman"/>
          <w:b/>
          <w:sz w:val="28"/>
          <w:szCs w:val="28"/>
          <w:lang w:val="uk-UA"/>
        </w:rPr>
        <w:t>’ я з у ю:</w:t>
      </w:r>
    </w:p>
    <w:p w:rsidR="004C5E47" w:rsidRPr="00617E97" w:rsidRDefault="004C5E47" w:rsidP="00746907">
      <w:pPr>
        <w:pStyle w:val="WW-0"/>
        <w:rPr>
          <w:rFonts w:ascii="Times New Roman" w:hAnsi="Times New Roman"/>
          <w:b/>
          <w:sz w:val="28"/>
          <w:szCs w:val="28"/>
          <w:lang w:val="uk-UA"/>
        </w:rPr>
      </w:pPr>
    </w:p>
    <w:p w:rsidR="00F527D0" w:rsidRPr="00617E97" w:rsidRDefault="00F527D0" w:rsidP="007428E5">
      <w:pPr>
        <w:pStyle w:val="af6"/>
        <w:numPr>
          <w:ilvl w:val="0"/>
          <w:numId w:val="17"/>
        </w:numPr>
        <w:spacing w:before="240"/>
        <w:ind w:left="0" w:firstLine="567"/>
        <w:jc w:val="both"/>
        <w:rPr>
          <w:color w:val="auto"/>
          <w:sz w:val="28"/>
          <w:szCs w:val="28"/>
          <w:lang w:val="uk-UA"/>
        </w:rPr>
      </w:pPr>
      <w:r w:rsidRPr="00617E97">
        <w:rPr>
          <w:color w:val="auto"/>
          <w:sz w:val="28"/>
          <w:szCs w:val="28"/>
          <w:shd w:val="clear" w:color="auto" w:fill="FFFFFF"/>
          <w:lang w:val="uk-UA"/>
        </w:rPr>
        <w:t xml:space="preserve">Внести зміни до Положення про відділ з питань ветеранської політики Бахмутської районної державної адміністрації Донецької області, </w:t>
      </w:r>
      <w:r w:rsidR="00CC34A7" w:rsidRPr="00617E97">
        <w:rPr>
          <w:color w:val="auto"/>
          <w:sz w:val="28"/>
          <w:szCs w:val="28"/>
          <w:shd w:val="clear" w:color="auto" w:fill="FFFFFF"/>
          <w:lang w:val="uk-UA"/>
        </w:rPr>
        <w:t>затвердженого розпорядженням голови</w:t>
      </w:r>
      <w:r w:rsidR="007428E5" w:rsidRPr="00617E97">
        <w:rPr>
          <w:color w:val="auto"/>
          <w:sz w:val="28"/>
          <w:szCs w:val="28"/>
          <w:shd w:val="clear" w:color="auto" w:fill="FFFFFF"/>
          <w:lang w:val="uk-UA"/>
        </w:rPr>
        <w:t xml:space="preserve"> Бахмутської</w:t>
      </w:r>
      <w:r w:rsidR="00CC34A7" w:rsidRPr="00617E97">
        <w:rPr>
          <w:color w:val="auto"/>
          <w:sz w:val="28"/>
          <w:szCs w:val="28"/>
          <w:shd w:val="clear" w:color="auto" w:fill="FFFFFF"/>
          <w:lang w:val="uk-UA"/>
        </w:rPr>
        <w:t xml:space="preserve"> районної державної </w:t>
      </w:r>
      <w:r w:rsidR="00CC34A7" w:rsidRPr="00617E97">
        <w:rPr>
          <w:color w:val="auto"/>
          <w:sz w:val="28"/>
          <w:szCs w:val="28"/>
          <w:shd w:val="clear" w:color="auto" w:fill="FFFFFF"/>
          <w:lang w:val="uk-UA"/>
        </w:rPr>
        <w:lastRenderedPageBreak/>
        <w:t xml:space="preserve">адміністрації, начальника районної військової адміністрації </w:t>
      </w:r>
      <w:r w:rsidR="00617E97">
        <w:rPr>
          <w:color w:val="auto"/>
          <w:sz w:val="28"/>
          <w:szCs w:val="28"/>
          <w:shd w:val="clear" w:color="auto" w:fill="FFFFFF"/>
          <w:lang w:val="uk-UA"/>
        </w:rPr>
        <w:t xml:space="preserve">від </w:t>
      </w:r>
      <w:r w:rsidR="00CC34A7" w:rsidRPr="00617E97">
        <w:rPr>
          <w:color w:val="auto"/>
          <w:sz w:val="28"/>
          <w:szCs w:val="28"/>
          <w:shd w:val="clear" w:color="auto" w:fill="FFFFFF"/>
          <w:lang w:val="uk-UA"/>
        </w:rPr>
        <w:t>13 березня 2025 року № 42</w:t>
      </w:r>
      <w:r w:rsidR="00575520" w:rsidRPr="00617E97">
        <w:rPr>
          <w:color w:val="auto"/>
          <w:sz w:val="28"/>
          <w:szCs w:val="28"/>
          <w:shd w:val="clear" w:color="auto" w:fill="FFFFFF"/>
          <w:lang w:val="uk-UA"/>
        </w:rPr>
        <w:t xml:space="preserve"> «Про затвердження Положення про відділ з питань ветеранської політики Бахмутської районної державної адміністрації Донецької області»</w:t>
      </w:r>
      <w:r w:rsidR="00617E97"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617E97" w:rsidRPr="00617E97">
        <w:rPr>
          <w:color w:val="auto"/>
          <w:sz w:val="28"/>
          <w:szCs w:val="28"/>
          <w:shd w:val="clear" w:color="auto" w:fill="FFFFFF"/>
          <w:lang w:val="uk-UA"/>
        </w:rPr>
        <w:t>(далі – Положення)</w:t>
      </w:r>
      <w:r w:rsidR="00CC34A7" w:rsidRPr="00617E97">
        <w:rPr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Pr="00617E97">
        <w:rPr>
          <w:color w:val="auto"/>
          <w:sz w:val="28"/>
          <w:szCs w:val="28"/>
          <w:shd w:val="clear" w:color="auto" w:fill="FFFFFF"/>
          <w:lang w:val="uk-UA"/>
        </w:rPr>
        <w:t>виклавши абзац другий підпункту 11 пункту 10 Положення в новій редакції: «Накази нормативно-правового спрямування, які стосуються прав, свобод і законних інтересів громадян або є міжвідомчими, підлягають державній реєстрації у відповідному територіальному органі Міністерства юстиції України.».</w:t>
      </w:r>
    </w:p>
    <w:p w:rsidR="007428E5" w:rsidRPr="00617E97" w:rsidRDefault="007428E5" w:rsidP="007428E5">
      <w:pPr>
        <w:pStyle w:val="af6"/>
        <w:spacing w:before="240"/>
        <w:ind w:left="567"/>
        <w:jc w:val="both"/>
        <w:rPr>
          <w:color w:val="auto"/>
          <w:sz w:val="28"/>
          <w:szCs w:val="28"/>
          <w:lang w:val="uk-UA"/>
        </w:rPr>
      </w:pPr>
    </w:p>
    <w:p w:rsidR="00B336DC" w:rsidRPr="00617E97" w:rsidRDefault="00B336DC" w:rsidP="007428E5">
      <w:pPr>
        <w:pStyle w:val="af6"/>
        <w:numPr>
          <w:ilvl w:val="0"/>
          <w:numId w:val="17"/>
        </w:numPr>
        <w:spacing w:before="240" w:after="240"/>
        <w:ind w:left="0" w:firstLine="567"/>
        <w:jc w:val="both"/>
        <w:rPr>
          <w:color w:val="auto"/>
          <w:sz w:val="28"/>
          <w:szCs w:val="28"/>
          <w:lang w:val="uk-UA"/>
        </w:rPr>
      </w:pPr>
      <w:r w:rsidRPr="00617E97">
        <w:rPr>
          <w:sz w:val="28"/>
          <w:szCs w:val="28"/>
          <w:lang w:val="uk-UA"/>
        </w:rPr>
        <w:t xml:space="preserve">Координацію роботи з виконання цього розпорядження покласти на відділ з питань ветеранської політики </w:t>
      </w:r>
      <w:r w:rsidR="00FE722C" w:rsidRPr="00617E97">
        <w:rPr>
          <w:color w:val="auto"/>
          <w:sz w:val="28"/>
          <w:szCs w:val="28"/>
          <w:shd w:val="clear" w:color="auto" w:fill="FFFFFF"/>
          <w:lang w:val="uk-UA"/>
        </w:rPr>
        <w:t xml:space="preserve">Бахмутської районної державної адміністрації Донецької області </w:t>
      </w:r>
      <w:r w:rsidRPr="00617E97">
        <w:rPr>
          <w:sz w:val="28"/>
          <w:szCs w:val="28"/>
          <w:lang w:val="uk-UA"/>
        </w:rPr>
        <w:t>(Пономаренко)</w:t>
      </w:r>
      <w:r w:rsidR="003B26CE" w:rsidRPr="00617E97">
        <w:rPr>
          <w:sz w:val="28"/>
          <w:szCs w:val="28"/>
          <w:lang w:val="uk-UA"/>
        </w:rPr>
        <w:t>.</w:t>
      </w:r>
      <w:r w:rsidR="003B26CE" w:rsidRPr="00617E97">
        <w:rPr>
          <w:color w:val="auto"/>
          <w:sz w:val="28"/>
          <w:szCs w:val="28"/>
          <w:lang w:val="uk-UA"/>
        </w:rPr>
        <w:t xml:space="preserve"> </w:t>
      </w:r>
    </w:p>
    <w:p w:rsidR="00F527D0" w:rsidRPr="00617E97" w:rsidRDefault="00F527D0" w:rsidP="00AE2A50">
      <w:pPr>
        <w:ind w:right="49"/>
        <w:contextualSpacing/>
        <w:jc w:val="both"/>
        <w:rPr>
          <w:color w:val="auto"/>
          <w:sz w:val="28"/>
          <w:szCs w:val="28"/>
          <w:lang w:val="uk-UA"/>
        </w:rPr>
      </w:pPr>
    </w:p>
    <w:p w:rsidR="00BF1C4A" w:rsidRPr="00617E97" w:rsidRDefault="00BF1C4A" w:rsidP="00AE2A50">
      <w:pPr>
        <w:ind w:right="49"/>
        <w:contextualSpacing/>
        <w:jc w:val="both"/>
        <w:rPr>
          <w:color w:val="auto"/>
          <w:sz w:val="28"/>
          <w:szCs w:val="28"/>
          <w:lang w:val="uk-UA"/>
        </w:rPr>
      </w:pPr>
    </w:p>
    <w:p w:rsidR="009953AA" w:rsidRPr="00617E97" w:rsidRDefault="00297D92" w:rsidP="00AE2A50">
      <w:pPr>
        <w:ind w:right="49"/>
        <w:contextualSpacing/>
        <w:jc w:val="both"/>
        <w:rPr>
          <w:sz w:val="28"/>
          <w:szCs w:val="28"/>
          <w:lang w:val="uk-UA"/>
        </w:rPr>
      </w:pPr>
      <w:r w:rsidRPr="00617E97">
        <w:rPr>
          <w:sz w:val="28"/>
          <w:szCs w:val="28"/>
          <w:lang w:val="uk-UA"/>
        </w:rPr>
        <w:t>Голова райдержадміністрації,</w:t>
      </w:r>
      <w:r w:rsidR="00B935F8" w:rsidRPr="00617E97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17E97">
        <w:rPr>
          <w:sz w:val="28"/>
          <w:szCs w:val="28"/>
          <w:lang w:val="uk-UA"/>
        </w:rPr>
        <w:t xml:space="preserve">                              </w:t>
      </w:r>
    </w:p>
    <w:p w:rsidR="009953AA" w:rsidRPr="00617E97" w:rsidRDefault="009953AA" w:rsidP="00A159E3">
      <w:pPr>
        <w:pStyle w:val="WW-0"/>
        <w:rPr>
          <w:rFonts w:ascii="Times New Roman" w:hAnsi="Times New Roman"/>
          <w:sz w:val="28"/>
          <w:szCs w:val="28"/>
          <w:lang w:val="uk-UA"/>
        </w:rPr>
      </w:pPr>
      <w:r w:rsidRPr="00617E97">
        <w:rPr>
          <w:rFonts w:ascii="Times New Roman" w:hAnsi="Times New Roman"/>
          <w:sz w:val="28"/>
          <w:szCs w:val="28"/>
          <w:lang w:val="uk-UA"/>
        </w:rPr>
        <w:t xml:space="preserve">начальник районної військової </w:t>
      </w:r>
      <w:r w:rsidR="00AE2A50" w:rsidRPr="00617E97">
        <w:rPr>
          <w:rFonts w:ascii="Times New Roman" w:hAnsi="Times New Roman"/>
          <w:sz w:val="28"/>
          <w:szCs w:val="28"/>
          <w:lang w:val="uk-UA"/>
        </w:rPr>
        <w:t xml:space="preserve">адміністрації         </w:t>
      </w:r>
      <w:r w:rsidR="00AD5CC8" w:rsidRPr="00617E97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AE2A50" w:rsidRPr="00617E97">
        <w:rPr>
          <w:rFonts w:ascii="Times New Roman" w:hAnsi="Times New Roman"/>
          <w:sz w:val="28"/>
          <w:szCs w:val="28"/>
          <w:lang w:val="uk-UA"/>
        </w:rPr>
        <w:t xml:space="preserve">             Сергій КАЛЬЯН</w:t>
      </w:r>
    </w:p>
    <w:p w:rsidR="00A86D28" w:rsidRPr="00617E97" w:rsidRDefault="00AE2A50" w:rsidP="00B2697E">
      <w:pPr>
        <w:rPr>
          <w:sz w:val="28"/>
          <w:szCs w:val="28"/>
          <w:lang w:val="uk-UA"/>
        </w:rPr>
      </w:pPr>
      <w:r w:rsidRPr="00617E97">
        <w:rPr>
          <w:sz w:val="28"/>
          <w:szCs w:val="28"/>
          <w:lang w:val="uk-UA"/>
        </w:rPr>
        <w:t xml:space="preserve"> </w:t>
      </w:r>
    </w:p>
    <w:p w:rsidR="003914B4" w:rsidRPr="00617E97" w:rsidRDefault="003914B4" w:rsidP="00B2697E">
      <w:pPr>
        <w:rPr>
          <w:lang w:val="uk-UA"/>
        </w:rPr>
      </w:pPr>
    </w:p>
    <w:p w:rsidR="003914B4" w:rsidRPr="00617E97" w:rsidRDefault="003914B4" w:rsidP="00B2697E">
      <w:pPr>
        <w:rPr>
          <w:lang w:val="uk-UA"/>
        </w:rPr>
      </w:pPr>
    </w:p>
    <w:p w:rsidR="00751FA5" w:rsidRPr="00617E97" w:rsidRDefault="00751FA5">
      <w:pPr>
        <w:rPr>
          <w:sz w:val="26"/>
          <w:szCs w:val="26"/>
          <w:lang w:val="uk-UA"/>
        </w:rPr>
      </w:pPr>
    </w:p>
    <w:p w:rsidR="000B7B2B" w:rsidRPr="00617E97" w:rsidRDefault="000B7B2B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</w:p>
    <w:p w:rsidR="003B26CE" w:rsidRPr="00617E97" w:rsidRDefault="003B26CE">
      <w:pPr>
        <w:rPr>
          <w:sz w:val="26"/>
          <w:szCs w:val="26"/>
          <w:lang w:val="uk-UA"/>
        </w:rPr>
      </w:pPr>
      <w:bookmarkStart w:id="0" w:name="_GoBack"/>
      <w:bookmarkEnd w:id="0"/>
    </w:p>
    <w:sectPr w:rsidR="003B26CE" w:rsidRPr="00617E97" w:rsidSect="00617E97">
      <w:headerReference w:type="even" r:id="rId9"/>
      <w:head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284" w:right="567" w:bottom="1134" w:left="1701" w:header="28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CCE" w:rsidRDefault="001F1CCE">
      <w:r>
        <w:separator/>
      </w:r>
    </w:p>
  </w:endnote>
  <w:endnote w:type="continuationSeparator" w:id="0">
    <w:p w:rsidR="001F1CCE" w:rsidRDefault="001F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CCE" w:rsidRDefault="001F1CCE">
      <w:r>
        <w:separator/>
      </w:r>
    </w:p>
  </w:footnote>
  <w:footnote w:type="continuationSeparator" w:id="0">
    <w:p w:rsidR="001F1CCE" w:rsidRDefault="001F1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115" w:rsidRDefault="00246115" w:rsidP="00DF2B6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46115" w:rsidRDefault="0024611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8A6" w:rsidRDefault="008E28A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524E8C">
      <w:rPr>
        <w:noProof/>
      </w:rPr>
      <w:t>2</w:t>
    </w:r>
    <w:r>
      <w:fldChar w:fldCharType="end"/>
    </w:r>
  </w:p>
  <w:p w:rsidR="008E28A6" w:rsidRDefault="008E28A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">
    <w:nsid w:val="00000004"/>
    <w:multiLevelType w:val="multilevel"/>
    <w:tmpl w:val="00000004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>
    <w:nsid w:val="037E336B"/>
    <w:multiLevelType w:val="hybridMultilevel"/>
    <w:tmpl w:val="ED30D466"/>
    <w:lvl w:ilvl="0" w:tplc="D2FCB9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8472FF4"/>
    <w:multiLevelType w:val="hybridMultilevel"/>
    <w:tmpl w:val="A4248B24"/>
    <w:lvl w:ilvl="0" w:tplc="8E109564">
      <w:start w:val="2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1ED575EB"/>
    <w:multiLevelType w:val="hybridMultilevel"/>
    <w:tmpl w:val="54022AC6"/>
    <w:lvl w:ilvl="0" w:tplc="FC865604">
      <w:numFmt w:val="bullet"/>
      <w:lvlText w:val="-"/>
      <w:lvlJc w:val="left"/>
      <w:pPr>
        <w:tabs>
          <w:tab w:val="num" w:pos="2186"/>
        </w:tabs>
        <w:ind w:left="2186" w:hanging="133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2AE7204B"/>
    <w:multiLevelType w:val="hybridMultilevel"/>
    <w:tmpl w:val="151AD360"/>
    <w:lvl w:ilvl="0" w:tplc="7ACC7C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46BD2"/>
    <w:multiLevelType w:val="hybridMultilevel"/>
    <w:tmpl w:val="581C8F24"/>
    <w:lvl w:ilvl="0" w:tplc="8CD2B4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E434EAC"/>
    <w:multiLevelType w:val="hybridMultilevel"/>
    <w:tmpl w:val="5B6000A2"/>
    <w:lvl w:ilvl="0" w:tplc="30D84898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>
    <w:nsid w:val="410B1349"/>
    <w:multiLevelType w:val="hybridMultilevel"/>
    <w:tmpl w:val="91A047C8"/>
    <w:lvl w:ilvl="0" w:tplc="B9F4387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4FDE506F"/>
    <w:multiLevelType w:val="hybridMultilevel"/>
    <w:tmpl w:val="09CE8C1E"/>
    <w:lvl w:ilvl="0" w:tplc="B06E148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4FFC4D4E"/>
    <w:multiLevelType w:val="hybridMultilevel"/>
    <w:tmpl w:val="EE40AFEA"/>
    <w:lvl w:ilvl="0" w:tplc="59C07BB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A64A5F"/>
    <w:multiLevelType w:val="multilevel"/>
    <w:tmpl w:val="8C7A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5">
    <w:nsid w:val="716D4555"/>
    <w:multiLevelType w:val="hybridMultilevel"/>
    <w:tmpl w:val="7E9EF39C"/>
    <w:lvl w:ilvl="0" w:tplc="8D764CF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>
    <w:nsid w:val="7AE16591"/>
    <w:multiLevelType w:val="hybridMultilevel"/>
    <w:tmpl w:val="033681D8"/>
    <w:lvl w:ilvl="0" w:tplc="487C479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F8D17A0"/>
    <w:multiLevelType w:val="multilevel"/>
    <w:tmpl w:val="1C0A17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14"/>
  </w:num>
  <w:num w:numId="8">
    <w:abstractNumId w:val="6"/>
  </w:num>
  <w:num w:numId="9">
    <w:abstractNumId w:val="17"/>
  </w:num>
  <w:num w:numId="10">
    <w:abstractNumId w:val="7"/>
  </w:num>
  <w:num w:numId="11">
    <w:abstractNumId w:val="8"/>
  </w:num>
  <w:num w:numId="12">
    <w:abstractNumId w:val="15"/>
  </w:num>
  <w:num w:numId="13">
    <w:abstractNumId w:val="10"/>
  </w:num>
  <w:num w:numId="14">
    <w:abstractNumId w:val="12"/>
  </w:num>
  <w:num w:numId="15">
    <w:abstractNumId w:val="5"/>
  </w:num>
  <w:num w:numId="16">
    <w:abstractNumId w:val="13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38"/>
    <w:rsid w:val="0000181D"/>
    <w:rsid w:val="00003338"/>
    <w:rsid w:val="00006737"/>
    <w:rsid w:val="00006D34"/>
    <w:rsid w:val="00014DDA"/>
    <w:rsid w:val="00015265"/>
    <w:rsid w:val="00015CBF"/>
    <w:rsid w:val="0002303E"/>
    <w:rsid w:val="000237A0"/>
    <w:rsid w:val="000378E7"/>
    <w:rsid w:val="00041867"/>
    <w:rsid w:val="00041A7E"/>
    <w:rsid w:val="0005222E"/>
    <w:rsid w:val="00052F68"/>
    <w:rsid w:val="000556E5"/>
    <w:rsid w:val="0005740D"/>
    <w:rsid w:val="00057B78"/>
    <w:rsid w:val="000629A9"/>
    <w:rsid w:val="00062C96"/>
    <w:rsid w:val="000634EF"/>
    <w:rsid w:val="00064812"/>
    <w:rsid w:val="0006627B"/>
    <w:rsid w:val="00071023"/>
    <w:rsid w:val="00081BC3"/>
    <w:rsid w:val="000844B9"/>
    <w:rsid w:val="000850A7"/>
    <w:rsid w:val="00086DDE"/>
    <w:rsid w:val="00094D2B"/>
    <w:rsid w:val="00095270"/>
    <w:rsid w:val="0009591B"/>
    <w:rsid w:val="000A0C9C"/>
    <w:rsid w:val="000A14FC"/>
    <w:rsid w:val="000A4934"/>
    <w:rsid w:val="000A4AC0"/>
    <w:rsid w:val="000A5389"/>
    <w:rsid w:val="000B533A"/>
    <w:rsid w:val="000B7B2B"/>
    <w:rsid w:val="000C0063"/>
    <w:rsid w:val="000C5D46"/>
    <w:rsid w:val="000C609D"/>
    <w:rsid w:val="000D01BE"/>
    <w:rsid w:val="000D6F87"/>
    <w:rsid w:val="000E21A9"/>
    <w:rsid w:val="000E2BEB"/>
    <w:rsid w:val="000E33BD"/>
    <w:rsid w:val="000E62CB"/>
    <w:rsid w:val="000F3DEA"/>
    <w:rsid w:val="000F416D"/>
    <w:rsid w:val="000F47E9"/>
    <w:rsid w:val="001009C0"/>
    <w:rsid w:val="001035AD"/>
    <w:rsid w:val="00103960"/>
    <w:rsid w:val="001074FC"/>
    <w:rsid w:val="001116BE"/>
    <w:rsid w:val="0011262D"/>
    <w:rsid w:val="00112CF0"/>
    <w:rsid w:val="00114AC4"/>
    <w:rsid w:val="00115033"/>
    <w:rsid w:val="001249A0"/>
    <w:rsid w:val="001250CE"/>
    <w:rsid w:val="001350C8"/>
    <w:rsid w:val="00136418"/>
    <w:rsid w:val="00137779"/>
    <w:rsid w:val="00141562"/>
    <w:rsid w:val="001437E4"/>
    <w:rsid w:val="00145051"/>
    <w:rsid w:val="00145FDF"/>
    <w:rsid w:val="001475B7"/>
    <w:rsid w:val="00147858"/>
    <w:rsid w:val="001625C6"/>
    <w:rsid w:val="00163303"/>
    <w:rsid w:val="001658AD"/>
    <w:rsid w:val="00165CF6"/>
    <w:rsid w:val="001723E0"/>
    <w:rsid w:val="00174C78"/>
    <w:rsid w:val="00181D84"/>
    <w:rsid w:val="001830FA"/>
    <w:rsid w:val="001836D9"/>
    <w:rsid w:val="00185D4B"/>
    <w:rsid w:val="001A0766"/>
    <w:rsid w:val="001A444C"/>
    <w:rsid w:val="001B1F3E"/>
    <w:rsid w:val="001B2964"/>
    <w:rsid w:val="001B50BC"/>
    <w:rsid w:val="001B65A9"/>
    <w:rsid w:val="001B7F08"/>
    <w:rsid w:val="001C1A6C"/>
    <w:rsid w:val="001C2132"/>
    <w:rsid w:val="001C28EA"/>
    <w:rsid w:val="001C37C3"/>
    <w:rsid w:val="001C52B8"/>
    <w:rsid w:val="001D3556"/>
    <w:rsid w:val="001D5994"/>
    <w:rsid w:val="001F1CCE"/>
    <w:rsid w:val="001F1FC2"/>
    <w:rsid w:val="001F5642"/>
    <w:rsid w:val="001F67E1"/>
    <w:rsid w:val="001F707D"/>
    <w:rsid w:val="0020069C"/>
    <w:rsid w:val="00200DB1"/>
    <w:rsid w:val="002024EA"/>
    <w:rsid w:val="00203C43"/>
    <w:rsid w:val="002045C2"/>
    <w:rsid w:val="002110D6"/>
    <w:rsid w:val="002115D8"/>
    <w:rsid w:val="00211F58"/>
    <w:rsid w:val="002139A7"/>
    <w:rsid w:val="00213AA0"/>
    <w:rsid w:val="002236F5"/>
    <w:rsid w:val="0023255C"/>
    <w:rsid w:val="00232CC9"/>
    <w:rsid w:val="002346F2"/>
    <w:rsid w:val="002365A7"/>
    <w:rsid w:val="00240101"/>
    <w:rsid w:val="00241755"/>
    <w:rsid w:val="002430F7"/>
    <w:rsid w:val="00243D7C"/>
    <w:rsid w:val="00246115"/>
    <w:rsid w:val="00254665"/>
    <w:rsid w:val="00256238"/>
    <w:rsid w:val="002566E8"/>
    <w:rsid w:val="002616BD"/>
    <w:rsid w:val="0026287F"/>
    <w:rsid w:val="0026660B"/>
    <w:rsid w:val="00267337"/>
    <w:rsid w:val="002679D7"/>
    <w:rsid w:val="00273640"/>
    <w:rsid w:val="002747D9"/>
    <w:rsid w:val="00276305"/>
    <w:rsid w:val="00276A3B"/>
    <w:rsid w:val="00276AD9"/>
    <w:rsid w:val="00276E29"/>
    <w:rsid w:val="00277129"/>
    <w:rsid w:val="00281AB0"/>
    <w:rsid w:val="00284306"/>
    <w:rsid w:val="002862B7"/>
    <w:rsid w:val="00290C1E"/>
    <w:rsid w:val="002916FA"/>
    <w:rsid w:val="00295B28"/>
    <w:rsid w:val="0029654D"/>
    <w:rsid w:val="0029758F"/>
    <w:rsid w:val="00297D92"/>
    <w:rsid w:val="002A4515"/>
    <w:rsid w:val="002A589F"/>
    <w:rsid w:val="002A5CFC"/>
    <w:rsid w:val="002B1ED9"/>
    <w:rsid w:val="002B2EA3"/>
    <w:rsid w:val="002B3F9C"/>
    <w:rsid w:val="002B6716"/>
    <w:rsid w:val="002B6A7D"/>
    <w:rsid w:val="002B728D"/>
    <w:rsid w:val="002C5BDC"/>
    <w:rsid w:val="002C73DC"/>
    <w:rsid w:val="002D406F"/>
    <w:rsid w:val="002E2848"/>
    <w:rsid w:val="002E3A70"/>
    <w:rsid w:val="002F220D"/>
    <w:rsid w:val="002F348B"/>
    <w:rsid w:val="002F4373"/>
    <w:rsid w:val="002F52A1"/>
    <w:rsid w:val="002F666E"/>
    <w:rsid w:val="002F6BE7"/>
    <w:rsid w:val="002F6C28"/>
    <w:rsid w:val="003035FB"/>
    <w:rsid w:val="003058AD"/>
    <w:rsid w:val="0032177F"/>
    <w:rsid w:val="00322E2A"/>
    <w:rsid w:val="00324111"/>
    <w:rsid w:val="0034036D"/>
    <w:rsid w:val="00340E62"/>
    <w:rsid w:val="00344BB2"/>
    <w:rsid w:val="00345665"/>
    <w:rsid w:val="00346B24"/>
    <w:rsid w:val="00354334"/>
    <w:rsid w:val="00357C4A"/>
    <w:rsid w:val="0036193D"/>
    <w:rsid w:val="0036371D"/>
    <w:rsid w:val="00365EF9"/>
    <w:rsid w:val="003675D2"/>
    <w:rsid w:val="003703B8"/>
    <w:rsid w:val="003713D4"/>
    <w:rsid w:val="00371B1B"/>
    <w:rsid w:val="00381DD9"/>
    <w:rsid w:val="00384797"/>
    <w:rsid w:val="003871CC"/>
    <w:rsid w:val="0038791D"/>
    <w:rsid w:val="003914B4"/>
    <w:rsid w:val="003A1E6B"/>
    <w:rsid w:val="003A746B"/>
    <w:rsid w:val="003A7D0B"/>
    <w:rsid w:val="003B02F0"/>
    <w:rsid w:val="003B24A5"/>
    <w:rsid w:val="003B26CE"/>
    <w:rsid w:val="003B66A4"/>
    <w:rsid w:val="003C58FE"/>
    <w:rsid w:val="003C78D7"/>
    <w:rsid w:val="003D4098"/>
    <w:rsid w:val="003D58EE"/>
    <w:rsid w:val="003E2E3F"/>
    <w:rsid w:val="003E399A"/>
    <w:rsid w:val="003E51B7"/>
    <w:rsid w:val="003E7F0F"/>
    <w:rsid w:val="003F0949"/>
    <w:rsid w:val="003F197E"/>
    <w:rsid w:val="003F198E"/>
    <w:rsid w:val="003F2BF8"/>
    <w:rsid w:val="003F52CC"/>
    <w:rsid w:val="003F6723"/>
    <w:rsid w:val="00400EDC"/>
    <w:rsid w:val="0040223C"/>
    <w:rsid w:val="0041020E"/>
    <w:rsid w:val="00413C84"/>
    <w:rsid w:val="004148A0"/>
    <w:rsid w:val="004148DB"/>
    <w:rsid w:val="00423601"/>
    <w:rsid w:val="00430589"/>
    <w:rsid w:val="004315E8"/>
    <w:rsid w:val="00431F11"/>
    <w:rsid w:val="00435DCD"/>
    <w:rsid w:val="00444401"/>
    <w:rsid w:val="00446653"/>
    <w:rsid w:val="00446A0B"/>
    <w:rsid w:val="00452432"/>
    <w:rsid w:val="004529A7"/>
    <w:rsid w:val="00454568"/>
    <w:rsid w:val="00455B6E"/>
    <w:rsid w:val="004663E2"/>
    <w:rsid w:val="004703CC"/>
    <w:rsid w:val="0047258E"/>
    <w:rsid w:val="004776F2"/>
    <w:rsid w:val="00481511"/>
    <w:rsid w:val="00482FB2"/>
    <w:rsid w:val="00483B9D"/>
    <w:rsid w:val="00484F79"/>
    <w:rsid w:val="0048681D"/>
    <w:rsid w:val="00487443"/>
    <w:rsid w:val="0049707E"/>
    <w:rsid w:val="004A1450"/>
    <w:rsid w:val="004A548A"/>
    <w:rsid w:val="004B0357"/>
    <w:rsid w:val="004B4F6E"/>
    <w:rsid w:val="004C30BB"/>
    <w:rsid w:val="004C3568"/>
    <w:rsid w:val="004C3BD4"/>
    <w:rsid w:val="004C5428"/>
    <w:rsid w:val="004C5E47"/>
    <w:rsid w:val="004C606D"/>
    <w:rsid w:val="004C6347"/>
    <w:rsid w:val="004C6854"/>
    <w:rsid w:val="004C724A"/>
    <w:rsid w:val="004C7EF0"/>
    <w:rsid w:val="004D52A2"/>
    <w:rsid w:val="004D6AE6"/>
    <w:rsid w:val="004D7150"/>
    <w:rsid w:val="004E08BE"/>
    <w:rsid w:val="004E0A90"/>
    <w:rsid w:val="004F7845"/>
    <w:rsid w:val="00502031"/>
    <w:rsid w:val="00507E00"/>
    <w:rsid w:val="00510CF7"/>
    <w:rsid w:val="00510D2E"/>
    <w:rsid w:val="00511030"/>
    <w:rsid w:val="00517801"/>
    <w:rsid w:val="005226C4"/>
    <w:rsid w:val="00523F3A"/>
    <w:rsid w:val="00524520"/>
    <w:rsid w:val="00524E8C"/>
    <w:rsid w:val="00533EF9"/>
    <w:rsid w:val="00535031"/>
    <w:rsid w:val="00535307"/>
    <w:rsid w:val="00541375"/>
    <w:rsid w:val="00545288"/>
    <w:rsid w:val="005456CF"/>
    <w:rsid w:val="0054613E"/>
    <w:rsid w:val="00550ADB"/>
    <w:rsid w:val="00550E09"/>
    <w:rsid w:val="00555D8D"/>
    <w:rsid w:val="00557221"/>
    <w:rsid w:val="00557553"/>
    <w:rsid w:val="00560196"/>
    <w:rsid w:val="0056126E"/>
    <w:rsid w:val="00562344"/>
    <w:rsid w:val="00567101"/>
    <w:rsid w:val="00575520"/>
    <w:rsid w:val="00577913"/>
    <w:rsid w:val="00581CC5"/>
    <w:rsid w:val="005879AD"/>
    <w:rsid w:val="00590B6E"/>
    <w:rsid w:val="00591AE2"/>
    <w:rsid w:val="00592DE0"/>
    <w:rsid w:val="00594E24"/>
    <w:rsid w:val="005957C7"/>
    <w:rsid w:val="00595CB0"/>
    <w:rsid w:val="00595E8B"/>
    <w:rsid w:val="00597C31"/>
    <w:rsid w:val="00597DBD"/>
    <w:rsid w:val="005A422B"/>
    <w:rsid w:val="005A4B03"/>
    <w:rsid w:val="005A559B"/>
    <w:rsid w:val="005A6968"/>
    <w:rsid w:val="005A7732"/>
    <w:rsid w:val="005A7B4B"/>
    <w:rsid w:val="005B1DB7"/>
    <w:rsid w:val="005B24D5"/>
    <w:rsid w:val="005B2575"/>
    <w:rsid w:val="005B2D1F"/>
    <w:rsid w:val="005B6E48"/>
    <w:rsid w:val="005C50C8"/>
    <w:rsid w:val="005C681C"/>
    <w:rsid w:val="005D1F8B"/>
    <w:rsid w:val="005D3535"/>
    <w:rsid w:val="005D4AE9"/>
    <w:rsid w:val="005D594E"/>
    <w:rsid w:val="005D7276"/>
    <w:rsid w:val="005F03E7"/>
    <w:rsid w:val="005F1501"/>
    <w:rsid w:val="005F1A8E"/>
    <w:rsid w:val="005F1F60"/>
    <w:rsid w:val="005F64DF"/>
    <w:rsid w:val="0060234C"/>
    <w:rsid w:val="006040D6"/>
    <w:rsid w:val="00610C0A"/>
    <w:rsid w:val="00615F0B"/>
    <w:rsid w:val="00617AE0"/>
    <w:rsid w:val="00617E97"/>
    <w:rsid w:val="00625F2E"/>
    <w:rsid w:val="00635623"/>
    <w:rsid w:val="0063713F"/>
    <w:rsid w:val="00637341"/>
    <w:rsid w:val="00640997"/>
    <w:rsid w:val="00646299"/>
    <w:rsid w:val="00657D95"/>
    <w:rsid w:val="00660615"/>
    <w:rsid w:val="00660ACB"/>
    <w:rsid w:val="00663A38"/>
    <w:rsid w:val="00664635"/>
    <w:rsid w:val="00665A01"/>
    <w:rsid w:val="00665BEE"/>
    <w:rsid w:val="00666046"/>
    <w:rsid w:val="006662DA"/>
    <w:rsid w:val="00677418"/>
    <w:rsid w:val="006775C5"/>
    <w:rsid w:val="00680132"/>
    <w:rsid w:val="00682FE5"/>
    <w:rsid w:val="00683080"/>
    <w:rsid w:val="00686985"/>
    <w:rsid w:val="00687BC0"/>
    <w:rsid w:val="006907DB"/>
    <w:rsid w:val="00693705"/>
    <w:rsid w:val="006A1010"/>
    <w:rsid w:val="006A2589"/>
    <w:rsid w:val="006A2B33"/>
    <w:rsid w:val="006A486C"/>
    <w:rsid w:val="006A5371"/>
    <w:rsid w:val="006B013B"/>
    <w:rsid w:val="006B1BC4"/>
    <w:rsid w:val="006C1AC7"/>
    <w:rsid w:val="006C34D3"/>
    <w:rsid w:val="006C7B3A"/>
    <w:rsid w:val="006D5AAC"/>
    <w:rsid w:val="006D5AF7"/>
    <w:rsid w:val="006E0949"/>
    <w:rsid w:val="006E25DE"/>
    <w:rsid w:val="006E2760"/>
    <w:rsid w:val="006E6F87"/>
    <w:rsid w:val="006E7EEA"/>
    <w:rsid w:val="006F2835"/>
    <w:rsid w:val="006F29C9"/>
    <w:rsid w:val="006F40D0"/>
    <w:rsid w:val="007019EA"/>
    <w:rsid w:val="00707579"/>
    <w:rsid w:val="0071025A"/>
    <w:rsid w:val="00720A11"/>
    <w:rsid w:val="00727818"/>
    <w:rsid w:val="007320FF"/>
    <w:rsid w:val="00732203"/>
    <w:rsid w:val="00733046"/>
    <w:rsid w:val="007407F7"/>
    <w:rsid w:val="007424D3"/>
    <w:rsid w:val="007428E5"/>
    <w:rsid w:val="00743101"/>
    <w:rsid w:val="00746129"/>
    <w:rsid w:val="00746907"/>
    <w:rsid w:val="00747F2B"/>
    <w:rsid w:val="00747FFC"/>
    <w:rsid w:val="00751FA5"/>
    <w:rsid w:val="00753105"/>
    <w:rsid w:val="00753EA4"/>
    <w:rsid w:val="007648FB"/>
    <w:rsid w:val="00784218"/>
    <w:rsid w:val="00786908"/>
    <w:rsid w:val="00786C21"/>
    <w:rsid w:val="00787046"/>
    <w:rsid w:val="0079373B"/>
    <w:rsid w:val="00794359"/>
    <w:rsid w:val="00794AB2"/>
    <w:rsid w:val="007953CF"/>
    <w:rsid w:val="00797B2F"/>
    <w:rsid w:val="007A2CAB"/>
    <w:rsid w:val="007B020D"/>
    <w:rsid w:val="007B4C47"/>
    <w:rsid w:val="007B6C06"/>
    <w:rsid w:val="007C2637"/>
    <w:rsid w:val="007C33A7"/>
    <w:rsid w:val="007C4158"/>
    <w:rsid w:val="007C63DC"/>
    <w:rsid w:val="007D5A3F"/>
    <w:rsid w:val="007D7FA8"/>
    <w:rsid w:val="007E3921"/>
    <w:rsid w:val="007E3E46"/>
    <w:rsid w:val="007E421B"/>
    <w:rsid w:val="007E5D48"/>
    <w:rsid w:val="007E7DDC"/>
    <w:rsid w:val="007F02AD"/>
    <w:rsid w:val="007F049C"/>
    <w:rsid w:val="007F1320"/>
    <w:rsid w:val="007F66AA"/>
    <w:rsid w:val="007F7927"/>
    <w:rsid w:val="0080017A"/>
    <w:rsid w:val="00801F44"/>
    <w:rsid w:val="00806181"/>
    <w:rsid w:val="0081024A"/>
    <w:rsid w:val="008134E8"/>
    <w:rsid w:val="00813812"/>
    <w:rsid w:val="00813B1F"/>
    <w:rsid w:val="00816257"/>
    <w:rsid w:val="00816FB5"/>
    <w:rsid w:val="008170F5"/>
    <w:rsid w:val="008177E6"/>
    <w:rsid w:val="00817B0C"/>
    <w:rsid w:val="00824496"/>
    <w:rsid w:val="00827F84"/>
    <w:rsid w:val="008307E3"/>
    <w:rsid w:val="00831909"/>
    <w:rsid w:val="008379C7"/>
    <w:rsid w:val="0084123A"/>
    <w:rsid w:val="00842187"/>
    <w:rsid w:val="00843587"/>
    <w:rsid w:val="0084727D"/>
    <w:rsid w:val="00852CFD"/>
    <w:rsid w:val="00853410"/>
    <w:rsid w:val="00854DC0"/>
    <w:rsid w:val="00855F25"/>
    <w:rsid w:val="00860D1A"/>
    <w:rsid w:val="0086168A"/>
    <w:rsid w:val="00865735"/>
    <w:rsid w:val="00865FAA"/>
    <w:rsid w:val="00873EA2"/>
    <w:rsid w:val="00881100"/>
    <w:rsid w:val="00882883"/>
    <w:rsid w:val="0088290E"/>
    <w:rsid w:val="008829E6"/>
    <w:rsid w:val="0088550B"/>
    <w:rsid w:val="008857D4"/>
    <w:rsid w:val="008868C1"/>
    <w:rsid w:val="0088692D"/>
    <w:rsid w:val="00887D42"/>
    <w:rsid w:val="00890E3F"/>
    <w:rsid w:val="00893316"/>
    <w:rsid w:val="008A1E82"/>
    <w:rsid w:val="008A3079"/>
    <w:rsid w:val="008A4BC8"/>
    <w:rsid w:val="008A768E"/>
    <w:rsid w:val="008B4655"/>
    <w:rsid w:val="008C0C5F"/>
    <w:rsid w:val="008C1C09"/>
    <w:rsid w:val="008C2BB0"/>
    <w:rsid w:val="008C3322"/>
    <w:rsid w:val="008D08D8"/>
    <w:rsid w:val="008D0CFA"/>
    <w:rsid w:val="008D106C"/>
    <w:rsid w:val="008D5C8E"/>
    <w:rsid w:val="008E0E0A"/>
    <w:rsid w:val="008E28A6"/>
    <w:rsid w:val="008E488B"/>
    <w:rsid w:val="008F2131"/>
    <w:rsid w:val="008F2591"/>
    <w:rsid w:val="008F3557"/>
    <w:rsid w:val="008F374F"/>
    <w:rsid w:val="008F6D95"/>
    <w:rsid w:val="00903263"/>
    <w:rsid w:val="00906FC1"/>
    <w:rsid w:val="00921285"/>
    <w:rsid w:val="009236FC"/>
    <w:rsid w:val="009261CA"/>
    <w:rsid w:val="00926DCE"/>
    <w:rsid w:val="00931ED9"/>
    <w:rsid w:val="0093272A"/>
    <w:rsid w:val="00932FCC"/>
    <w:rsid w:val="00933F67"/>
    <w:rsid w:val="009353F9"/>
    <w:rsid w:val="009354BF"/>
    <w:rsid w:val="00947B89"/>
    <w:rsid w:val="00950BE5"/>
    <w:rsid w:val="0095721C"/>
    <w:rsid w:val="0096479E"/>
    <w:rsid w:val="00965961"/>
    <w:rsid w:val="009661D0"/>
    <w:rsid w:val="00967FB4"/>
    <w:rsid w:val="009708E1"/>
    <w:rsid w:val="00970C5D"/>
    <w:rsid w:val="00972598"/>
    <w:rsid w:val="009735A9"/>
    <w:rsid w:val="009773CD"/>
    <w:rsid w:val="00980CEF"/>
    <w:rsid w:val="00986725"/>
    <w:rsid w:val="009910A8"/>
    <w:rsid w:val="009916D6"/>
    <w:rsid w:val="00992635"/>
    <w:rsid w:val="00992C05"/>
    <w:rsid w:val="009953AA"/>
    <w:rsid w:val="00996346"/>
    <w:rsid w:val="009A0C80"/>
    <w:rsid w:val="009A23B9"/>
    <w:rsid w:val="009A25F6"/>
    <w:rsid w:val="009A43A6"/>
    <w:rsid w:val="009A6EE2"/>
    <w:rsid w:val="009B0FB7"/>
    <w:rsid w:val="009B1560"/>
    <w:rsid w:val="009B47C5"/>
    <w:rsid w:val="009B543C"/>
    <w:rsid w:val="009B7F56"/>
    <w:rsid w:val="009C0D9D"/>
    <w:rsid w:val="009C621F"/>
    <w:rsid w:val="009C7791"/>
    <w:rsid w:val="009D02DC"/>
    <w:rsid w:val="009D2D0E"/>
    <w:rsid w:val="009D3331"/>
    <w:rsid w:val="009D4F3D"/>
    <w:rsid w:val="009E007D"/>
    <w:rsid w:val="009E183F"/>
    <w:rsid w:val="009E4227"/>
    <w:rsid w:val="009E678C"/>
    <w:rsid w:val="009E72DD"/>
    <w:rsid w:val="009F2CF5"/>
    <w:rsid w:val="00A004A4"/>
    <w:rsid w:val="00A00A76"/>
    <w:rsid w:val="00A015B3"/>
    <w:rsid w:val="00A045C5"/>
    <w:rsid w:val="00A046B9"/>
    <w:rsid w:val="00A05B12"/>
    <w:rsid w:val="00A05E38"/>
    <w:rsid w:val="00A06A67"/>
    <w:rsid w:val="00A106A4"/>
    <w:rsid w:val="00A10A8A"/>
    <w:rsid w:val="00A135BC"/>
    <w:rsid w:val="00A155BA"/>
    <w:rsid w:val="00A159E3"/>
    <w:rsid w:val="00A167B4"/>
    <w:rsid w:val="00A2084A"/>
    <w:rsid w:val="00A220B8"/>
    <w:rsid w:val="00A2286C"/>
    <w:rsid w:val="00A24009"/>
    <w:rsid w:val="00A32359"/>
    <w:rsid w:val="00A3380E"/>
    <w:rsid w:val="00A37592"/>
    <w:rsid w:val="00A42771"/>
    <w:rsid w:val="00A44103"/>
    <w:rsid w:val="00A45508"/>
    <w:rsid w:val="00A469EC"/>
    <w:rsid w:val="00A51675"/>
    <w:rsid w:val="00A67F55"/>
    <w:rsid w:val="00A71690"/>
    <w:rsid w:val="00A75A11"/>
    <w:rsid w:val="00A83F68"/>
    <w:rsid w:val="00A84430"/>
    <w:rsid w:val="00A86D28"/>
    <w:rsid w:val="00A87A3A"/>
    <w:rsid w:val="00A906FA"/>
    <w:rsid w:val="00A95B48"/>
    <w:rsid w:val="00A9790A"/>
    <w:rsid w:val="00A97BAA"/>
    <w:rsid w:val="00AA006B"/>
    <w:rsid w:val="00AB0196"/>
    <w:rsid w:val="00AB1CF7"/>
    <w:rsid w:val="00AB2472"/>
    <w:rsid w:val="00AB3668"/>
    <w:rsid w:val="00AB4A3E"/>
    <w:rsid w:val="00AB6096"/>
    <w:rsid w:val="00AC169B"/>
    <w:rsid w:val="00AC1A1F"/>
    <w:rsid w:val="00AC3B98"/>
    <w:rsid w:val="00AD16C5"/>
    <w:rsid w:val="00AD35B0"/>
    <w:rsid w:val="00AD3823"/>
    <w:rsid w:val="00AD467E"/>
    <w:rsid w:val="00AD5CC8"/>
    <w:rsid w:val="00AD6A0A"/>
    <w:rsid w:val="00AD6DE1"/>
    <w:rsid w:val="00AE0A7E"/>
    <w:rsid w:val="00AE2A50"/>
    <w:rsid w:val="00AF5875"/>
    <w:rsid w:val="00B03FBB"/>
    <w:rsid w:val="00B05045"/>
    <w:rsid w:val="00B0559F"/>
    <w:rsid w:val="00B13C3F"/>
    <w:rsid w:val="00B20F30"/>
    <w:rsid w:val="00B213C5"/>
    <w:rsid w:val="00B22077"/>
    <w:rsid w:val="00B262DE"/>
    <w:rsid w:val="00B2697E"/>
    <w:rsid w:val="00B27734"/>
    <w:rsid w:val="00B3174E"/>
    <w:rsid w:val="00B336DC"/>
    <w:rsid w:val="00B3512B"/>
    <w:rsid w:val="00B35A51"/>
    <w:rsid w:val="00B36AEC"/>
    <w:rsid w:val="00B37CE8"/>
    <w:rsid w:val="00B442B5"/>
    <w:rsid w:val="00B44BC9"/>
    <w:rsid w:val="00B44EB8"/>
    <w:rsid w:val="00B51246"/>
    <w:rsid w:val="00B528D3"/>
    <w:rsid w:val="00B54E31"/>
    <w:rsid w:val="00B606AB"/>
    <w:rsid w:val="00B6389E"/>
    <w:rsid w:val="00B63E2E"/>
    <w:rsid w:val="00B65B4F"/>
    <w:rsid w:val="00B727E9"/>
    <w:rsid w:val="00B74F42"/>
    <w:rsid w:val="00B76639"/>
    <w:rsid w:val="00B76D3C"/>
    <w:rsid w:val="00B80D0C"/>
    <w:rsid w:val="00B8562F"/>
    <w:rsid w:val="00B90B27"/>
    <w:rsid w:val="00B920C7"/>
    <w:rsid w:val="00B935F8"/>
    <w:rsid w:val="00B96705"/>
    <w:rsid w:val="00BA517F"/>
    <w:rsid w:val="00BB3603"/>
    <w:rsid w:val="00BC299C"/>
    <w:rsid w:val="00BC404D"/>
    <w:rsid w:val="00BC4F00"/>
    <w:rsid w:val="00BC77CA"/>
    <w:rsid w:val="00BD073A"/>
    <w:rsid w:val="00BD3F83"/>
    <w:rsid w:val="00BD5137"/>
    <w:rsid w:val="00BD533A"/>
    <w:rsid w:val="00BE22B8"/>
    <w:rsid w:val="00BE36E0"/>
    <w:rsid w:val="00BE4C0B"/>
    <w:rsid w:val="00BE6105"/>
    <w:rsid w:val="00BE6729"/>
    <w:rsid w:val="00BF1C4A"/>
    <w:rsid w:val="00BF5AD1"/>
    <w:rsid w:val="00C00ABC"/>
    <w:rsid w:val="00C036ED"/>
    <w:rsid w:val="00C05A3E"/>
    <w:rsid w:val="00C06FCC"/>
    <w:rsid w:val="00C11666"/>
    <w:rsid w:val="00C11F6E"/>
    <w:rsid w:val="00C14591"/>
    <w:rsid w:val="00C155B8"/>
    <w:rsid w:val="00C20B4E"/>
    <w:rsid w:val="00C22E96"/>
    <w:rsid w:val="00C24ADB"/>
    <w:rsid w:val="00C340D8"/>
    <w:rsid w:val="00C37E95"/>
    <w:rsid w:val="00C40AC3"/>
    <w:rsid w:val="00C414E3"/>
    <w:rsid w:val="00C41787"/>
    <w:rsid w:val="00C500BC"/>
    <w:rsid w:val="00C532D4"/>
    <w:rsid w:val="00C536F9"/>
    <w:rsid w:val="00C53A18"/>
    <w:rsid w:val="00C54897"/>
    <w:rsid w:val="00C54A89"/>
    <w:rsid w:val="00C574A2"/>
    <w:rsid w:val="00C57BAF"/>
    <w:rsid w:val="00C61D0B"/>
    <w:rsid w:val="00C61F86"/>
    <w:rsid w:val="00C6471D"/>
    <w:rsid w:val="00C67182"/>
    <w:rsid w:val="00C679C8"/>
    <w:rsid w:val="00C76024"/>
    <w:rsid w:val="00C80CAE"/>
    <w:rsid w:val="00C80F68"/>
    <w:rsid w:val="00C90DB5"/>
    <w:rsid w:val="00C9176D"/>
    <w:rsid w:val="00C93C66"/>
    <w:rsid w:val="00CA316E"/>
    <w:rsid w:val="00CA5214"/>
    <w:rsid w:val="00CA53FC"/>
    <w:rsid w:val="00CA63CA"/>
    <w:rsid w:val="00CA74AF"/>
    <w:rsid w:val="00CB1DCF"/>
    <w:rsid w:val="00CB4AA1"/>
    <w:rsid w:val="00CB697E"/>
    <w:rsid w:val="00CC0E65"/>
    <w:rsid w:val="00CC34A7"/>
    <w:rsid w:val="00CC43C3"/>
    <w:rsid w:val="00CC780B"/>
    <w:rsid w:val="00CD3FF5"/>
    <w:rsid w:val="00CD6103"/>
    <w:rsid w:val="00CD64D9"/>
    <w:rsid w:val="00CE0A13"/>
    <w:rsid w:val="00CE0E44"/>
    <w:rsid w:val="00CE1FD0"/>
    <w:rsid w:val="00CE3B12"/>
    <w:rsid w:val="00CE597B"/>
    <w:rsid w:val="00CE6324"/>
    <w:rsid w:val="00CE7C5F"/>
    <w:rsid w:val="00CF311F"/>
    <w:rsid w:val="00CF5B5A"/>
    <w:rsid w:val="00CF7D4A"/>
    <w:rsid w:val="00CF7EF2"/>
    <w:rsid w:val="00D003F8"/>
    <w:rsid w:val="00D00F78"/>
    <w:rsid w:val="00D10000"/>
    <w:rsid w:val="00D16EF3"/>
    <w:rsid w:val="00D20EA9"/>
    <w:rsid w:val="00D22A3C"/>
    <w:rsid w:val="00D237EF"/>
    <w:rsid w:val="00D307EC"/>
    <w:rsid w:val="00D336EA"/>
    <w:rsid w:val="00D33846"/>
    <w:rsid w:val="00D33F08"/>
    <w:rsid w:val="00D35104"/>
    <w:rsid w:val="00D40809"/>
    <w:rsid w:val="00D42B74"/>
    <w:rsid w:val="00D44D54"/>
    <w:rsid w:val="00D45CA3"/>
    <w:rsid w:val="00D51B9C"/>
    <w:rsid w:val="00D555BF"/>
    <w:rsid w:val="00D5643A"/>
    <w:rsid w:val="00D57DCC"/>
    <w:rsid w:val="00D65412"/>
    <w:rsid w:val="00D71A95"/>
    <w:rsid w:val="00D74580"/>
    <w:rsid w:val="00D749AC"/>
    <w:rsid w:val="00D74DB7"/>
    <w:rsid w:val="00D85694"/>
    <w:rsid w:val="00D857F3"/>
    <w:rsid w:val="00D86285"/>
    <w:rsid w:val="00D939E0"/>
    <w:rsid w:val="00D95617"/>
    <w:rsid w:val="00D9627C"/>
    <w:rsid w:val="00D96923"/>
    <w:rsid w:val="00DA0366"/>
    <w:rsid w:val="00DA24CF"/>
    <w:rsid w:val="00DA406A"/>
    <w:rsid w:val="00DA5AE4"/>
    <w:rsid w:val="00DA629F"/>
    <w:rsid w:val="00DB0D68"/>
    <w:rsid w:val="00DB0E02"/>
    <w:rsid w:val="00DB1537"/>
    <w:rsid w:val="00DB2A41"/>
    <w:rsid w:val="00DC13E1"/>
    <w:rsid w:val="00DC2E3F"/>
    <w:rsid w:val="00DC3282"/>
    <w:rsid w:val="00DC39AB"/>
    <w:rsid w:val="00DC4AD8"/>
    <w:rsid w:val="00DC648C"/>
    <w:rsid w:val="00DD08FD"/>
    <w:rsid w:val="00DD0EC1"/>
    <w:rsid w:val="00DE2D45"/>
    <w:rsid w:val="00DE3598"/>
    <w:rsid w:val="00DF19F9"/>
    <w:rsid w:val="00DF1B72"/>
    <w:rsid w:val="00DF2B63"/>
    <w:rsid w:val="00DF47B7"/>
    <w:rsid w:val="00E0003D"/>
    <w:rsid w:val="00E10DC1"/>
    <w:rsid w:val="00E12A9E"/>
    <w:rsid w:val="00E16BA1"/>
    <w:rsid w:val="00E1740D"/>
    <w:rsid w:val="00E223AE"/>
    <w:rsid w:val="00E241D7"/>
    <w:rsid w:val="00E35E24"/>
    <w:rsid w:val="00E37365"/>
    <w:rsid w:val="00E4252D"/>
    <w:rsid w:val="00E42793"/>
    <w:rsid w:val="00E43C08"/>
    <w:rsid w:val="00E443BC"/>
    <w:rsid w:val="00E472BE"/>
    <w:rsid w:val="00E526F8"/>
    <w:rsid w:val="00E538FF"/>
    <w:rsid w:val="00E66E74"/>
    <w:rsid w:val="00E70021"/>
    <w:rsid w:val="00E7297D"/>
    <w:rsid w:val="00E734EF"/>
    <w:rsid w:val="00E771A3"/>
    <w:rsid w:val="00E77531"/>
    <w:rsid w:val="00E77D2D"/>
    <w:rsid w:val="00E85F4A"/>
    <w:rsid w:val="00E87045"/>
    <w:rsid w:val="00E9132F"/>
    <w:rsid w:val="00E9135B"/>
    <w:rsid w:val="00E91B61"/>
    <w:rsid w:val="00E91C81"/>
    <w:rsid w:val="00E9335C"/>
    <w:rsid w:val="00EA6347"/>
    <w:rsid w:val="00EB1666"/>
    <w:rsid w:val="00EB1C37"/>
    <w:rsid w:val="00EB4889"/>
    <w:rsid w:val="00EB6675"/>
    <w:rsid w:val="00EC045B"/>
    <w:rsid w:val="00ED0111"/>
    <w:rsid w:val="00ED110B"/>
    <w:rsid w:val="00ED1805"/>
    <w:rsid w:val="00ED7C10"/>
    <w:rsid w:val="00EE0281"/>
    <w:rsid w:val="00EE593A"/>
    <w:rsid w:val="00EE5D92"/>
    <w:rsid w:val="00EF02E1"/>
    <w:rsid w:val="00EF1B48"/>
    <w:rsid w:val="00F02739"/>
    <w:rsid w:val="00F0568F"/>
    <w:rsid w:val="00F07505"/>
    <w:rsid w:val="00F116A9"/>
    <w:rsid w:val="00F11832"/>
    <w:rsid w:val="00F14EC3"/>
    <w:rsid w:val="00F16204"/>
    <w:rsid w:val="00F22FA3"/>
    <w:rsid w:val="00F2556F"/>
    <w:rsid w:val="00F27B3A"/>
    <w:rsid w:val="00F37676"/>
    <w:rsid w:val="00F527D0"/>
    <w:rsid w:val="00F52A92"/>
    <w:rsid w:val="00F54529"/>
    <w:rsid w:val="00F54951"/>
    <w:rsid w:val="00F57516"/>
    <w:rsid w:val="00F67D75"/>
    <w:rsid w:val="00F70199"/>
    <w:rsid w:val="00F7251E"/>
    <w:rsid w:val="00F73F90"/>
    <w:rsid w:val="00F763D6"/>
    <w:rsid w:val="00F86C2D"/>
    <w:rsid w:val="00F9472F"/>
    <w:rsid w:val="00FA574C"/>
    <w:rsid w:val="00FB1F16"/>
    <w:rsid w:val="00FB5FCB"/>
    <w:rsid w:val="00FB6636"/>
    <w:rsid w:val="00FB73CB"/>
    <w:rsid w:val="00FC3BE7"/>
    <w:rsid w:val="00FC6183"/>
    <w:rsid w:val="00FC7457"/>
    <w:rsid w:val="00FD1274"/>
    <w:rsid w:val="00FD25BF"/>
    <w:rsid w:val="00FD743F"/>
    <w:rsid w:val="00FD79EF"/>
    <w:rsid w:val="00FD7C98"/>
    <w:rsid w:val="00FE2A6E"/>
    <w:rsid w:val="00FE30A1"/>
    <w:rsid w:val="00FE4D0B"/>
    <w:rsid w:val="00FE4F8A"/>
    <w:rsid w:val="00FE5D16"/>
    <w:rsid w:val="00FE652B"/>
    <w:rsid w:val="00FE722C"/>
    <w:rsid w:val="00FE7272"/>
    <w:rsid w:val="00FF07EC"/>
    <w:rsid w:val="00FF09A8"/>
    <w:rsid w:val="00FF495B"/>
    <w:rsid w:val="00FF601C"/>
    <w:rsid w:val="00FF6401"/>
    <w:rsid w:val="00FF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color w:val="000000"/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a4">
    <w:name w:val="Символ сноски"/>
  </w:style>
  <w:style w:type="character" w:customStyle="1" w:styleId="a5">
    <w:name w:val="Символы концевой сноски"/>
  </w:style>
  <w:style w:type="paragraph" w:styleId="a6">
    <w:name w:val="Body Text"/>
    <w:basedOn w:val="a"/>
    <w:pPr>
      <w:spacing w:after="120"/>
    </w:p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Title"/>
    <w:basedOn w:val="10"/>
    <w:next w:val="a8"/>
    <w:qFormat/>
  </w:style>
  <w:style w:type="paragraph" w:styleId="a8">
    <w:name w:val="Subtitle"/>
    <w:basedOn w:val="10"/>
    <w:next w:val="a6"/>
    <w:qFormat/>
    <w:pPr>
      <w:jc w:val="center"/>
    </w:pPr>
    <w:rPr>
      <w:i/>
      <w:iCs/>
    </w:rPr>
  </w:style>
  <w:style w:type="paragraph" w:customStyle="1" w:styleId="a9">
    <w:name w:val="Содержимое таблицы"/>
    <w:basedOn w:val="a6"/>
    <w:pPr>
      <w:suppressLineNumbers/>
    </w:pPr>
  </w:style>
  <w:style w:type="paragraph" w:customStyle="1" w:styleId="WW-">
    <w:name w:val="WW-Название объекта"/>
    <w:basedOn w:val="a"/>
    <w:next w:val="a"/>
    <w:pPr>
      <w:jc w:val="center"/>
    </w:pPr>
    <w:rPr>
      <w:sz w:val="32"/>
    </w:rPr>
  </w:style>
  <w:style w:type="paragraph" w:customStyle="1" w:styleId="WW-0">
    <w:name w:val="WW-Текст"/>
    <w:basedOn w:val="a"/>
    <w:rPr>
      <w:rFonts w:ascii="Courier New" w:hAnsi="Courier New"/>
    </w:rPr>
  </w:style>
  <w:style w:type="paragraph" w:customStyle="1" w:styleId="WW-1">
    <w:name w:val="WW-Содержимое таблицы1"/>
    <w:basedOn w:val="a6"/>
    <w:rsid w:val="009F2CF5"/>
    <w:pPr>
      <w:widowControl/>
      <w:suppressLineNumbers/>
    </w:pPr>
    <w:rPr>
      <w:rFonts w:eastAsia="Times New Roman"/>
      <w:color w:val="auto"/>
      <w:sz w:val="20"/>
      <w:szCs w:val="20"/>
    </w:rPr>
  </w:style>
  <w:style w:type="paragraph" w:customStyle="1" w:styleId="WW-10">
    <w:name w:val="WW-Заголовок таблицы1"/>
    <w:basedOn w:val="WW-1"/>
    <w:rsid w:val="009F2CF5"/>
    <w:pPr>
      <w:jc w:val="center"/>
    </w:pPr>
    <w:rPr>
      <w:b/>
      <w:bCs/>
      <w:i/>
      <w:iCs/>
    </w:rPr>
  </w:style>
  <w:style w:type="paragraph" w:styleId="HTML">
    <w:name w:val="HTML Preformatted"/>
    <w:basedOn w:val="a"/>
    <w:rsid w:val="009F2CF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a">
    <w:name w:val="No Spacing"/>
    <w:qFormat/>
    <w:rsid w:val="00707579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276A3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11">
    <w:name w:val="WW-Символ нумерации1"/>
    <w:rsid w:val="00276A3B"/>
  </w:style>
  <w:style w:type="character" w:customStyle="1" w:styleId="WW-Absatz-Standardschriftart111111">
    <w:name w:val="WW-Absatz-Standardschriftart111111"/>
    <w:rsid w:val="00276A3B"/>
  </w:style>
  <w:style w:type="paragraph" w:styleId="ac">
    <w:name w:val="header"/>
    <w:basedOn w:val="a"/>
    <w:link w:val="ad"/>
    <w:uiPriority w:val="99"/>
    <w:rsid w:val="00482FB2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482FB2"/>
  </w:style>
  <w:style w:type="paragraph" w:customStyle="1" w:styleId="af">
    <w:name w:val="Знак Знак"/>
    <w:basedOn w:val="a"/>
    <w:rsid w:val="006A486C"/>
    <w:pPr>
      <w:widowControl/>
      <w:suppressAutoHyphens w:val="0"/>
    </w:pPr>
    <w:rPr>
      <w:rFonts w:ascii="Verdana" w:eastAsia="Times New Roman" w:hAnsi="Verdana"/>
      <w:color w:val="auto"/>
      <w:sz w:val="20"/>
      <w:szCs w:val="20"/>
      <w:lang w:val="en-US" w:eastAsia="en-US"/>
    </w:rPr>
  </w:style>
  <w:style w:type="paragraph" w:styleId="af0">
    <w:name w:val="footer"/>
    <w:basedOn w:val="a"/>
    <w:rsid w:val="00E77531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E85F4A"/>
  </w:style>
  <w:style w:type="paragraph" w:styleId="af1">
    <w:name w:val="Balloon Text"/>
    <w:basedOn w:val="a"/>
    <w:link w:val="af2"/>
    <w:rsid w:val="008170F5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8170F5"/>
    <w:rPr>
      <w:rFonts w:ascii="Tahoma" w:eastAsia="Arial Unicode MS" w:hAnsi="Tahoma" w:cs="Tahoma"/>
      <w:color w:val="000000"/>
      <w:sz w:val="16"/>
      <w:szCs w:val="16"/>
    </w:rPr>
  </w:style>
  <w:style w:type="paragraph" w:styleId="af3">
    <w:name w:val="Plain Text"/>
    <w:basedOn w:val="a"/>
    <w:link w:val="af4"/>
    <w:rsid w:val="0095721C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af4">
    <w:name w:val="Текст Знак"/>
    <w:link w:val="af3"/>
    <w:rsid w:val="0095721C"/>
    <w:rPr>
      <w:rFonts w:ascii="Courier New" w:hAnsi="Courier New"/>
    </w:rPr>
  </w:style>
  <w:style w:type="paragraph" w:styleId="af5">
    <w:name w:val="Normal (Web)"/>
    <w:basedOn w:val="a"/>
    <w:uiPriority w:val="99"/>
    <w:unhideWhenUsed/>
    <w:rsid w:val="002566E8"/>
    <w:pPr>
      <w:widowControl/>
      <w:suppressAutoHyphens w:val="0"/>
      <w:spacing w:before="100" w:beforeAutospacing="1" w:after="119"/>
    </w:pPr>
    <w:rPr>
      <w:rFonts w:eastAsia="Times New Roman"/>
      <w:color w:val="auto"/>
    </w:rPr>
  </w:style>
  <w:style w:type="character" w:customStyle="1" w:styleId="ad">
    <w:name w:val="Верхний колонтитул Знак"/>
    <w:link w:val="ac"/>
    <w:uiPriority w:val="99"/>
    <w:rsid w:val="008E28A6"/>
    <w:rPr>
      <w:rFonts w:eastAsia="Arial Unicode MS"/>
      <w:color w:val="000000"/>
      <w:sz w:val="24"/>
      <w:szCs w:val="24"/>
    </w:rPr>
  </w:style>
  <w:style w:type="paragraph" w:customStyle="1" w:styleId="11">
    <w:name w:val="Текст1"/>
    <w:basedOn w:val="a"/>
    <w:rsid w:val="000B7B2B"/>
    <w:pPr>
      <w:widowControl/>
      <w:suppressAutoHyphens w:val="0"/>
      <w:spacing w:line="1" w:lineRule="atLeast"/>
      <w:ind w:leftChars="-1" w:left="-1" w:hangingChars="1" w:hanging="1"/>
      <w:outlineLvl w:val="0"/>
    </w:pPr>
    <w:rPr>
      <w:rFonts w:ascii="Courier New" w:eastAsia="Calibri" w:hAnsi="Courier New"/>
      <w:color w:val="auto"/>
      <w:position w:val="-1"/>
      <w:sz w:val="20"/>
      <w:szCs w:val="20"/>
    </w:rPr>
  </w:style>
  <w:style w:type="paragraph" w:styleId="af6">
    <w:name w:val="List Paragraph"/>
    <w:basedOn w:val="a"/>
    <w:uiPriority w:val="34"/>
    <w:qFormat/>
    <w:rsid w:val="00B336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color w:val="000000"/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a4">
    <w:name w:val="Символ сноски"/>
  </w:style>
  <w:style w:type="character" w:customStyle="1" w:styleId="a5">
    <w:name w:val="Символы концевой сноски"/>
  </w:style>
  <w:style w:type="paragraph" w:styleId="a6">
    <w:name w:val="Body Text"/>
    <w:basedOn w:val="a"/>
    <w:pPr>
      <w:spacing w:after="120"/>
    </w:p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Title"/>
    <w:basedOn w:val="10"/>
    <w:next w:val="a8"/>
    <w:qFormat/>
  </w:style>
  <w:style w:type="paragraph" w:styleId="a8">
    <w:name w:val="Subtitle"/>
    <w:basedOn w:val="10"/>
    <w:next w:val="a6"/>
    <w:qFormat/>
    <w:pPr>
      <w:jc w:val="center"/>
    </w:pPr>
    <w:rPr>
      <w:i/>
      <w:iCs/>
    </w:rPr>
  </w:style>
  <w:style w:type="paragraph" w:customStyle="1" w:styleId="a9">
    <w:name w:val="Содержимое таблицы"/>
    <w:basedOn w:val="a6"/>
    <w:pPr>
      <w:suppressLineNumbers/>
    </w:pPr>
  </w:style>
  <w:style w:type="paragraph" w:customStyle="1" w:styleId="WW-">
    <w:name w:val="WW-Название объекта"/>
    <w:basedOn w:val="a"/>
    <w:next w:val="a"/>
    <w:pPr>
      <w:jc w:val="center"/>
    </w:pPr>
    <w:rPr>
      <w:sz w:val="32"/>
    </w:rPr>
  </w:style>
  <w:style w:type="paragraph" w:customStyle="1" w:styleId="WW-0">
    <w:name w:val="WW-Текст"/>
    <w:basedOn w:val="a"/>
    <w:rPr>
      <w:rFonts w:ascii="Courier New" w:hAnsi="Courier New"/>
    </w:rPr>
  </w:style>
  <w:style w:type="paragraph" w:customStyle="1" w:styleId="WW-1">
    <w:name w:val="WW-Содержимое таблицы1"/>
    <w:basedOn w:val="a6"/>
    <w:rsid w:val="009F2CF5"/>
    <w:pPr>
      <w:widowControl/>
      <w:suppressLineNumbers/>
    </w:pPr>
    <w:rPr>
      <w:rFonts w:eastAsia="Times New Roman"/>
      <w:color w:val="auto"/>
      <w:sz w:val="20"/>
      <w:szCs w:val="20"/>
    </w:rPr>
  </w:style>
  <w:style w:type="paragraph" w:customStyle="1" w:styleId="WW-10">
    <w:name w:val="WW-Заголовок таблицы1"/>
    <w:basedOn w:val="WW-1"/>
    <w:rsid w:val="009F2CF5"/>
    <w:pPr>
      <w:jc w:val="center"/>
    </w:pPr>
    <w:rPr>
      <w:b/>
      <w:bCs/>
      <w:i/>
      <w:iCs/>
    </w:rPr>
  </w:style>
  <w:style w:type="paragraph" w:styleId="HTML">
    <w:name w:val="HTML Preformatted"/>
    <w:basedOn w:val="a"/>
    <w:rsid w:val="009F2CF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a">
    <w:name w:val="No Spacing"/>
    <w:qFormat/>
    <w:rsid w:val="00707579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276A3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11">
    <w:name w:val="WW-Символ нумерации1"/>
    <w:rsid w:val="00276A3B"/>
  </w:style>
  <w:style w:type="character" w:customStyle="1" w:styleId="WW-Absatz-Standardschriftart111111">
    <w:name w:val="WW-Absatz-Standardschriftart111111"/>
    <w:rsid w:val="00276A3B"/>
  </w:style>
  <w:style w:type="paragraph" w:styleId="ac">
    <w:name w:val="header"/>
    <w:basedOn w:val="a"/>
    <w:link w:val="ad"/>
    <w:uiPriority w:val="99"/>
    <w:rsid w:val="00482FB2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482FB2"/>
  </w:style>
  <w:style w:type="paragraph" w:customStyle="1" w:styleId="af">
    <w:name w:val="Знак Знак"/>
    <w:basedOn w:val="a"/>
    <w:rsid w:val="006A486C"/>
    <w:pPr>
      <w:widowControl/>
      <w:suppressAutoHyphens w:val="0"/>
    </w:pPr>
    <w:rPr>
      <w:rFonts w:ascii="Verdana" w:eastAsia="Times New Roman" w:hAnsi="Verdana"/>
      <w:color w:val="auto"/>
      <w:sz w:val="20"/>
      <w:szCs w:val="20"/>
      <w:lang w:val="en-US" w:eastAsia="en-US"/>
    </w:rPr>
  </w:style>
  <w:style w:type="paragraph" w:styleId="af0">
    <w:name w:val="footer"/>
    <w:basedOn w:val="a"/>
    <w:rsid w:val="00E77531"/>
    <w:pPr>
      <w:tabs>
        <w:tab w:val="center" w:pos="4677"/>
        <w:tab w:val="right" w:pos="9355"/>
      </w:tabs>
    </w:pPr>
  </w:style>
  <w:style w:type="character" w:customStyle="1" w:styleId="rvts23">
    <w:name w:val="rvts23"/>
    <w:basedOn w:val="a0"/>
    <w:rsid w:val="00E85F4A"/>
  </w:style>
  <w:style w:type="paragraph" w:styleId="af1">
    <w:name w:val="Balloon Text"/>
    <w:basedOn w:val="a"/>
    <w:link w:val="af2"/>
    <w:rsid w:val="008170F5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8170F5"/>
    <w:rPr>
      <w:rFonts w:ascii="Tahoma" w:eastAsia="Arial Unicode MS" w:hAnsi="Tahoma" w:cs="Tahoma"/>
      <w:color w:val="000000"/>
      <w:sz w:val="16"/>
      <w:szCs w:val="16"/>
    </w:rPr>
  </w:style>
  <w:style w:type="paragraph" w:styleId="af3">
    <w:name w:val="Plain Text"/>
    <w:basedOn w:val="a"/>
    <w:link w:val="af4"/>
    <w:rsid w:val="0095721C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af4">
    <w:name w:val="Текст Знак"/>
    <w:link w:val="af3"/>
    <w:rsid w:val="0095721C"/>
    <w:rPr>
      <w:rFonts w:ascii="Courier New" w:hAnsi="Courier New"/>
    </w:rPr>
  </w:style>
  <w:style w:type="paragraph" w:styleId="af5">
    <w:name w:val="Normal (Web)"/>
    <w:basedOn w:val="a"/>
    <w:uiPriority w:val="99"/>
    <w:unhideWhenUsed/>
    <w:rsid w:val="002566E8"/>
    <w:pPr>
      <w:widowControl/>
      <w:suppressAutoHyphens w:val="0"/>
      <w:spacing w:before="100" w:beforeAutospacing="1" w:after="119"/>
    </w:pPr>
    <w:rPr>
      <w:rFonts w:eastAsia="Times New Roman"/>
      <w:color w:val="auto"/>
    </w:rPr>
  </w:style>
  <w:style w:type="character" w:customStyle="1" w:styleId="ad">
    <w:name w:val="Верхний колонтитул Знак"/>
    <w:link w:val="ac"/>
    <w:uiPriority w:val="99"/>
    <w:rsid w:val="008E28A6"/>
    <w:rPr>
      <w:rFonts w:eastAsia="Arial Unicode MS"/>
      <w:color w:val="000000"/>
      <w:sz w:val="24"/>
      <w:szCs w:val="24"/>
    </w:rPr>
  </w:style>
  <w:style w:type="paragraph" w:customStyle="1" w:styleId="11">
    <w:name w:val="Текст1"/>
    <w:basedOn w:val="a"/>
    <w:rsid w:val="000B7B2B"/>
    <w:pPr>
      <w:widowControl/>
      <w:suppressAutoHyphens w:val="0"/>
      <w:spacing w:line="1" w:lineRule="atLeast"/>
      <w:ind w:leftChars="-1" w:left="-1" w:hangingChars="1" w:hanging="1"/>
      <w:outlineLvl w:val="0"/>
    </w:pPr>
    <w:rPr>
      <w:rFonts w:ascii="Courier New" w:eastAsia="Calibri" w:hAnsi="Courier New"/>
      <w:color w:val="auto"/>
      <w:position w:val="-1"/>
      <w:sz w:val="20"/>
      <w:szCs w:val="20"/>
    </w:rPr>
  </w:style>
  <w:style w:type="paragraph" w:styleId="af6">
    <w:name w:val="List Paragraph"/>
    <w:basedOn w:val="a"/>
    <w:uiPriority w:val="34"/>
    <w:qFormat/>
    <w:rsid w:val="00B33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2424</Words>
  <Characters>1383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ARDA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</dc:creator>
  <cp:lastModifiedBy>Admin</cp:lastModifiedBy>
  <cp:revision>9</cp:revision>
  <cp:lastPrinted>2021-03-23T11:45:00Z</cp:lastPrinted>
  <dcterms:created xsi:type="dcterms:W3CDTF">2025-04-07T07:26:00Z</dcterms:created>
  <dcterms:modified xsi:type="dcterms:W3CDTF">2025-05-09T10:33:00Z</dcterms:modified>
</cp:coreProperties>
</file>